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166" w:rsidRDefault="00145166" w:rsidP="002D0E5A">
      <w:pPr>
        <w:spacing w:line="200" w:lineRule="exact"/>
        <w:ind w:left="1134"/>
        <w:rPr>
          <w:sz w:val="20"/>
          <w:szCs w:val="20"/>
        </w:rPr>
      </w:pPr>
      <w:bookmarkStart w:id="0" w:name="_GoBack"/>
      <w:bookmarkEnd w:id="0"/>
    </w:p>
    <w:p w:rsidR="00145166" w:rsidRDefault="00145166">
      <w:pPr>
        <w:spacing w:line="200" w:lineRule="exact"/>
        <w:rPr>
          <w:sz w:val="20"/>
          <w:szCs w:val="20"/>
        </w:rPr>
      </w:pPr>
    </w:p>
    <w:p w:rsidR="007F6CDF" w:rsidRDefault="007F6CDF" w:rsidP="003F0CEF">
      <w:pPr>
        <w:rPr>
          <w:sz w:val="32"/>
          <w:szCs w:val="32"/>
          <w:lang w:val="it-IT"/>
        </w:rPr>
      </w:pPr>
    </w:p>
    <w:p w:rsidR="007F6CDF" w:rsidRDefault="007F6CDF" w:rsidP="003F0CEF">
      <w:pPr>
        <w:rPr>
          <w:sz w:val="32"/>
          <w:szCs w:val="32"/>
          <w:lang w:val="it-IT"/>
        </w:rPr>
      </w:pPr>
    </w:p>
    <w:p w:rsidR="005B26DE" w:rsidRPr="002D054A" w:rsidRDefault="003F0CEF" w:rsidP="003F0CEF">
      <w:pPr>
        <w:rPr>
          <w:sz w:val="32"/>
          <w:szCs w:val="32"/>
          <w:lang w:val="it-IT"/>
        </w:rPr>
      </w:pPr>
      <w:r w:rsidRPr="002D054A">
        <w:rPr>
          <w:sz w:val="32"/>
          <w:szCs w:val="32"/>
          <w:lang w:val="it-IT"/>
        </w:rPr>
        <w:t xml:space="preserve">Allegato </w:t>
      </w:r>
      <w:r w:rsidR="004356B8" w:rsidRPr="002D054A">
        <w:rPr>
          <w:sz w:val="32"/>
          <w:szCs w:val="32"/>
          <w:lang w:val="it-IT"/>
        </w:rPr>
        <w:t>– Schema PSA</w:t>
      </w:r>
    </w:p>
    <w:p w:rsidR="005B26DE" w:rsidRPr="002D054A" w:rsidRDefault="005B26DE">
      <w:pPr>
        <w:spacing w:line="200" w:lineRule="exact"/>
        <w:rPr>
          <w:sz w:val="20"/>
          <w:szCs w:val="20"/>
          <w:lang w:val="it-IT"/>
        </w:rPr>
      </w:pPr>
    </w:p>
    <w:p w:rsidR="007F6CDF" w:rsidRDefault="007F6CDF" w:rsidP="002D0E5A">
      <w:pPr>
        <w:spacing w:before="8"/>
        <w:jc w:val="center"/>
        <w:rPr>
          <w:rFonts w:ascii="Arial" w:eastAsia="Arial" w:hAnsi="Arial" w:cs="Arial"/>
          <w:color w:val="6394EC"/>
          <w:spacing w:val="-1"/>
          <w:sz w:val="72"/>
          <w:szCs w:val="72"/>
          <w:lang w:val="it-IT"/>
        </w:rPr>
      </w:pPr>
    </w:p>
    <w:p w:rsidR="00145166" w:rsidRPr="0012428A" w:rsidRDefault="00524759" w:rsidP="002D0E5A">
      <w:pPr>
        <w:spacing w:before="8"/>
        <w:jc w:val="center"/>
        <w:rPr>
          <w:rFonts w:ascii="Arial" w:eastAsia="Arial" w:hAnsi="Arial" w:cs="Arial"/>
          <w:sz w:val="56"/>
          <w:szCs w:val="56"/>
          <w:lang w:val="it-IT"/>
        </w:rPr>
      </w:pPr>
      <w:r w:rsidRPr="0012428A">
        <w:rPr>
          <w:rFonts w:ascii="Arial" w:eastAsia="Arial" w:hAnsi="Arial" w:cs="Arial"/>
          <w:color w:val="6394EC"/>
          <w:spacing w:val="-1"/>
          <w:sz w:val="72"/>
          <w:szCs w:val="72"/>
          <w:lang w:val="it-IT"/>
        </w:rPr>
        <w:t>P</w:t>
      </w:r>
      <w:r w:rsidRPr="0012428A">
        <w:rPr>
          <w:rFonts w:ascii="Arial" w:eastAsia="Arial" w:hAnsi="Arial" w:cs="Arial"/>
          <w:color w:val="6394EC"/>
          <w:sz w:val="56"/>
          <w:szCs w:val="56"/>
          <w:lang w:val="it-IT"/>
        </w:rPr>
        <w:t xml:space="preserve">rogramma di </w:t>
      </w:r>
      <w:r w:rsidRPr="0012428A">
        <w:rPr>
          <w:rFonts w:ascii="Arial" w:eastAsia="Arial" w:hAnsi="Arial" w:cs="Arial"/>
          <w:color w:val="6394EC"/>
          <w:spacing w:val="-1"/>
          <w:sz w:val="72"/>
          <w:szCs w:val="72"/>
          <w:lang w:val="it-IT"/>
        </w:rPr>
        <w:t>S</w:t>
      </w:r>
      <w:r w:rsidRPr="0012428A">
        <w:rPr>
          <w:rFonts w:ascii="Arial" w:eastAsia="Arial" w:hAnsi="Arial" w:cs="Arial"/>
          <w:color w:val="6394EC"/>
          <w:sz w:val="56"/>
          <w:szCs w:val="56"/>
          <w:lang w:val="it-IT"/>
        </w:rPr>
        <w:t>viluppo</w:t>
      </w:r>
      <w:r w:rsidRPr="0012428A">
        <w:rPr>
          <w:rFonts w:ascii="Arial" w:eastAsia="Arial" w:hAnsi="Arial" w:cs="Arial"/>
          <w:color w:val="6394EC"/>
          <w:spacing w:val="-45"/>
          <w:sz w:val="56"/>
          <w:szCs w:val="56"/>
          <w:lang w:val="it-IT"/>
        </w:rPr>
        <w:t xml:space="preserve"> </w:t>
      </w:r>
      <w:r w:rsidRPr="0012428A">
        <w:rPr>
          <w:rFonts w:ascii="Arial" w:eastAsia="Arial" w:hAnsi="Arial" w:cs="Arial"/>
          <w:color w:val="6394EC"/>
          <w:sz w:val="72"/>
          <w:szCs w:val="72"/>
          <w:lang w:val="it-IT"/>
        </w:rPr>
        <w:t>R</w:t>
      </w:r>
      <w:r w:rsidRPr="0012428A">
        <w:rPr>
          <w:rFonts w:ascii="Arial" w:eastAsia="Arial" w:hAnsi="Arial" w:cs="Arial"/>
          <w:color w:val="6394EC"/>
          <w:sz w:val="56"/>
          <w:szCs w:val="56"/>
          <w:lang w:val="it-IT"/>
        </w:rPr>
        <w:t>urale</w:t>
      </w:r>
    </w:p>
    <w:p w:rsidR="00524759" w:rsidRPr="002D0E5A" w:rsidRDefault="00587567" w:rsidP="002D0E5A">
      <w:pPr>
        <w:spacing w:line="805" w:lineRule="exact"/>
        <w:ind w:right="851"/>
        <w:jc w:val="center"/>
        <w:rPr>
          <w:rFonts w:ascii="Arial" w:eastAsia="Arial" w:hAnsi="Arial" w:cs="Arial"/>
          <w:color w:val="6394EC"/>
          <w:sz w:val="56"/>
          <w:szCs w:val="56"/>
          <w:lang w:val="it-IT"/>
        </w:rPr>
      </w:pPr>
      <w:r w:rsidRPr="002D0E5A">
        <w:rPr>
          <w:rFonts w:ascii="Arial" w:eastAsia="Arial" w:hAnsi="Arial" w:cs="Arial"/>
          <w:color w:val="6394EC"/>
          <w:sz w:val="56"/>
          <w:szCs w:val="56"/>
          <w:lang w:val="it-IT"/>
        </w:rPr>
        <w:t>Sicilia</w:t>
      </w:r>
    </w:p>
    <w:p w:rsidR="00145166" w:rsidRPr="002D0E5A" w:rsidRDefault="00524759" w:rsidP="002D0E5A">
      <w:pPr>
        <w:spacing w:line="805" w:lineRule="exact"/>
        <w:ind w:right="851"/>
        <w:jc w:val="center"/>
        <w:rPr>
          <w:rFonts w:ascii="Arial" w:eastAsia="Arial" w:hAnsi="Arial" w:cs="Arial"/>
          <w:color w:val="6394EC"/>
          <w:sz w:val="56"/>
          <w:szCs w:val="56"/>
          <w:lang w:val="it-IT"/>
        </w:rPr>
      </w:pPr>
      <w:r w:rsidRPr="002D0E5A">
        <w:rPr>
          <w:rFonts w:ascii="Arial" w:eastAsia="Arial" w:hAnsi="Arial" w:cs="Arial"/>
          <w:color w:val="6394EC"/>
          <w:sz w:val="56"/>
          <w:szCs w:val="56"/>
          <w:lang w:val="it-IT"/>
        </w:rPr>
        <w:t>2014-2020</w:t>
      </w:r>
    </w:p>
    <w:p w:rsidR="00145166" w:rsidRPr="0012428A" w:rsidRDefault="00524759" w:rsidP="002D0E5A">
      <w:pPr>
        <w:spacing w:line="245" w:lineRule="exact"/>
        <w:ind w:right="852"/>
        <w:jc w:val="center"/>
        <w:rPr>
          <w:rFonts w:ascii="Arial" w:eastAsia="Arial" w:hAnsi="Arial" w:cs="Arial"/>
          <w:lang w:val="it-IT"/>
        </w:rPr>
      </w:pPr>
      <w:r w:rsidRPr="0012428A">
        <w:rPr>
          <w:rFonts w:ascii="Arial" w:eastAsia="Arial" w:hAnsi="Arial" w:cs="Arial"/>
          <w:i/>
          <w:color w:val="6394EC"/>
          <w:lang w:val="it-IT"/>
        </w:rPr>
        <w:t>Reg. (UE) n. 1305/2013</w:t>
      </w:r>
    </w:p>
    <w:p w:rsidR="00145166" w:rsidRPr="0012428A" w:rsidRDefault="00145166" w:rsidP="002D0E5A">
      <w:pPr>
        <w:spacing w:before="1" w:line="170" w:lineRule="exact"/>
        <w:jc w:val="center"/>
        <w:rPr>
          <w:sz w:val="17"/>
          <w:szCs w:val="17"/>
          <w:lang w:val="it-IT"/>
        </w:rPr>
      </w:pPr>
    </w:p>
    <w:p w:rsidR="00145166" w:rsidRPr="0012428A" w:rsidRDefault="00145166" w:rsidP="002D0E5A">
      <w:pPr>
        <w:spacing w:line="200" w:lineRule="exact"/>
        <w:jc w:val="center"/>
        <w:rPr>
          <w:sz w:val="20"/>
          <w:szCs w:val="20"/>
          <w:lang w:val="it-IT"/>
        </w:rPr>
      </w:pPr>
    </w:p>
    <w:p w:rsidR="005B26DE" w:rsidRDefault="005B26DE" w:rsidP="002D0E5A">
      <w:pPr>
        <w:spacing w:line="200" w:lineRule="exact"/>
        <w:jc w:val="center"/>
        <w:rPr>
          <w:sz w:val="20"/>
          <w:szCs w:val="20"/>
          <w:lang w:val="it-IT"/>
        </w:rPr>
      </w:pPr>
    </w:p>
    <w:p w:rsidR="005B26DE" w:rsidRPr="0012428A" w:rsidRDefault="005B26DE" w:rsidP="002D0E5A">
      <w:pPr>
        <w:spacing w:line="200" w:lineRule="exact"/>
        <w:jc w:val="center"/>
        <w:rPr>
          <w:sz w:val="20"/>
          <w:szCs w:val="20"/>
          <w:lang w:val="it-IT"/>
        </w:rPr>
      </w:pPr>
    </w:p>
    <w:p w:rsidR="00145166" w:rsidRPr="0012428A" w:rsidRDefault="00524759" w:rsidP="002D0E5A">
      <w:pPr>
        <w:tabs>
          <w:tab w:val="left" w:pos="8647"/>
        </w:tabs>
        <w:jc w:val="center"/>
        <w:rPr>
          <w:rFonts w:ascii="Arial" w:eastAsia="Arial" w:hAnsi="Arial" w:cs="Arial"/>
          <w:sz w:val="56"/>
          <w:szCs w:val="56"/>
          <w:lang w:val="it-IT"/>
        </w:rPr>
      </w:pPr>
      <w:r w:rsidRPr="0012428A">
        <w:rPr>
          <w:rFonts w:ascii="Arial" w:eastAsia="Arial" w:hAnsi="Arial" w:cs="Arial"/>
          <w:b/>
          <w:bCs/>
          <w:color w:val="6394EC"/>
          <w:sz w:val="96"/>
          <w:szCs w:val="96"/>
          <w:lang w:val="it-IT"/>
        </w:rPr>
        <w:t>P</w:t>
      </w:r>
      <w:r w:rsidRPr="0012428A">
        <w:rPr>
          <w:rFonts w:ascii="Arial" w:eastAsia="Arial" w:hAnsi="Arial" w:cs="Arial"/>
          <w:color w:val="6394EC"/>
          <w:sz w:val="56"/>
          <w:szCs w:val="56"/>
          <w:lang w:val="it-IT"/>
        </w:rPr>
        <w:t xml:space="preserve">iano di </w:t>
      </w:r>
      <w:r w:rsidRPr="0012428A">
        <w:rPr>
          <w:rFonts w:ascii="Arial" w:eastAsia="Arial" w:hAnsi="Arial" w:cs="Arial"/>
          <w:b/>
          <w:bCs/>
          <w:color w:val="6394EC"/>
          <w:sz w:val="96"/>
          <w:szCs w:val="96"/>
          <w:lang w:val="it-IT"/>
        </w:rPr>
        <w:t>S</w:t>
      </w:r>
      <w:r w:rsidRPr="0012428A">
        <w:rPr>
          <w:rFonts w:ascii="Arial" w:eastAsia="Arial" w:hAnsi="Arial" w:cs="Arial"/>
          <w:color w:val="6394EC"/>
          <w:sz w:val="56"/>
          <w:szCs w:val="56"/>
          <w:lang w:val="it-IT"/>
        </w:rPr>
        <w:t>viluppo</w:t>
      </w:r>
      <w:r w:rsidRPr="0012428A">
        <w:rPr>
          <w:rFonts w:ascii="Arial" w:eastAsia="Arial" w:hAnsi="Arial" w:cs="Arial"/>
          <w:color w:val="6394EC"/>
          <w:spacing w:val="-45"/>
          <w:sz w:val="56"/>
          <w:szCs w:val="56"/>
          <w:lang w:val="it-IT"/>
        </w:rPr>
        <w:t xml:space="preserve"> </w:t>
      </w:r>
      <w:r w:rsidRPr="0012428A">
        <w:rPr>
          <w:rFonts w:ascii="Arial" w:eastAsia="Arial" w:hAnsi="Arial" w:cs="Arial"/>
          <w:b/>
          <w:bCs/>
          <w:color w:val="6394EC"/>
          <w:spacing w:val="-1"/>
          <w:sz w:val="96"/>
          <w:szCs w:val="96"/>
          <w:lang w:val="it-IT"/>
        </w:rPr>
        <w:t>A</w:t>
      </w:r>
      <w:r w:rsidRPr="0012428A">
        <w:rPr>
          <w:rFonts w:ascii="Arial" w:eastAsia="Arial" w:hAnsi="Arial" w:cs="Arial"/>
          <w:color w:val="6394EC"/>
          <w:sz w:val="56"/>
          <w:szCs w:val="56"/>
          <w:lang w:val="it-IT"/>
        </w:rPr>
        <w:t>ziendale</w:t>
      </w:r>
    </w:p>
    <w:p w:rsidR="00145166" w:rsidRPr="002D0E5A" w:rsidRDefault="00587567" w:rsidP="002D0E5A">
      <w:pPr>
        <w:spacing w:line="267" w:lineRule="exact"/>
        <w:jc w:val="center"/>
        <w:rPr>
          <w:rFonts w:ascii="Calibri" w:eastAsia="Calibri" w:hAnsi="Calibri" w:cs="Calibri"/>
        </w:rPr>
      </w:pPr>
      <w:r w:rsidRPr="00587567">
        <w:rPr>
          <w:rFonts w:ascii="Calibri" w:eastAsia="Calibri" w:hAnsi="Calibri" w:cs="Calibri"/>
          <w:color w:val="6394EC"/>
          <w:spacing w:val="-1"/>
        </w:rPr>
        <w:t>(</w:t>
      </w:r>
      <w:r w:rsidRPr="00587567">
        <w:rPr>
          <w:rFonts w:ascii="Calibri" w:eastAsia="Calibri" w:hAnsi="Calibri" w:cs="Calibri"/>
          <w:i/>
          <w:color w:val="6394EC"/>
        </w:rPr>
        <w:t>art.</w:t>
      </w:r>
      <w:r w:rsidRPr="00587567">
        <w:rPr>
          <w:rFonts w:ascii="Calibri" w:eastAsia="Calibri" w:hAnsi="Calibri" w:cs="Calibri"/>
          <w:i/>
          <w:color w:val="6394EC"/>
          <w:spacing w:val="-3"/>
        </w:rPr>
        <w:t xml:space="preserve"> </w:t>
      </w:r>
      <w:r w:rsidRPr="00587567">
        <w:rPr>
          <w:rFonts w:ascii="Calibri" w:eastAsia="Calibri" w:hAnsi="Calibri" w:cs="Calibri"/>
          <w:i/>
          <w:color w:val="6394EC"/>
        </w:rPr>
        <w:t>19,</w:t>
      </w:r>
      <w:r w:rsidRPr="00587567">
        <w:rPr>
          <w:rFonts w:ascii="Calibri" w:eastAsia="Calibri" w:hAnsi="Calibri" w:cs="Calibri"/>
          <w:i/>
          <w:color w:val="6394EC"/>
          <w:spacing w:val="-3"/>
        </w:rPr>
        <w:t xml:space="preserve"> </w:t>
      </w:r>
      <w:r w:rsidRPr="00587567">
        <w:rPr>
          <w:rFonts w:ascii="Calibri" w:eastAsia="Calibri" w:hAnsi="Calibri" w:cs="Calibri"/>
          <w:i/>
          <w:color w:val="6394EC"/>
        </w:rPr>
        <w:t>par.</w:t>
      </w:r>
      <w:r w:rsidRPr="00587567">
        <w:rPr>
          <w:rFonts w:ascii="Calibri" w:eastAsia="Calibri" w:hAnsi="Calibri" w:cs="Calibri"/>
          <w:i/>
          <w:color w:val="6394EC"/>
          <w:spacing w:val="-3"/>
        </w:rPr>
        <w:t xml:space="preserve"> </w:t>
      </w:r>
      <w:r w:rsidRPr="00587567">
        <w:rPr>
          <w:rFonts w:ascii="Calibri" w:eastAsia="Calibri" w:hAnsi="Calibri" w:cs="Calibri"/>
          <w:i/>
          <w:color w:val="6394EC"/>
        </w:rPr>
        <w:t>4</w:t>
      </w:r>
      <w:r w:rsidRPr="00587567">
        <w:rPr>
          <w:rFonts w:ascii="Calibri" w:eastAsia="Calibri" w:hAnsi="Calibri" w:cs="Calibri"/>
          <w:i/>
          <w:color w:val="6394EC"/>
          <w:spacing w:val="-3"/>
        </w:rPr>
        <w:t xml:space="preserve"> </w:t>
      </w:r>
      <w:r w:rsidRPr="00587567">
        <w:rPr>
          <w:rFonts w:ascii="Calibri" w:eastAsia="Calibri" w:hAnsi="Calibri" w:cs="Calibri"/>
          <w:i/>
          <w:color w:val="6394EC"/>
        </w:rPr>
        <w:t>del</w:t>
      </w:r>
      <w:r w:rsidRPr="00587567">
        <w:rPr>
          <w:rFonts w:ascii="Calibri" w:eastAsia="Calibri" w:hAnsi="Calibri" w:cs="Calibri"/>
          <w:i/>
          <w:color w:val="6394EC"/>
          <w:spacing w:val="-2"/>
        </w:rPr>
        <w:t xml:space="preserve"> </w:t>
      </w:r>
      <w:r w:rsidRPr="00587567">
        <w:rPr>
          <w:rFonts w:ascii="Calibri" w:eastAsia="Calibri" w:hAnsi="Calibri" w:cs="Calibri"/>
          <w:i/>
          <w:color w:val="6394EC"/>
        </w:rPr>
        <w:t>Reg.</w:t>
      </w:r>
      <w:r w:rsidRPr="00587567">
        <w:rPr>
          <w:rFonts w:ascii="Calibri" w:eastAsia="Calibri" w:hAnsi="Calibri" w:cs="Calibri"/>
          <w:i/>
          <w:color w:val="6394EC"/>
          <w:spacing w:val="-3"/>
        </w:rPr>
        <w:t xml:space="preserve"> (</w:t>
      </w:r>
      <w:r w:rsidRPr="00587567">
        <w:rPr>
          <w:rFonts w:ascii="Calibri" w:eastAsia="Calibri" w:hAnsi="Calibri" w:cs="Calibri"/>
          <w:i/>
          <w:color w:val="6394EC"/>
        </w:rPr>
        <w:t>UE) n.</w:t>
      </w:r>
      <w:r w:rsidRPr="00587567">
        <w:rPr>
          <w:rFonts w:ascii="Calibri" w:eastAsia="Calibri" w:hAnsi="Calibri" w:cs="Calibri"/>
          <w:i/>
          <w:color w:val="6394EC"/>
          <w:spacing w:val="-3"/>
        </w:rPr>
        <w:t xml:space="preserve"> </w:t>
      </w:r>
      <w:r w:rsidR="00524759" w:rsidRPr="00211ADE">
        <w:rPr>
          <w:rFonts w:ascii="Calibri" w:eastAsia="Calibri" w:hAnsi="Calibri" w:cs="Calibri"/>
          <w:i/>
          <w:color w:val="6394EC"/>
        </w:rPr>
        <w:t>1305/2013;</w:t>
      </w:r>
      <w:r w:rsidR="00524759" w:rsidRPr="00211ADE">
        <w:rPr>
          <w:rFonts w:ascii="Calibri" w:eastAsia="Calibri" w:hAnsi="Calibri" w:cs="Calibri"/>
          <w:i/>
          <w:color w:val="6394EC"/>
          <w:spacing w:val="-4"/>
        </w:rPr>
        <w:t xml:space="preserve"> </w:t>
      </w:r>
      <w:r w:rsidR="00524759" w:rsidRPr="00211ADE">
        <w:rPr>
          <w:rFonts w:ascii="Calibri" w:eastAsia="Calibri" w:hAnsi="Calibri" w:cs="Calibri"/>
          <w:i/>
          <w:color w:val="6394EC"/>
        </w:rPr>
        <w:t>art.</w:t>
      </w:r>
      <w:r w:rsidRPr="00587567">
        <w:rPr>
          <w:rFonts w:ascii="Calibri" w:eastAsia="Calibri" w:hAnsi="Calibri" w:cs="Calibri"/>
          <w:i/>
          <w:color w:val="6394EC"/>
          <w:spacing w:val="-2"/>
        </w:rPr>
        <w:t xml:space="preserve"> </w:t>
      </w:r>
      <w:r w:rsidRPr="00587567">
        <w:rPr>
          <w:rFonts w:ascii="Calibri" w:eastAsia="Calibri" w:hAnsi="Calibri" w:cs="Calibri"/>
          <w:i/>
          <w:color w:val="6394EC"/>
        </w:rPr>
        <w:t>5</w:t>
      </w:r>
      <w:r w:rsidRPr="00587567">
        <w:rPr>
          <w:rFonts w:ascii="Calibri" w:eastAsia="Calibri" w:hAnsi="Calibri" w:cs="Calibri"/>
          <w:i/>
          <w:color w:val="6394EC"/>
          <w:spacing w:val="-3"/>
        </w:rPr>
        <w:t xml:space="preserve"> </w:t>
      </w:r>
      <w:r w:rsidRPr="00587567">
        <w:rPr>
          <w:rFonts w:ascii="Calibri" w:eastAsia="Calibri" w:hAnsi="Calibri" w:cs="Calibri"/>
          <w:i/>
          <w:color w:val="6394EC"/>
        </w:rPr>
        <w:t>par.</w:t>
      </w:r>
      <w:r w:rsidRPr="00587567">
        <w:rPr>
          <w:rFonts w:ascii="Calibri" w:eastAsia="Calibri" w:hAnsi="Calibri" w:cs="Calibri"/>
          <w:i/>
          <w:color w:val="6394EC"/>
          <w:spacing w:val="-3"/>
        </w:rPr>
        <w:t xml:space="preserve"> </w:t>
      </w:r>
      <w:r w:rsidRPr="00587567">
        <w:rPr>
          <w:rFonts w:ascii="Calibri" w:eastAsia="Calibri" w:hAnsi="Calibri" w:cs="Calibri"/>
          <w:i/>
          <w:color w:val="6394EC"/>
        </w:rPr>
        <w:t>1</w:t>
      </w:r>
      <w:r w:rsidRPr="00587567">
        <w:rPr>
          <w:rFonts w:ascii="Calibri" w:eastAsia="Calibri" w:hAnsi="Calibri" w:cs="Calibri"/>
          <w:i/>
          <w:color w:val="6394EC"/>
          <w:spacing w:val="-3"/>
        </w:rPr>
        <w:t xml:space="preserve"> </w:t>
      </w:r>
      <w:r w:rsidRPr="00587567">
        <w:rPr>
          <w:rFonts w:ascii="Calibri" w:eastAsia="Calibri" w:hAnsi="Calibri" w:cs="Calibri"/>
          <w:i/>
          <w:color w:val="6394EC"/>
        </w:rPr>
        <w:t>lett.</w:t>
      </w:r>
      <w:r w:rsidRPr="00587567">
        <w:rPr>
          <w:rFonts w:ascii="Calibri" w:eastAsia="Calibri" w:hAnsi="Calibri" w:cs="Calibri"/>
          <w:i/>
          <w:color w:val="6394EC"/>
          <w:spacing w:val="-3"/>
        </w:rPr>
        <w:t xml:space="preserve"> </w:t>
      </w:r>
      <w:r w:rsidRPr="00587567">
        <w:rPr>
          <w:rFonts w:ascii="Calibri" w:eastAsia="Calibri" w:hAnsi="Calibri" w:cs="Calibri"/>
          <w:i/>
          <w:color w:val="6394EC"/>
        </w:rPr>
        <w:t>a)</w:t>
      </w:r>
      <w:r w:rsidRPr="00587567">
        <w:rPr>
          <w:rFonts w:ascii="Calibri" w:eastAsia="Calibri" w:hAnsi="Calibri" w:cs="Calibri"/>
          <w:i/>
          <w:color w:val="6394EC"/>
          <w:spacing w:val="-2"/>
        </w:rPr>
        <w:t xml:space="preserve"> </w:t>
      </w:r>
      <w:r w:rsidRPr="00587567">
        <w:rPr>
          <w:rFonts w:ascii="Calibri" w:eastAsia="Calibri" w:hAnsi="Calibri" w:cs="Calibri"/>
          <w:i/>
          <w:color w:val="6394EC"/>
        </w:rPr>
        <w:t>del</w:t>
      </w:r>
      <w:r w:rsidRPr="00587567">
        <w:rPr>
          <w:rFonts w:ascii="Calibri" w:eastAsia="Calibri" w:hAnsi="Calibri" w:cs="Calibri"/>
          <w:i/>
          <w:color w:val="6394EC"/>
          <w:spacing w:val="-3"/>
        </w:rPr>
        <w:t xml:space="preserve"> </w:t>
      </w:r>
      <w:r w:rsidRPr="00587567">
        <w:rPr>
          <w:rFonts w:ascii="Calibri" w:eastAsia="Calibri" w:hAnsi="Calibri" w:cs="Calibri"/>
          <w:i/>
          <w:color w:val="6394EC"/>
        </w:rPr>
        <w:t>Reg.(</w:t>
      </w:r>
      <w:r w:rsidR="00524759" w:rsidRPr="002D0E5A">
        <w:rPr>
          <w:rFonts w:ascii="Calibri" w:eastAsia="Calibri" w:hAnsi="Calibri" w:cs="Calibri"/>
          <w:i/>
          <w:color w:val="6394EC"/>
        </w:rPr>
        <w:t>UE) n.</w:t>
      </w:r>
      <w:r w:rsidR="00524759" w:rsidRPr="002D0E5A">
        <w:rPr>
          <w:rFonts w:ascii="Calibri" w:eastAsia="Calibri" w:hAnsi="Calibri" w:cs="Calibri"/>
          <w:i/>
          <w:color w:val="6394EC"/>
          <w:spacing w:val="-3"/>
        </w:rPr>
        <w:t xml:space="preserve"> </w:t>
      </w:r>
      <w:r w:rsidR="00524759" w:rsidRPr="002D0E5A">
        <w:rPr>
          <w:rFonts w:ascii="Calibri" w:eastAsia="Calibri" w:hAnsi="Calibri" w:cs="Calibri"/>
          <w:i/>
          <w:color w:val="6394EC"/>
        </w:rPr>
        <w:t>807/201</w:t>
      </w:r>
      <w:r w:rsidR="00524759" w:rsidRPr="002D0E5A">
        <w:rPr>
          <w:rFonts w:ascii="Calibri" w:eastAsia="Calibri" w:hAnsi="Calibri" w:cs="Calibri"/>
          <w:i/>
          <w:color w:val="6394EC"/>
          <w:spacing w:val="8"/>
        </w:rPr>
        <w:t>4</w:t>
      </w:r>
      <w:r w:rsidR="00524759" w:rsidRPr="002D0E5A">
        <w:rPr>
          <w:rFonts w:ascii="Calibri" w:eastAsia="Calibri" w:hAnsi="Calibri" w:cs="Calibri"/>
          <w:color w:val="6394EC"/>
        </w:rPr>
        <w:t>)</w:t>
      </w:r>
    </w:p>
    <w:p w:rsidR="00145166" w:rsidRPr="002D0E5A" w:rsidRDefault="00145166" w:rsidP="002D0E5A">
      <w:pPr>
        <w:spacing w:before="4" w:line="160" w:lineRule="exact"/>
        <w:jc w:val="center"/>
        <w:rPr>
          <w:sz w:val="16"/>
          <w:szCs w:val="16"/>
        </w:rPr>
      </w:pPr>
    </w:p>
    <w:p w:rsidR="00145166" w:rsidRPr="002D0E5A" w:rsidRDefault="00145166" w:rsidP="002D0E5A">
      <w:pPr>
        <w:spacing w:line="200" w:lineRule="exact"/>
        <w:jc w:val="center"/>
        <w:rPr>
          <w:sz w:val="20"/>
          <w:szCs w:val="20"/>
        </w:rPr>
      </w:pPr>
    </w:p>
    <w:p w:rsidR="00145166" w:rsidRPr="00464FB2" w:rsidRDefault="00524759" w:rsidP="002D0E5A">
      <w:pPr>
        <w:tabs>
          <w:tab w:val="left" w:pos="8647"/>
        </w:tabs>
        <w:spacing w:before="51"/>
        <w:jc w:val="both"/>
        <w:rPr>
          <w:rFonts w:ascii="Calibri" w:eastAsia="Calibri" w:hAnsi="Calibri" w:cs="Calibri"/>
          <w:sz w:val="24"/>
          <w:szCs w:val="24"/>
          <w:lang w:val="it-IT"/>
        </w:rPr>
      </w:pPr>
      <w:r w:rsidRPr="00464FB2">
        <w:rPr>
          <w:rFonts w:ascii="Calibri" w:eastAsia="Calibri" w:hAnsi="Calibri" w:cs="Calibri"/>
          <w:b/>
          <w:sz w:val="24"/>
          <w:szCs w:val="24"/>
          <w:lang w:val="it-IT"/>
        </w:rPr>
        <w:t>Operazione</w:t>
      </w:r>
      <w:r w:rsidRPr="0012428A">
        <w:rPr>
          <w:rFonts w:ascii="Calibri" w:eastAsia="Calibri" w:hAnsi="Calibri" w:cs="Calibri"/>
          <w:sz w:val="24"/>
          <w:szCs w:val="24"/>
          <w:lang w:val="it-IT"/>
        </w:rPr>
        <w:t xml:space="preserve">: </w:t>
      </w:r>
      <w:r w:rsidRPr="00464FB2">
        <w:rPr>
          <w:rFonts w:ascii="Calibri" w:eastAsia="Calibri" w:hAnsi="Calibri" w:cs="Calibri"/>
          <w:bCs/>
          <w:position w:val="1"/>
          <w:sz w:val="24"/>
          <w:szCs w:val="24"/>
          <w:lang w:val="it-IT"/>
        </w:rPr>
        <w:t>Bando</w:t>
      </w:r>
      <w:r w:rsidRPr="00464FB2">
        <w:rPr>
          <w:rFonts w:ascii="Calibri" w:eastAsia="Calibri" w:hAnsi="Calibri" w:cs="Calibri"/>
          <w:bCs/>
          <w:spacing w:val="-7"/>
          <w:position w:val="1"/>
          <w:sz w:val="24"/>
          <w:szCs w:val="24"/>
          <w:lang w:val="it-IT"/>
        </w:rPr>
        <w:t xml:space="preserve"> </w:t>
      </w:r>
      <w:r w:rsidRPr="00464FB2">
        <w:rPr>
          <w:rFonts w:ascii="Calibri" w:eastAsia="Calibri" w:hAnsi="Calibri" w:cs="Calibri"/>
          <w:bCs/>
          <w:position w:val="1"/>
          <w:sz w:val="24"/>
          <w:szCs w:val="24"/>
          <w:lang w:val="it-IT"/>
        </w:rPr>
        <w:t>pubblico</w:t>
      </w:r>
      <w:r w:rsidRPr="00464FB2">
        <w:rPr>
          <w:rFonts w:ascii="Calibri" w:eastAsia="Calibri" w:hAnsi="Calibri" w:cs="Calibri"/>
          <w:bCs/>
          <w:spacing w:val="-7"/>
          <w:position w:val="1"/>
          <w:sz w:val="24"/>
          <w:szCs w:val="24"/>
          <w:lang w:val="it-IT"/>
        </w:rPr>
        <w:t xml:space="preserve"> </w:t>
      </w:r>
      <w:r w:rsidRPr="00464FB2">
        <w:rPr>
          <w:rFonts w:ascii="Calibri" w:eastAsia="Calibri" w:hAnsi="Calibri" w:cs="Calibri"/>
          <w:bCs/>
          <w:position w:val="1"/>
          <w:sz w:val="24"/>
          <w:szCs w:val="24"/>
          <w:lang w:val="it-IT"/>
        </w:rPr>
        <w:t>sottomisura</w:t>
      </w:r>
      <w:r w:rsidRPr="00464FB2">
        <w:rPr>
          <w:rFonts w:ascii="Calibri" w:eastAsia="Calibri" w:hAnsi="Calibri" w:cs="Calibri"/>
          <w:bCs/>
          <w:spacing w:val="-7"/>
          <w:position w:val="1"/>
          <w:sz w:val="24"/>
          <w:szCs w:val="24"/>
          <w:lang w:val="it-IT"/>
        </w:rPr>
        <w:t xml:space="preserve"> </w:t>
      </w:r>
      <w:r w:rsidR="00C87872" w:rsidRPr="00464FB2">
        <w:rPr>
          <w:rFonts w:ascii="Calibri" w:eastAsia="Calibri" w:hAnsi="Calibri" w:cs="Calibri"/>
          <w:bCs/>
          <w:position w:val="1"/>
          <w:sz w:val="24"/>
          <w:szCs w:val="24"/>
          <w:lang w:val="it-IT"/>
        </w:rPr>
        <w:t xml:space="preserve">6.4.a regime </w:t>
      </w:r>
      <w:r w:rsidR="00587567" w:rsidRPr="00464FB2">
        <w:rPr>
          <w:rFonts w:ascii="Calibri" w:eastAsia="Calibri" w:hAnsi="Calibri" w:cs="Calibri"/>
          <w:bCs/>
          <w:i/>
          <w:position w:val="1"/>
          <w:sz w:val="24"/>
          <w:szCs w:val="24"/>
          <w:lang w:val="it-IT"/>
        </w:rPr>
        <w:t>de minimis</w:t>
      </w:r>
      <w:r w:rsidR="00C87872" w:rsidRPr="00464FB2">
        <w:rPr>
          <w:rFonts w:ascii="Calibri" w:eastAsia="Calibri" w:hAnsi="Calibri" w:cs="Calibri"/>
          <w:bCs/>
          <w:position w:val="1"/>
          <w:sz w:val="24"/>
          <w:szCs w:val="24"/>
          <w:lang w:val="it-IT"/>
        </w:rPr>
        <w:t xml:space="preserve"> "Supporto alla diversificazione dell’attività agricola verso la creazione</w:t>
      </w:r>
      <w:r w:rsidR="00897719" w:rsidRPr="00464FB2">
        <w:rPr>
          <w:rFonts w:ascii="Calibri" w:eastAsia="Calibri" w:hAnsi="Calibri" w:cs="Calibri"/>
          <w:bCs/>
          <w:position w:val="1"/>
          <w:sz w:val="24"/>
          <w:szCs w:val="24"/>
          <w:lang w:val="it-IT"/>
        </w:rPr>
        <w:t xml:space="preserve"> </w:t>
      </w:r>
      <w:r w:rsidR="00C87872" w:rsidRPr="00464FB2">
        <w:rPr>
          <w:rFonts w:ascii="Calibri" w:eastAsia="Calibri" w:hAnsi="Calibri" w:cs="Calibri"/>
          <w:bCs/>
          <w:position w:val="1"/>
          <w:sz w:val="24"/>
          <w:szCs w:val="24"/>
          <w:lang w:val="it-IT"/>
        </w:rPr>
        <w:t>e sviluppo di attività extra-agricole"</w:t>
      </w:r>
    </w:p>
    <w:p w:rsidR="00145166" w:rsidRPr="0012428A" w:rsidRDefault="00145166">
      <w:pPr>
        <w:spacing w:before="1" w:line="170" w:lineRule="exact"/>
        <w:rPr>
          <w:sz w:val="17"/>
          <w:szCs w:val="17"/>
          <w:lang w:val="it-IT"/>
        </w:rPr>
      </w:pPr>
    </w:p>
    <w:p w:rsidR="00145166" w:rsidRPr="0012428A" w:rsidRDefault="00145166">
      <w:pPr>
        <w:spacing w:line="200" w:lineRule="exact"/>
        <w:rPr>
          <w:sz w:val="20"/>
          <w:szCs w:val="20"/>
          <w:lang w:val="it-IT"/>
        </w:rPr>
      </w:pPr>
    </w:p>
    <w:p w:rsidR="00145166" w:rsidRPr="0012428A" w:rsidRDefault="00145166">
      <w:pPr>
        <w:spacing w:line="200" w:lineRule="exact"/>
        <w:rPr>
          <w:sz w:val="20"/>
          <w:szCs w:val="20"/>
          <w:lang w:val="it-IT"/>
        </w:rPr>
      </w:pPr>
    </w:p>
    <w:p w:rsidR="00145166" w:rsidRPr="0012428A" w:rsidRDefault="00524759">
      <w:pPr>
        <w:spacing w:before="51"/>
        <w:ind w:left="905"/>
        <w:rPr>
          <w:rFonts w:ascii="Calibri" w:eastAsia="Calibri" w:hAnsi="Calibri" w:cs="Calibri"/>
          <w:sz w:val="24"/>
          <w:szCs w:val="24"/>
          <w:lang w:val="it-IT"/>
        </w:rPr>
      </w:pPr>
      <w:r w:rsidRPr="0012428A">
        <w:rPr>
          <w:rFonts w:ascii="Calibri" w:eastAsia="Calibri" w:hAnsi="Calibri" w:cs="Calibri"/>
          <w:sz w:val="24"/>
          <w:szCs w:val="24"/>
          <w:lang w:val="it-IT"/>
        </w:rPr>
        <w:t>Azienda:</w:t>
      </w:r>
      <w:r w:rsidRPr="0012428A">
        <w:rPr>
          <w:rFonts w:ascii="Calibri" w:eastAsia="Calibri" w:hAnsi="Calibri" w:cs="Calibri"/>
          <w:spacing w:val="42"/>
          <w:sz w:val="24"/>
          <w:szCs w:val="24"/>
          <w:lang w:val="it-IT"/>
        </w:rPr>
        <w:t xml:space="preserve"> </w:t>
      </w:r>
    </w:p>
    <w:p w:rsidR="00145166" w:rsidRPr="0012428A" w:rsidRDefault="00145166">
      <w:pPr>
        <w:spacing w:before="15" w:line="280" w:lineRule="exact"/>
        <w:rPr>
          <w:sz w:val="28"/>
          <w:szCs w:val="28"/>
          <w:lang w:val="it-IT"/>
        </w:rPr>
      </w:pPr>
    </w:p>
    <w:p w:rsidR="00145166" w:rsidRPr="0012428A" w:rsidRDefault="00524759">
      <w:pPr>
        <w:ind w:left="905"/>
        <w:rPr>
          <w:rFonts w:ascii="Calibri" w:eastAsia="Calibri" w:hAnsi="Calibri" w:cs="Calibri"/>
          <w:sz w:val="24"/>
          <w:szCs w:val="24"/>
          <w:lang w:val="it-IT"/>
        </w:rPr>
      </w:pPr>
      <w:r w:rsidRPr="0012428A">
        <w:rPr>
          <w:rFonts w:ascii="Calibri" w:eastAsia="Calibri" w:hAnsi="Calibri" w:cs="Calibri"/>
          <w:sz w:val="24"/>
          <w:szCs w:val="24"/>
          <w:lang w:val="it-IT"/>
        </w:rPr>
        <w:t>CUAA:</w:t>
      </w:r>
      <w:r w:rsidRPr="0012428A">
        <w:rPr>
          <w:rFonts w:ascii="Calibri" w:eastAsia="Calibri" w:hAnsi="Calibri" w:cs="Calibri"/>
          <w:spacing w:val="20"/>
          <w:sz w:val="24"/>
          <w:szCs w:val="24"/>
          <w:lang w:val="it-IT"/>
        </w:rPr>
        <w:t xml:space="preserve"> </w:t>
      </w:r>
    </w:p>
    <w:p w:rsidR="00145166" w:rsidRPr="0012428A" w:rsidRDefault="00145166">
      <w:pPr>
        <w:spacing w:before="15" w:line="280" w:lineRule="exact"/>
        <w:rPr>
          <w:sz w:val="28"/>
          <w:szCs w:val="28"/>
          <w:lang w:val="it-IT"/>
        </w:rPr>
      </w:pPr>
    </w:p>
    <w:p w:rsidR="00145166" w:rsidRDefault="00524759">
      <w:pPr>
        <w:ind w:left="905"/>
        <w:rPr>
          <w:rFonts w:ascii="Calibri" w:eastAsia="Calibri" w:hAnsi="Calibri" w:cs="Calibri"/>
          <w:spacing w:val="-7"/>
          <w:sz w:val="24"/>
          <w:szCs w:val="24"/>
          <w:lang w:val="it-IT"/>
        </w:rPr>
      </w:pPr>
      <w:r w:rsidRPr="0012428A">
        <w:rPr>
          <w:rFonts w:ascii="Calibri" w:eastAsia="Calibri" w:hAnsi="Calibri" w:cs="Calibri"/>
          <w:sz w:val="24"/>
          <w:szCs w:val="24"/>
          <w:lang w:val="it-IT"/>
        </w:rPr>
        <w:t>Comune:</w:t>
      </w:r>
      <w:r w:rsidRPr="0012428A">
        <w:rPr>
          <w:rFonts w:ascii="Calibri" w:eastAsia="Calibri" w:hAnsi="Calibri" w:cs="Calibri"/>
          <w:spacing w:val="-7"/>
          <w:sz w:val="24"/>
          <w:szCs w:val="24"/>
          <w:lang w:val="it-IT"/>
        </w:rPr>
        <w:t xml:space="preserve"> </w:t>
      </w:r>
    </w:p>
    <w:p w:rsidR="00612DE4" w:rsidRDefault="00612DE4">
      <w:pPr>
        <w:ind w:left="905"/>
        <w:rPr>
          <w:rFonts w:ascii="Calibri" w:eastAsia="Calibri" w:hAnsi="Calibri" w:cs="Calibri"/>
          <w:spacing w:val="-7"/>
          <w:sz w:val="24"/>
          <w:szCs w:val="24"/>
          <w:lang w:val="it-IT"/>
        </w:rPr>
      </w:pPr>
    </w:p>
    <w:p w:rsidR="00145166" w:rsidRPr="0012428A" w:rsidRDefault="00524759">
      <w:pPr>
        <w:ind w:left="905"/>
        <w:rPr>
          <w:rFonts w:ascii="Calibri" w:eastAsia="Calibri" w:hAnsi="Calibri" w:cs="Calibri"/>
          <w:sz w:val="24"/>
          <w:szCs w:val="24"/>
          <w:lang w:val="it-IT"/>
        </w:rPr>
      </w:pPr>
      <w:r w:rsidRPr="0012428A">
        <w:rPr>
          <w:rFonts w:ascii="Calibri" w:eastAsia="Calibri" w:hAnsi="Calibri" w:cs="Calibri"/>
          <w:sz w:val="24"/>
          <w:szCs w:val="24"/>
          <w:lang w:val="it-IT"/>
        </w:rPr>
        <w:t>N°</w:t>
      </w:r>
      <w:r w:rsidRPr="0012428A">
        <w:rPr>
          <w:rFonts w:ascii="Calibri" w:eastAsia="Calibri" w:hAnsi="Calibri" w:cs="Calibri"/>
          <w:spacing w:val="-5"/>
          <w:sz w:val="24"/>
          <w:szCs w:val="24"/>
          <w:lang w:val="it-IT"/>
        </w:rPr>
        <w:t xml:space="preserve"> </w:t>
      </w:r>
      <w:r w:rsidRPr="0012428A">
        <w:rPr>
          <w:rFonts w:ascii="Calibri" w:eastAsia="Calibri" w:hAnsi="Calibri" w:cs="Calibri"/>
          <w:sz w:val="24"/>
          <w:szCs w:val="24"/>
          <w:lang w:val="it-IT"/>
        </w:rPr>
        <w:t>domanda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sostegno:</w:t>
      </w:r>
      <w:r w:rsidRPr="0012428A">
        <w:rPr>
          <w:rFonts w:ascii="Calibri" w:eastAsia="Calibri" w:hAnsi="Calibri" w:cs="Calibri"/>
          <w:spacing w:val="-2"/>
          <w:sz w:val="24"/>
          <w:szCs w:val="24"/>
          <w:lang w:val="it-IT"/>
        </w:rPr>
        <w:t xml:space="preserve"> </w:t>
      </w:r>
    </w:p>
    <w:p w:rsidR="00145166" w:rsidRDefault="00145166">
      <w:pPr>
        <w:rPr>
          <w:rFonts w:ascii="Calibri" w:eastAsia="Calibri" w:hAnsi="Calibri" w:cs="Calibri"/>
          <w:sz w:val="24"/>
          <w:szCs w:val="24"/>
          <w:lang w:val="it-IT"/>
        </w:rPr>
      </w:pPr>
    </w:p>
    <w:p w:rsidR="00EA130B" w:rsidRPr="0012428A" w:rsidRDefault="00EA130B" w:rsidP="00EA130B">
      <w:pPr>
        <w:ind w:left="905"/>
        <w:rPr>
          <w:rFonts w:ascii="Calibri" w:eastAsia="Calibri" w:hAnsi="Calibri" w:cs="Calibri"/>
          <w:sz w:val="24"/>
          <w:szCs w:val="24"/>
          <w:lang w:val="it-IT"/>
        </w:rPr>
      </w:pPr>
      <w:r>
        <w:rPr>
          <w:rFonts w:ascii="Calibri" w:eastAsia="Calibri" w:hAnsi="Calibri" w:cs="Calibri"/>
          <w:sz w:val="24"/>
          <w:szCs w:val="24"/>
          <w:lang w:val="it-IT"/>
        </w:rPr>
        <w:t>Fascicolo aziendale n. _______________-aggiornato al</w:t>
      </w:r>
      <w:r w:rsidRPr="0012428A">
        <w:rPr>
          <w:rFonts w:ascii="Calibri" w:eastAsia="Calibri" w:hAnsi="Calibri" w:cs="Calibri"/>
          <w:sz w:val="24"/>
          <w:szCs w:val="24"/>
          <w:lang w:val="it-IT"/>
        </w:rPr>
        <w:t>:</w:t>
      </w:r>
      <w:r w:rsidRPr="0012428A">
        <w:rPr>
          <w:rFonts w:ascii="Calibri" w:eastAsia="Calibri" w:hAnsi="Calibri" w:cs="Calibri"/>
          <w:spacing w:val="-2"/>
          <w:sz w:val="24"/>
          <w:szCs w:val="24"/>
          <w:lang w:val="it-IT"/>
        </w:rPr>
        <w:t xml:space="preserve"> </w:t>
      </w:r>
      <w:r>
        <w:rPr>
          <w:rFonts w:ascii="Calibri" w:eastAsia="Calibri" w:hAnsi="Calibri" w:cs="Calibri"/>
          <w:spacing w:val="-2"/>
          <w:sz w:val="24"/>
          <w:szCs w:val="24"/>
          <w:lang w:val="it-IT"/>
        </w:rPr>
        <w:t>_________________</w:t>
      </w:r>
    </w:p>
    <w:p w:rsidR="008A7504" w:rsidRDefault="008A7504">
      <w:pPr>
        <w:rPr>
          <w:rFonts w:ascii="Calibri" w:eastAsia="Calibri" w:hAnsi="Calibri" w:cs="Calibri"/>
          <w:sz w:val="24"/>
          <w:szCs w:val="24"/>
          <w:lang w:val="it-IT"/>
        </w:rPr>
      </w:pPr>
    </w:p>
    <w:p w:rsidR="00B6106C" w:rsidRPr="001C710D" w:rsidRDefault="00B6106C" w:rsidP="008A7504">
      <w:pPr>
        <w:jc w:val="center"/>
        <w:rPr>
          <w:i/>
          <w:sz w:val="28"/>
          <w:lang w:val="it-IT"/>
        </w:rPr>
      </w:pPr>
    </w:p>
    <w:p w:rsidR="008672A7" w:rsidRDefault="008A7504" w:rsidP="00B57DCE">
      <w:pPr>
        <w:jc w:val="center"/>
        <w:rPr>
          <w:rFonts w:cs="Calibri"/>
          <w:sz w:val="24"/>
          <w:szCs w:val="24"/>
          <w:lang w:val="it-IT"/>
        </w:rPr>
      </w:pPr>
      <w:r w:rsidRPr="00EA130B">
        <w:rPr>
          <w:i/>
          <w:sz w:val="20"/>
          <w:szCs w:val="20"/>
          <w:lang w:val="it-IT"/>
        </w:rPr>
        <w:t xml:space="preserve">Versione 1.00 - </w:t>
      </w:r>
      <w:r w:rsidR="000F0D04">
        <w:rPr>
          <w:i/>
          <w:sz w:val="20"/>
          <w:szCs w:val="20"/>
          <w:lang w:val="it-IT"/>
        </w:rPr>
        <w:t>Giugno</w:t>
      </w:r>
      <w:r w:rsidRPr="00EA130B">
        <w:rPr>
          <w:i/>
          <w:sz w:val="20"/>
          <w:szCs w:val="20"/>
          <w:lang w:val="it-IT"/>
        </w:rPr>
        <w:t xml:space="preserve">  2017</w:t>
      </w:r>
    </w:p>
    <w:sdt>
      <w:sdtPr>
        <w:rPr>
          <w:rFonts w:eastAsiaTheme="minorHAnsi" w:cstheme="minorBidi"/>
          <w:b w:val="0"/>
          <w:bCs w:val="0"/>
          <w:color w:val="auto"/>
          <w:sz w:val="22"/>
          <w:szCs w:val="22"/>
          <w:lang w:val="en-US"/>
        </w:rPr>
        <w:id w:val="4411723"/>
        <w:docPartObj>
          <w:docPartGallery w:val="Table of Contents"/>
          <w:docPartUnique/>
        </w:docPartObj>
      </w:sdtPr>
      <w:sdtEndPr/>
      <w:sdtContent>
        <w:p w:rsidR="001C0CFF" w:rsidRDefault="001C0CFF">
          <w:pPr>
            <w:pStyle w:val="Titolosommario"/>
          </w:pPr>
          <w:r>
            <w:t>Sommario</w:t>
          </w:r>
        </w:p>
        <w:p w:rsidR="00504748" w:rsidRDefault="00DC7DD7">
          <w:pPr>
            <w:pStyle w:val="Sommario1"/>
            <w:tabs>
              <w:tab w:val="right" w:leader="dot" w:pos="9062"/>
            </w:tabs>
            <w:rPr>
              <w:rFonts w:eastAsiaTheme="minorEastAsia"/>
              <w:noProof/>
              <w:lang w:eastAsia="it-IT"/>
            </w:rPr>
          </w:pPr>
          <w:r>
            <w:fldChar w:fldCharType="begin"/>
          </w:r>
          <w:r w:rsidR="001C0CFF">
            <w:instrText xml:space="preserve"> TOC \o "1-3" \h \z \u </w:instrText>
          </w:r>
          <w:r>
            <w:fldChar w:fldCharType="separate"/>
          </w:r>
          <w:hyperlink w:anchor="_Toc483490035" w:history="1">
            <w:r w:rsidR="00504748" w:rsidRPr="00BA1B9C">
              <w:rPr>
                <w:rStyle w:val="Collegamentoipertestuale"/>
                <w:noProof/>
              </w:rPr>
              <w:t>Riferimenti normativi</w:t>
            </w:r>
            <w:r w:rsidR="00504748">
              <w:rPr>
                <w:noProof/>
                <w:webHidden/>
              </w:rPr>
              <w:tab/>
            </w:r>
            <w:r w:rsidR="00504748">
              <w:rPr>
                <w:noProof/>
                <w:webHidden/>
              </w:rPr>
              <w:fldChar w:fldCharType="begin"/>
            </w:r>
            <w:r w:rsidR="00504748">
              <w:rPr>
                <w:noProof/>
                <w:webHidden/>
              </w:rPr>
              <w:instrText xml:space="preserve"> PAGEREF _Toc483490035 \h </w:instrText>
            </w:r>
            <w:r w:rsidR="00504748">
              <w:rPr>
                <w:noProof/>
                <w:webHidden/>
              </w:rPr>
            </w:r>
            <w:r w:rsidR="00504748">
              <w:rPr>
                <w:noProof/>
                <w:webHidden/>
              </w:rPr>
              <w:fldChar w:fldCharType="separate"/>
            </w:r>
            <w:r w:rsidR="00957825">
              <w:rPr>
                <w:noProof/>
                <w:webHidden/>
              </w:rPr>
              <w:t>3</w:t>
            </w:r>
            <w:r w:rsidR="00504748">
              <w:rPr>
                <w:noProof/>
                <w:webHidden/>
              </w:rPr>
              <w:fldChar w:fldCharType="end"/>
            </w:r>
          </w:hyperlink>
        </w:p>
        <w:p w:rsidR="00504748" w:rsidRDefault="000435BC">
          <w:pPr>
            <w:pStyle w:val="Sommario1"/>
            <w:tabs>
              <w:tab w:val="right" w:leader="dot" w:pos="9062"/>
            </w:tabs>
            <w:rPr>
              <w:rFonts w:eastAsiaTheme="minorEastAsia"/>
              <w:noProof/>
              <w:lang w:eastAsia="it-IT"/>
            </w:rPr>
          </w:pPr>
          <w:hyperlink w:anchor="_Toc483490036" w:history="1">
            <w:r w:rsidR="00504748" w:rsidRPr="00BA1B9C">
              <w:rPr>
                <w:rStyle w:val="Collegamentoipertestuale"/>
                <w:noProof/>
              </w:rPr>
              <w:t>Anagrafica</w:t>
            </w:r>
            <w:r w:rsidR="00504748" w:rsidRPr="00BA1B9C">
              <w:rPr>
                <w:rStyle w:val="Collegamentoipertestuale"/>
                <w:noProof/>
                <w:spacing w:val="-19"/>
              </w:rPr>
              <w:t xml:space="preserve"> </w:t>
            </w:r>
            <w:r w:rsidR="00504748" w:rsidRPr="00BA1B9C">
              <w:rPr>
                <w:rStyle w:val="Collegamentoipertestuale"/>
                <w:noProof/>
              </w:rPr>
              <w:t>utente</w:t>
            </w:r>
            <w:r w:rsidR="00504748" w:rsidRPr="00BA1B9C">
              <w:rPr>
                <w:rStyle w:val="Collegamentoipertestuale"/>
                <w:noProof/>
                <w:spacing w:val="-19"/>
              </w:rPr>
              <w:t xml:space="preserve"> </w:t>
            </w:r>
            <w:r w:rsidR="00504748" w:rsidRPr="00BA1B9C">
              <w:rPr>
                <w:rStyle w:val="Collegamentoipertestuale"/>
                <w:noProof/>
              </w:rPr>
              <w:t>compilatore</w:t>
            </w:r>
            <w:r w:rsidR="00504748">
              <w:rPr>
                <w:noProof/>
                <w:webHidden/>
              </w:rPr>
              <w:tab/>
            </w:r>
            <w:r w:rsidR="00504748">
              <w:rPr>
                <w:noProof/>
                <w:webHidden/>
              </w:rPr>
              <w:fldChar w:fldCharType="begin"/>
            </w:r>
            <w:r w:rsidR="00504748">
              <w:rPr>
                <w:noProof/>
                <w:webHidden/>
              </w:rPr>
              <w:instrText xml:space="preserve"> PAGEREF _Toc483490036 \h </w:instrText>
            </w:r>
            <w:r w:rsidR="00504748">
              <w:rPr>
                <w:noProof/>
                <w:webHidden/>
              </w:rPr>
            </w:r>
            <w:r w:rsidR="00504748">
              <w:rPr>
                <w:noProof/>
                <w:webHidden/>
              </w:rPr>
              <w:fldChar w:fldCharType="separate"/>
            </w:r>
            <w:r w:rsidR="00957825">
              <w:rPr>
                <w:noProof/>
                <w:webHidden/>
              </w:rPr>
              <w:t>4</w:t>
            </w:r>
            <w:r w:rsidR="00504748">
              <w:rPr>
                <w:noProof/>
                <w:webHidden/>
              </w:rPr>
              <w:fldChar w:fldCharType="end"/>
            </w:r>
          </w:hyperlink>
        </w:p>
        <w:p w:rsidR="00504748" w:rsidRDefault="000435BC">
          <w:pPr>
            <w:pStyle w:val="Sommario1"/>
            <w:tabs>
              <w:tab w:val="right" w:leader="dot" w:pos="9062"/>
            </w:tabs>
            <w:rPr>
              <w:rFonts w:eastAsiaTheme="minorEastAsia"/>
              <w:noProof/>
              <w:lang w:eastAsia="it-IT"/>
            </w:rPr>
          </w:pPr>
          <w:hyperlink w:anchor="_Toc483490037" w:history="1">
            <w:r w:rsidR="00504748" w:rsidRPr="00BA1B9C">
              <w:rPr>
                <w:rStyle w:val="Collegamentoipertestuale"/>
                <w:noProof/>
              </w:rPr>
              <w:t>Sezione A - Dati generali</w:t>
            </w:r>
            <w:r w:rsidR="00504748">
              <w:rPr>
                <w:noProof/>
                <w:webHidden/>
              </w:rPr>
              <w:tab/>
            </w:r>
            <w:r w:rsidR="00504748">
              <w:rPr>
                <w:noProof/>
                <w:webHidden/>
              </w:rPr>
              <w:fldChar w:fldCharType="begin"/>
            </w:r>
            <w:r w:rsidR="00504748">
              <w:rPr>
                <w:noProof/>
                <w:webHidden/>
              </w:rPr>
              <w:instrText xml:space="preserve"> PAGEREF _Toc483490037 \h </w:instrText>
            </w:r>
            <w:r w:rsidR="00504748">
              <w:rPr>
                <w:noProof/>
                <w:webHidden/>
              </w:rPr>
            </w:r>
            <w:r w:rsidR="00504748">
              <w:rPr>
                <w:noProof/>
                <w:webHidden/>
              </w:rPr>
              <w:fldChar w:fldCharType="separate"/>
            </w:r>
            <w:r w:rsidR="00957825">
              <w:rPr>
                <w:noProof/>
                <w:webHidden/>
              </w:rPr>
              <w:t>5</w:t>
            </w:r>
            <w:r w:rsidR="00504748">
              <w:rPr>
                <w:noProof/>
                <w:webHidden/>
              </w:rPr>
              <w:fldChar w:fldCharType="end"/>
            </w:r>
          </w:hyperlink>
        </w:p>
        <w:p w:rsidR="00504748" w:rsidRDefault="000435BC">
          <w:pPr>
            <w:pStyle w:val="Sommario3"/>
            <w:tabs>
              <w:tab w:val="right" w:leader="dot" w:pos="9062"/>
            </w:tabs>
            <w:rPr>
              <w:rFonts w:eastAsiaTheme="minorEastAsia"/>
              <w:noProof/>
              <w:lang w:val="it-IT" w:eastAsia="it-IT"/>
            </w:rPr>
          </w:pPr>
          <w:hyperlink w:anchor="_Toc483490038" w:history="1">
            <w:r w:rsidR="00504748" w:rsidRPr="00BA1B9C">
              <w:rPr>
                <w:rStyle w:val="Collegamentoipertestuale"/>
                <w:noProof/>
                <w:lang w:val="it-IT"/>
              </w:rPr>
              <w:t xml:space="preserve">Soggetto Proponente - </w:t>
            </w:r>
            <w:r w:rsidR="00504748" w:rsidRPr="00BA1B9C">
              <w:rPr>
                <w:rStyle w:val="Collegamentoipertestuale"/>
                <w:rFonts w:ascii="Calibri" w:eastAsia="Calibri" w:hAnsi="Calibri" w:cs="Calibri"/>
                <w:noProof/>
                <w:lang w:val="it-IT"/>
              </w:rPr>
              <w:t>Coadiuvante familiare</w:t>
            </w:r>
            <w:r w:rsidR="00504748">
              <w:rPr>
                <w:noProof/>
                <w:webHidden/>
              </w:rPr>
              <w:tab/>
            </w:r>
            <w:r w:rsidR="00504748">
              <w:rPr>
                <w:noProof/>
                <w:webHidden/>
              </w:rPr>
              <w:fldChar w:fldCharType="begin"/>
            </w:r>
            <w:r w:rsidR="00504748">
              <w:rPr>
                <w:noProof/>
                <w:webHidden/>
              </w:rPr>
              <w:instrText xml:space="preserve"> PAGEREF _Toc483490038 \h </w:instrText>
            </w:r>
            <w:r w:rsidR="00504748">
              <w:rPr>
                <w:noProof/>
                <w:webHidden/>
              </w:rPr>
            </w:r>
            <w:r w:rsidR="00504748">
              <w:rPr>
                <w:noProof/>
                <w:webHidden/>
              </w:rPr>
              <w:fldChar w:fldCharType="separate"/>
            </w:r>
            <w:r w:rsidR="00957825">
              <w:rPr>
                <w:noProof/>
                <w:webHidden/>
              </w:rPr>
              <w:t>5</w:t>
            </w:r>
            <w:r w:rsidR="00504748">
              <w:rPr>
                <w:noProof/>
                <w:webHidden/>
              </w:rPr>
              <w:fldChar w:fldCharType="end"/>
            </w:r>
          </w:hyperlink>
        </w:p>
        <w:p w:rsidR="00504748" w:rsidRDefault="000435BC">
          <w:pPr>
            <w:pStyle w:val="Sommario3"/>
            <w:tabs>
              <w:tab w:val="right" w:leader="dot" w:pos="9062"/>
            </w:tabs>
            <w:rPr>
              <w:rFonts w:eastAsiaTheme="minorEastAsia"/>
              <w:noProof/>
              <w:lang w:val="it-IT" w:eastAsia="it-IT"/>
            </w:rPr>
          </w:pPr>
          <w:hyperlink w:anchor="_Toc483490039" w:history="1">
            <w:r w:rsidR="00504748" w:rsidRPr="00BA1B9C">
              <w:rPr>
                <w:rStyle w:val="Collegamentoipertestuale"/>
                <w:noProof/>
                <w:lang w:val="it-IT"/>
              </w:rPr>
              <w:t>Dati del titolare dell’azienda</w:t>
            </w:r>
            <w:r w:rsidR="00504748">
              <w:rPr>
                <w:noProof/>
                <w:webHidden/>
              </w:rPr>
              <w:tab/>
            </w:r>
            <w:r w:rsidR="00504748">
              <w:rPr>
                <w:noProof/>
                <w:webHidden/>
              </w:rPr>
              <w:fldChar w:fldCharType="begin"/>
            </w:r>
            <w:r w:rsidR="00504748">
              <w:rPr>
                <w:noProof/>
                <w:webHidden/>
              </w:rPr>
              <w:instrText xml:space="preserve"> PAGEREF _Toc483490039 \h </w:instrText>
            </w:r>
            <w:r w:rsidR="00504748">
              <w:rPr>
                <w:noProof/>
                <w:webHidden/>
              </w:rPr>
            </w:r>
            <w:r w:rsidR="00504748">
              <w:rPr>
                <w:noProof/>
                <w:webHidden/>
              </w:rPr>
              <w:fldChar w:fldCharType="separate"/>
            </w:r>
            <w:r w:rsidR="00957825">
              <w:rPr>
                <w:noProof/>
                <w:webHidden/>
              </w:rPr>
              <w:t>5</w:t>
            </w:r>
            <w:r w:rsidR="00504748">
              <w:rPr>
                <w:noProof/>
                <w:webHidden/>
              </w:rPr>
              <w:fldChar w:fldCharType="end"/>
            </w:r>
          </w:hyperlink>
        </w:p>
        <w:p w:rsidR="00504748" w:rsidRDefault="000435BC">
          <w:pPr>
            <w:pStyle w:val="Sommario3"/>
            <w:tabs>
              <w:tab w:val="right" w:leader="dot" w:pos="9062"/>
            </w:tabs>
            <w:rPr>
              <w:rFonts w:eastAsiaTheme="minorEastAsia"/>
              <w:noProof/>
              <w:lang w:val="it-IT" w:eastAsia="it-IT"/>
            </w:rPr>
          </w:pPr>
          <w:hyperlink w:anchor="_Toc483490040" w:history="1">
            <w:r w:rsidR="00504748" w:rsidRPr="00BA1B9C">
              <w:rPr>
                <w:rStyle w:val="Collegamentoipertestuale"/>
                <w:noProof/>
                <w:lang w:val="it-IT"/>
              </w:rPr>
              <w:t>Dati del rappresentante legale dell’azienda</w:t>
            </w:r>
            <w:r w:rsidR="00504748">
              <w:rPr>
                <w:noProof/>
                <w:webHidden/>
              </w:rPr>
              <w:tab/>
            </w:r>
            <w:r w:rsidR="00504748">
              <w:rPr>
                <w:noProof/>
                <w:webHidden/>
              </w:rPr>
              <w:fldChar w:fldCharType="begin"/>
            </w:r>
            <w:r w:rsidR="00504748">
              <w:rPr>
                <w:noProof/>
                <w:webHidden/>
              </w:rPr>
              <w:instrText xml:space="preserve"> PAGEREF _Toc483490040 \h </w:instrText>
            </w:r>
            <w:r w:rsidR="00504748">
              <w:rPr>
                <w:noProof/>
                <w:webHidden/>
              </w:rPr>
            </w:r>
            <w:r w:rsidR="00504748">
              <w:rPr>
                <w:noProof/>
                <w:webHidden/>
              </w:rPr>
              <w:fldChar w:fldCharType="separate"/>
            </w:r>
            <w:r w:rsidR="00957825">
              <w:rPr>
                <w:noProof/>
                <w:webHidden/>
              </w:rPr>
              <w:t>6</w:t>
            </w:r>
            <w:r w:rsidR="00504748">
              <w:rPr>
                <w:noProof/>
                <w:webHidden/>
              </w:rPr>
              <w:fldChar w:fldCharType="end"/>
            </w:r>
          </w:hyperlink>
        </w:p>
        <w:p w:rsidR="00504748" w:rsidRDefault="000435BC">
          <w:pPr>
            <w:pStyle w:val="Sommario3"/>
            <w:tabs>
              <w:tab w:val="right" w:leader="dot" w:pos="9062"/>
            </w:tabs>
            <w:rPr>
              <w:rFonts w:eastAsiaTheme="minorEastAsia"/>
              <w:noProof/>
              <w:lang w:val="it-IT" w:eastAsia="it-IT"/>
            </w:rPr>
          </w:pPr>
          <w:hyperlink w:anchor="_Toc483490041" w:history="1">
            <w:r w:rsidR="00504748" w:rsidRPr="00BA1B9C">
              <w:rPr>
                <w:rStyle w:val="Collegamentoipertestuale"/>
                <w:noProof/>
                <w:lang w:val="it-IT"/>
              </w:rPr>
              <w:t>Dati dell’azienda</w:t>
            </w:r>
            <w:r w:rsidR="00504748">
              <w:rPr>
                <w:noProof/>
                <w:webHidden/>
              </w:rPr>
              <w:tab/>
            </w:r>
            <w:r w:rsidR="00504748">
              <w:rPr>
                <w:noProof/>
                <w:webHidden/>
              </w:rPr>
              <w:fldChar w:fldCharType="begin"/>
            </w:r>
            <w:r w:rsidR="00504748">
              <w:rPr>
                <w:noProof/>
                <w:webHidden/>
              </w:rPr>
              <w:instrText xml:space="preserve"> PAGEREF _Toc483490041 \h </w:instrText>
            </w:r>
            <w:r w:rsidR="00504748">
              <w:rPr>
                <w:noProof/>
                <w:webHidden/>
              </w:rPr>
            </w:r>
            <w:r w:rsidR="00504748">
              <w:rPr>
                <w:noProof/>
                <w:webHidden/>
              </w:rPr>
              <w:fldChar w:fldCharType="separate"/>
            </w:r>
            <w:r w:rsidR="00957825">
              <w:rPr>
                <w:noProof/>
                <w:webHidden/>
              </w:rPr>
              <w:t>6</w:t>
            </w:r>
            <w:r w:rsidR="00504748">
              <w:rPr>
                <w:noProof/>
                <w:webHidden/>
              </w:rPr>
              <w:fldChar w:fldCharType="end"/>
            </w:r>
          </w:hyperlink>
        </w:p>
        <w:p w:rsidR="00504748" w:rsidRDefault="000435BC">
          <w:pPr>
            <w:pStyle w:val="Sommario3"/>
            <w:tabs>
              <w:tab w:val="right" w:leader="dot" w:pos="9062"/>
            </w:tabs>
            <w:rPr>
              <w:rFonts w:eastAsiaTheme="minorEastAsia"/>
              <w:noProof/>
              <w:lang w:val="it-IT" w:eastAsia="it-IT"/>
            </w:rPr>
          </w:pPr>
          <w:hyperlink w:anchor="_Toc483490042" w:history="1">
            <w:r w:rsidR="00504748" w:rsidRPr="00BA1B9C">
              <w:rPr>
                <w:rStyle w:val="Collegamentoipertestuale"/>
                <w:noProof/>
                <w:lang w:val="it-IT"/>
              </w:rPr>
              <w:t>Altre</w:t>
            </w:r>
            <w:r w:rsidR="00504748" w:rsidRPr="00BA1B9C">
              <w:rPr>
                <w:rStyle w:val="Collegamentoipertestuale"/>
                <w:noProof/>
                <w:spacing w:val="-16"/>
                <w:lang w:val="it-IT"/>
              </w:rPr>
              <w:t xml:space="preserve"> </w:t>
            </w:r>
            <w:r w:rsidR="00504748" w:rsidRPr="00BA1B9C">
              <w:rPr>
                <w:rStyle w:val="Collegamentoipertestuale"/>
                <w:noProof/>
                <w:lang w:val="it-IT"/>
              </w:rPr>
              <w:t>informazioni</w:t>
            </w:r>
            <w:r w:rsidR="00504748">
              <w:rPr>
                <w:noProof/>
                <w:webHidden/>
              </w:rPr>
              <w:tab/>
            </w:r>
            <w:r w:rsidR="00504748">
              <w:rPr>
                <w:noProof/>
                <w:webHidden/>
              </w:rPr>
              <w:fldChar w:fldCharType="begin"/>
            </w:r>
            <w:r w:rsidR="00504748">
              <w:rPr>
                <w:noProof/>
                <w:webHidden/>
              </w:rPr>
              <w:instrText xml:space="preserve"> PAGEREF _Toc483490042 \h </w:instrText>
            </w:r>
            <w:r w:rsidR="00504748">
              <w:rPr>
                <w:noProof/>
                <w:webHidden/>
              </w:rPr>
            </w:r>
            <w:r w:rsidR="00504748">
              <w:rPr>
                <w:noProof/>
                <w:webHidden/>
              </w:rPr>
              <w:fldChar w:fldCharType="separate"/>
            </w:r>
            <w:r w:rsidR="00957825">
              <w:rPr>
                <w:noProof/>
                <w:webHidden/>
              </w:rPr>
              <w:t>7</w:t>
            </w:r>
            <w:r w:rsidR="00504748">
              <w:rPr>
                <w:noProof/>
                <w:webHidden/>
              </w:rPr>
              <w:fldChar w:fldCharType="end"/>
            </w:r>
          </w:hyperlink>
        </w:p>
        <w:p w:rsidR="00504748" w:rsidRDefault="000435BC">
          <w:pPr>
            <w:pStyle w:val="Sommario3"/>
            <w:tabs>
              <w:tab w:val="right" w:leader="dot" w:pos="9062"/>
            </w:tabs>
            <w:rPr>
              <w:rFonts w:eastAsiaTheme="minorEastAsia"/>
              <w:noProof/>
              <w:lang w:val="it-IT" w:eastAsia="it-IT"/>
            </w:rPr>
          </w:pPr>
          <w:hyperlink w:anchor="_Toc483490043" w:history="1">
            <w:r w:rsidR="00504748" w:rsidRPr="00BA1B9C">
              <w:rPr>
                <w:rStyle w:val="Collegamentoipertestuale"/>
                <w:noProof/>
                <w:lang w:val="it-IT"/>
              </w:rPr>
              <w:t>Superfici Aziendali</w:t>
            </w:r>
            <w:r w:rsidR="00504748">
              <w:rPr>
                <w:noProof/>
                <w:webHidden/>
              </w:rPr>
              <w:tab/>
            </w:r>
            <w:r w:rsidR="00504748">
              <w:rPr>
                <w:noProof/>
                <w:webHidden/>
              </w:rPr>
              <w:fldChar w:fldCharType="begin"/>
            </w:r>
            <w:r w:rsidR="00504748">
              <w:rPr>
                <w:noProof/>
                <w:webHidden/>
              </w:rPr>
              <w:instrText xml:space="preserve"> PAGEREF _Toc483490043 \h </w:instrText>
            </w:r>
            <w:r w:rsidR="00504748">
              <w:rPr>
                <w:noProof/>
                <w:webHidden/>
              </w:rPr>
            </w:r>
            <w:r w:rsidR="00504748">
              <w:rPr>
                <w:noProof/>
                <w:webHidden/>
              </w:rPr>
              <w:fldChar w:fldCharType="separate"/>
            </w:r>
            <w:r w:rsidR="00957825">
              <w:rPr>
                <w:noProof/>
                <w:webHidden/>
              </w:rPr>
              <w:t>8</w:t>
            </w:r>
            <w:r w:rsidR="00504748">
              <w:rPr>
                <w:noProof/>
                <w:webHidden/>
              </w:rPr>
              <w:fldChar w:fldCharType="end"/>
            </w:r>
          </w:hyperlink>
        </w:p>
        <w:p w:rsidR="00504748" w:rsidRDefault="000435BC">
          <w:pPr>
            <w:pStyle w:val="Sommario3"/>
            <w:tabs>
              <w:tab w:val="right" w:leader="dot" w:pos="9062"/>
            </w:tabs>
            <w:rPr>
              <w:rFonts w:eastAsiaTheme="minorEastAsia"/>
              <w:noProof/>
              <w:lang w:val="it-IT" w:eastAsia="it-IT"/>
            </w:rPr>
          </w:pPr>
          <w:hyperlink w:anchor="_Toc483490044" w:history="1">
            <w:r w:rsidR="00504748" w:rsidRPr="00BA1B9C">
              <w:rPr>
                <w:rStyle w:val="Collegamentoipertestuale"/>
                <w:noProof/>
                <w:lang w:val="it-IT"/>
              </w:rPr>
              <w:t>Sistemi di Certificazione</w:t>
            </w:r>
            <w:r w:rsidR="00504748">
              <w:rPr>
                <w:noProof/>
                <w:webHidden/>
              </w:rPr>
              <w:tab/>
            </w:r>
            <w:r w:rsidR="00504748">
              <w:rPr>
                <w:noProof/>
                <w:webHidden/>
              </w:rPr>
              <w:fldChar w:fldCharType="begin"/>
            </w:r>
            <w:r w:rsidR="00504748">
              <w:rPr>
                <w:noProof/>
                <w:webHidden/>
              </w:rPr>
              <w:instrText xml:space="preserve"> PAGEREF _Toc483490044 \h </w:instrText>
            </w:r>
            <w:r w:rsidR="00504748">
              <w:rPr>
                <w:noProof/>
                <w:webHidden/>
              </w:rPr>
            </w:r>
            <w:r w:rsidR="00504748">
              <w:rPr>
                <w:noProof/>
                <w:webHidden/>
              </w:rPr>
              <w:fldChar w:fldCharType="separate"/>
            </w:r>
            <w:r w:rsidR="00957825">
              <w:rPr>
                <w:noProof/>
                <w:webHidden/>
              </w:rPr>
              <w:t>8</w:t>
            </w:r>
            <w:r w:rsidR="00504748">
              <w:rPr>
                <w:noProof/>
                <w:webHidden/>
              </w:rPr>
              <w:fldChar w:fldCharType="end"/>
            </w:r>
          </w:hyperlink>
        </w:p>
        <w:p w:rsidR="00504748" w:rsidRDefault="000435BC">
          <w:pPr>
            <w:pStyle w:val="Sommario3"/>
            <w:tabs>
              <w:tab w:val="right" w:leader="dot" w:pos="9062"/>
            </w:tabs>
            <w:rPr>
              <w:rFonts w:eastAsiaTheme="minorEastAsia"/>
              <w:noProof/>
              <w:lang w:val="it-IT" w:eastAsia="it-IT"/>
            </w:rPr>
          </w:pPr>
          <w:hyperlink w:anchor="_Toc483490045" w:history="1">
            <w:r w:rsidR="00504748" w:rsidRPr="00BA1B9C">
              <w:rPr>
                <w:rStyle w:val="Collegamentoipertestuale"/>
                <w:noProof/>
                <w:lang w:val="it-IT"/>
              </w:rPr>
              <w:t>Meccanizzazione</w:t>
            </w:r>
            <w:r w:rsidR="00504748">
              <w:rPr>
                <w:noProof/>
                <w:webHidden/>
              </w:rPr>
              <w:tab/>
            </w:r>
            <w:r w:rsidR="00504748">
              <w:rPr>
                <w:noProof/>
                <w:webHidden/>
              </w:rPr>
              <w:fldChar w:fldCharType="begin"/>
            </w:r>
            <w:r w:rsidR="00504748">
              <w:rPr>
                <w:noProof/>
                <w:webHidden/>
              </w:rPr>
              <w:instrText xml:space="preserve"> PAGEREF _Toc483490045 \h </w:instrText>
            </w:r>
            <w:r w:rsidR="00504748">
              <w:rPr>
                <w:noProof/>
                <w:webHidden/>
              </w:rPr>
            </w:r>
            <w:r w:rsidR="00504748">
              <w:rPr>
                <w:noProof/>
                <w:webHidden/>
              </w:rPr>
              <w:fldChar w:fldCharType="separate"/>
            </w:r>
            <w:r w:rsidR="00957825">
              <w:rPr>
                <w:noProof/>
                <w:webHidden/>
              </w:rPr>
              <w:t>9</w:t>
            </w:r>
            <w:r w:rsidR="00504748">
              <w:rPr>
                <w:noProof/>
                <w:webHidden/>
              </w:rPr>
              <w:fldChar w:fldCharType="end"/>
            </w:r>
          </w:hyperlink>
        </w:p>
        <w:p w:rsidR="00504748" w:rsidRDefault="000435BC">
          <w:pPr>
            <w:pStyle w:val="Sommario1"/>
            <w:tabs>
              <w:tab w:val="right" w:leader="dot" w:pos="9062"/>
            </w:tabs>
            <w:rPr>
              <w:rFonts w:eastAsiaTheme="minorEastAsia"/>
              <w:noProof/>
              <w:lang w:eastAsia="it-IT"/>
            </w:rPr>
          </w:pPr>
          <w:hyperlink w:anchor="_Toc483490046" w:history="1">
            <w:r w:rsidR="00504748" w:rsidRPr="00BA1B9C">
              <w:rPr>
                <w:rStyle w:val="Collegamentoipertestuale"/>
                <w:noProof/>
              </w:rPr>
              <w:t>Sezione B - Dimensione economica</w:t>
            </w:r>
            <w:r w:rsidR="00504748">
              <w:rPr>
                <w:noProof/>
                <w:webHidden/>
              </w:rPr>
              <w:tab/>
            </w:r>
            <w:r w:rsidR="00504748">
              <w:rPr>
                <w:noProof/>
                <w:webHidden/>
              </w:rPr>
              <w:fldChar w:fldCharType="begin"/>
            </w:r>
            <w:r w:rsidR="00504748">
              <w:rPr>
                <w:noProof/>
                <w:webHidden/>
              </w:rPr>
              <w:instrText xml:space="preserve"> PAGEREF _Toc483490046 \h </w:instrText>
            </w:r>
            <w:r w:rsidR="00504748">
              <w:rPr>
                <w:noProof/>
                <w:webHidden/>
              </w:rPr>
            </w:r>
            <w:r w:rsidR="00504748">
              <w:rPr>
                <w:noProof/>
                <w:webHidden/>
              </w:rPr>
              <w:fldChar w:fldCharType="separate"/>
            </w:r>
            <w:r w:rsidR="00957825">
              <w:rPr>
                <w:noProof/>
                <w:webHidden/>
              </w:rPr>
              <w:t>10</w:t>
            </w:r>
            <w:r w:rsidR="00504748">
              <w:rPr>
                <w:noProof/>
                <w:webHidden/>
              </w:rPr>
              <w:fldChar w:fldCharType="end"/>
            </w:r>
          </w:hyperlink>
        </w:p>
        <w:p w:rsidR="00504748" w:rsidRDefault="000435BC">
          <w:pPr>
            <w:pStyle w:val="Sommario3"/>
            <w:tabs>
              <w:tab w:val="right" w:leader="dot" w:pos="9062"/>
            </w:tabs>
            <w:rPr>
              <w:rFonts w:eastAsiaTheme="minorEastAsia"/>
              <w:noProof/>
              <w:lang w:val="it-IT" w:eastAsia="it-IT"/>
            </w:rPr>
          </w:pPr>
          <w:hyperlink w:anchor="_Toc483490047" w:history="1">
            <w:r w:rsidR="00504748" w:rsidRPr="00BA1B9C">
              <w:rPr>
                <w:rStyle w:val="Collegamentoipertestuale"/>
                <w:noProof/>
                <w:lang w:val="it-IT"/>
              </w:rPr>
              <w:t>Dimensione economica ex-ante</w:t>
            </w:r>
            <w:r w:rsidR="00504748">
              <w:rPr>
                <w:noProof/>
                <w:webHidden/>
              </w:rPr>
              <w:tab/>
            </w:r>
            <w:r w:rsidR="00504748">
              <w:rPr>
                <w:noProof/>
                <w:webHidden/>
              </w:rPr>
              <w:fldChar w:fldCharType="begin"/>
            </w:r>
            <w:r w:rsidR="00504748">
              <w:rPr>
                <w:noProof/>
                <w:webHidden/>
              </w:rPr>
              <w:instrText xml:space="preserve"> PAGEREF _Toc483490047 \h </w:instrText>
            </w:r>
            <w:r w:rsidR="00504748">
              <w:rPr>
                <w:noProof/>
                <w:webHidden/>
              </w:rPr>
            </w:r>
            <w:r w:rsidR="00504748">
              <w:rPr>
                <w:noProof/>
                <w:webHidden/>
              </w:rPr>
              <w:fldChar w:fldCharType="separate"/>
            </w:r>
            <w:r w:rsidR="00957825">
              <w:rPr>
                <w:noProof/>
                <w:webHidden/>
              </w:rPr>
              <w:t>10</w:t>
            </w:r>
            <w:r w:rsidR="00504748">
              <w:rPr>
                <w:noProof/>
                <w:webHidden/>
              </w:rPr>
              <w:fldChar w:fldCharType="end"/>
            </w:r>
          </w:hyperlink>
        </w:p>
        <w:p w:rsidR="00504748" w:rsidRDefault="000435BC">
          <w:pPr>
            <w:pStyle w:val="Sommario3"/>
            <w:tabs>
              <w:tab w:val="right" w:leader="dot" w:pos="9062"/>
            </w:tabs>
            <w:rPr>
              <w:rFonts w:eastAsiaTheme="minorEastAsia"/>
              <w:noProof/>
              <w:lang w:val="it-IT" w:eastAsia="it-IT"/>
            </w:rPr>
          </w:pPr>
          <w:hyperlink w:anchor="_Toc483490048" w:history="1">
            <w:r w:rsidR="00504748" w:rsidRPr="00BA1B9C">
              <w:rPr>
                <w:rStyle w:val="Collegamentoipertestuale"/>
                <w:noProof/>
                <w:lang w:val="it-IT"/>
              </w:rPr>
              <w:t>Dimensione economica Ex-Post</w:t>
            </w:r>
            <w:r w:rsidR="00504748">
              <w:rPr>
                <w:noProof/>
                <w:webHidden/>
              </w:rPr>
              <w:tab/>
            </w:r>
            <w:r w:rsidR="00504748">
              <w:rPr>
                <w:noProof/>
                <w:webHidden/>
              </w:rPr>
              <w:fldChar w:fldCharType="begin"/>
            </w:r>
            <w:r w:rsidR="00504748">
              <w:rPr>
                <w:noProof/>
                <w:webHidden/>
              </w:rPr>
              <w:instrText xml:space="preserve"> PAGEREF _Toc483490048 \h </w:instrText>
            </w:r>
            <w:r w:rsidR="00504748">
              <w:rPr>
                <w:noProof/>
                <w:webHidden/>
              </w:rPr>
            </w:r>
            <w:r w:rsidR="00504748">
              <w:rPr>
                <w:noProof/>
                <w:webHidden/>
              </w:rPr>
              <w:fldChar w:fldCharType="separate"/>
            </w:r>
            <w:r w:rsidR="00957825">
              <w:rPr>
                <w:noProof/>
                <w:webHidden/>
              </w:rPr>
              <w:t>10</w:t>
            </w:r>
            <w:r w:rsidR="00504748">
              <w:rPr>
                <w:noProof/>
                <w:webHidden/>
              </w:rPr>
              <w:fldChar w:fldCharType="end"/>
            </w:r>
          </w:hyperlink>
        </w:p>
        <w:p w:rsidR="00504748" w:rsidRDefault="000435BC">
          <w:pPr>
            <w:pStyle w:val="Sommario1"/>
            <w:tabs>
              <w:tab w:val="right" w:leader="dot" w:pos="9062"/>
            </w:tabs>
            <w:rPr>
              <w:rFonts w:eastAsiaTheme="minorEastAsia"/>
              <w:noProof/>
              <w:lang w:eastAsia="it-IT"/>
            </w:rPr>
          </w:pPr>
          <w:hyperlink w:anchor="_Toc483490049" w:history="1">
            <w:r w:rsidR="00504748" w:rsidRPr="00BA1B9C">
              <w:rPr>
                <w:rStyle w:val="Collegamentoipertestuale"/>
                <w:noProof/>
              </w:rPr>
              <w:t>Sezione C - Settori e Strutture</w:t>
            </w:r>
            <w:r w:rsidR="00504748">
              <w:rPr>
                <w:noProof/>
                <w:webHidden/>
              </w:rPr>
              <w:tab/>
            </w:r>
            <w:r w:rsidR="00504748">
              <w:rPr>
                <w:noProof/>
                <w:webHidden/>
              </w:rPr>
              <w:fldChar w:fldCharType="begin"/>
            </w:r>
            <w:r w:rsidR="00504748">
              <w:rPr>
                <w:noProof/>
                <w:webHidden/>
              </w:rPr>
              <w:instrText xml:space="preserve"> PAGEREF _Toc483490049 \h </w:instrText>
            </w:r>
            <w:r w:rsidR="00504748">
              <w:rPr>
                <w:noProof/>
                <w:webHidden/>
              </w:rPr>
            </w:r>
            <w:r w:rsidR="00504748">
              <w:rPr>
                <w:noProof/>
                <w:webHidden/>
              </w:rPr>
              <w:fldChar w:fldCharType="separate"/>
            </w:r>
            <w:r w:rsidR="00957825">
              <w:rPr>
                <w:noProof/>
                <w:webHidden/>
              </w:rPr>
              <w:t>11</w:t>
            </w:r>
            <w:r w:rsidR="00504748">
              <w:rPr>
                <w:noProof/>
                <w:webHidden/>
              </w:rPr>
              <w:fldChar w:fldCharType="end"/>
            </w:r>
          </w:hyperlink>
        </w:p>
        <w:p w:rsidR="00504748" w:rsidRDefault="000435BC">
          <w:pPr>
            <w:pStyle w:val="Sommario3"/>
            <w:tabs>
              <w:tab w:val="right" w:leader="dot" w:pos="9062"/>
            </w:tabs>
            <w:rPr>
              <w:rFonts w:eastAsiaTheme="minorEastAsia"/>
              <w:noProof/>
              <w:lang w:val="it-IT" w:eastAsia="it-IT"/>
            </w:rPr>
          </w:pPr>
          <w:hyperlink w:anchor="_Toc483490050" w:history="1">
            <w:r w:rsidR="00504748" w:rsidRPr="00BA1B9C">
              <w:rPr>
                <w:rStyle w:val="Collegamentoipertestuale"/>
                <w:noProof/>
                <w:lang w:val="it-IT"/>
              </w:rPr>
              <w:t>Settori produttivi e obiettivi trasversali</w:t>
            </w:r>
            <w:r w:rsidR="00504748">
              <w:rPr>
                <w:noProof/>
                <w:webHidden/>
              </w:rPr>
              <w:tab/>
            </w:r>
            <w:r w:rsidR="00504748">
              <w:rPr>
                <w:noProof/>
                <w:webHidden/>
              </w:rPr>
              <w:fldChar w:fldCharType="begin"/>
            </w:r>
            <w:r w:rsidR="00504748">
              <w:rPr>
                <w:noProof/>
                <w:webHidden/>
              </w:rPr>
              <w:instrText xml:space="preserve"> PAGEREF _Toc483490050 \h </w:instrText>
            </w:r>
            <w:r w:rsidR="00504748">
              <w:rPr>
                <w:noProof/>
                <w:webHidden/>
              </w:rPr>
            </w:r>
            <w:r w:rsidR="00504748">
              <w:rPr>
                <w:noProof/>
                <w:webHidden/>
              </w:rPr>
              <w:fldChar w:fldCharType="separate"/>
            </w:r>
            <w:r w:rsidR="00957825">
              <w:rPr>
                <w:noProof/>
                <w:webHidden/>
              </w:rPr>
              <w:t>11</w:t>
            </w:r>
            <w:r w:rsidR="00504748">
              <w:rPr>
                <w:noProof/>
                <w:webHidden/>
              </w:rPr>
              <w:fldChar w:fldCharType="end"/>
            </w:r>
          </w:hyperlink>
        </w:p>
        <w:p w:rsidR="00504748" w:rsidRDefault="000435BC">
          <w:pPr>
            <w:pStyle w:val="Sommario3"/>
            <w:tabs>
              <w:tab w:val="right" w:leader="dot" w:pos="9062"/>
            </w:tabs>
            <w:rPr>
              <w:rFonts w:eastAsiaTheme="minorEastAsia"/>
              <w:noProof/>
              <w:lang w:val="it-IT" w:eastAsia="it-IT"/>
            </w:rPr>
          </w:pPr>
          <w:hyperlink w:anchor="_Toc483490051" w:history="1">
            <w:r w:rsidR="00504748" w:rsidRPr="00BA1B9C">
              <w:rPr>
                <w:rStyle w:val="Collegamentoipertestuale"/>
                <w:noProof/>
                <w:lang w:val="it-IT"/>
              </w:rPr>
              <w:t>Strutture aziendali</w:t>
            </w:r>
            <w:r w:rsidR="00504748">
              <w:rPr>
                <w:noProof/>
                <w:webHidden/>
              </w:rPr>
              <w:tab/>
            </w:r>
            <w:r w:rsidR="00504748">
              <w:rPr>
                <w:noProof/>
                <w:webHidden/>
              </w:rPr>
              <w:fldChar w:fldCharType="begin"/>
            </w:r>
            <w:r w:rsidR="00504748">
              <w:rPr>
                <w:noProof/>
                <w:webHidden/>
              </w:rPr>
              <w:instrText xml:space="preserve"> PAGEREF _Toc483490051 \h </w:instrText>
            </w:r>
            <w:r w:rsidR="00504748">
              <w:rPr>
                <w:noProof/>
                <w:webHidden/>
              </w:rPr>
            </w:r>
            <w:r w:rsidR="00504748">
              <w:rPr>
                <w:noProof/>
                <w:webHidden/>
              </w:rPr>
              <w:fldChar w:fldCharType="separate"/>
            </w:r>
            <w:r w:rsidR="00957825">
              <w:rPr>
                <w:noProof/>
                <w:webHidden/>
              </w:rPr>
              <w:t>12</w:t>
            </w:r>
            <w:r w:rsidR="00504748">
              <w:rPr>
                <w:noProof/>
                <w:webHidden/>
              </w:rPr>
              <w:fldChar w:fldCharType="end"/>
            </w:r>
          </w:hyperlink>
        </w:p>
        <w:p w:rsidR="00504748" w:rsidRDefault="000435BC">
          <w:pPr>
            <w:pStyle w:val="Sommario1"/>
            <w:tabs>
              <w:tab w:val="right" w:leader="dot" w:pos="9062"/>
            </w:tabs>
            <w:rPr>
              <w:rFonts w:eastAsiaTheme="minorEastAsia"/>
              <w:noProof/>
              <w:lang w:eastAsia="it-IT"/>
            </w:rPr>
          </w:pPr>
          <w:hyperlink w:anchor="_Toc483490052" w:history="1">
            <w:r w:rsidR="00504748" w:rsidRPr="00BA1B9C">
              <w:rPr>
                <w:rStyle w:val="Collegamentoipertestuale"/>
                <w:noProof/>
              </w:rPr>
              <w:t>Sezione D - Progetto e cronoprogramma</w:t>
            </w:r>
            <w:r w:rsidR="00504748">
              <w:rPr>
                <w:noProof/>
                <w:webHidden/>
              </w:rPr>
              <w:tab/>
            </w:r>
            <w:r w:rsidR="00504748">
              <w:rPr>
                <w:noProof/>
                <w:webHidden/>
              </w:rPr>
              <w:fldChar w:fldCharType="begin"/>
            </w:r>
            <w:r w:rsidR="00504748">
              <w:rPr>
                <w:noProof/>
                <w:webHidden/>
              </w:rPr>
              <w:instrText xml:space="preserve"> PAGEREF _Toc483490052 \h </w:instrText>
            </w:r>
            <w:r w:rsidR="00504748">
              <w:rPr>
                <w:noProof/>
                <w:webHidden/>
              </w:rPr>
            </w:r>
            <w:r w:rsidR="00504748">
              <w:rPr>
                <w:noProof/>
                <w:webHidden/>
              </w:rPr>
              <w:fldChar w:fldCharType="separate"/>
            </w:r>
            <w:r w:rsidR="00957825">
              <w:rPr>
                <w:noProof/>
                <w:webHidden/>
              </w:rPr>
              <w:t>15</w:t>
            </w:r>
            <w:r w:rsidR="00504748">
              <w:rPr>
                <w:noProof/>
                <w:webHidden/>
              </w:rPr>
              <w:fldChar w:fldCharType="end"/>
            </w:r>
          </w:hyperlink>
        </w:p>
        <w:p w:rsidR="00504748" w:rsidRDefault="000435BC">
          <w:pPr>
            <w:pStyle w:val="Sommario3"/>
            <w:tabs>
              <w:tab w:val="right" w:leader="dot" w:pos="9062"/>
            </w:tabs>
            <w:rPr>
              <w:rFonts w:eastAsiaTheme="minorEastAsia"/>
              <w:noProof/>
              <w:lang w:val="it-IT" w:eastAsia="it-IT"/>
            </w:rPr>
          </w:pPr>
          <w:hyperlink w:anchor="_Toc483490053" w:history="1">
            <w:r w:rsidR="00504748" w:rsidRPr="00BA1B9C">
              <w:rPr>
                <w:rStyle w:val="Collegamentoipertestuale"/>
                <w:noProof/>
                <w:lang w:val="it-IT"/>
              </w:rPr>
              <w:t>Idea progettuale e descrizione generale del PSA</w:t>
            </w:r>
            <w:r w:rsidR="00504748">
              <w:rPr>
                <w:noProof/>
                <w:webHidden/>
              </w:rPr>
              <w:tab/>
            </w:r>
            <w:r w:rsidR="00504748">
              <w:rPr>
                <w:noProof/>
                <w:webHidden/>
              </w:rPr>
              <w:fldChar w:fldCharType="begin"/>
            </w:r>
            <w:r w:rsidR="00504748">
              <w:rPr>
                <w:noProof/>
                <w:webHidden/>
              </w:rPr>
              <w:instrText xml:space="preserve"> PAGEREF _Toc483490053 \h </w:instrText>
            </w:r>
            <w:r w:rsidR="00504748">
              <w:rPr>
                <w:noProof/>
                <w:webHidden/>
              </w:rPr>
            </w:r>
            <w:r w:rsidR="00504748">
              <w:rPr>
                <w:noProof/>
                <w:webHidden/>
              </w:rPr>
              <w:fldChar w:fldCharType="separate"/>
            </w:r>
            <w:r w:rsidR="00957825">
              <w:rPr>
                <w:noProof/>
                <w:webHidden/>
              </w:rPr>
              <w:t>15</w:t>
            </w:r>
            <w:r w:rsidR="00504748">
              <w:rPr>
                <w:noProof/>
                <w:webHidden/>
              </w:rPr>
              <w:fldChar w:fldCharType="end"/>
            </w:r>
          </w:hyperlink>
        </w:p>
        <w:p w:rsidR="00504748" w:rsidRDefault="000435BC">
          <w:pPr>
            <w:pStyle w:val="Sommario3"/>
            <w:tabs>
              <w:tab w:val="right" w:leader="dot" w:pos="9062"/>
            </w:tabs>
            <w:rPr>
              <w:rFonts w:eastAsiaTheme="minorEastAsia"/>
              <w:noProof/>
              <w:lang w:val="it-IT" w:eastAsia="it-IT"/>
            </w:rPr>
          </w:pPr>
          <w:hyperlink w:anchor="_Toc483490054" w:history="1">
            <w:r w:rsidR="00504748" w:rsidRPr="00BA1B9C">
              <w:rPr>
                <w:rStyle w:val="Collegamentoipertestuale"/>
                <w:noProof/>
                <w:lang w:val="it-IT"/>
              </w:rPr>
              <w:t>Cronoprogramma delle attività</w:t>
            </w:r>
            <w:r w:rsidR="00504748">
              <w:rPr>
                <w:noProof/>
                <w:webHidden/>
              </w:rPr>
              <w:tab/>
            </w:r>
            <w:r w:rsidR="00504748">
              <w:rPr>
                <w:noProof/>
                <w:webHidden/>
              </w:rPr>
              <w:fldChar w:fldCharType="begin"/>
            </w:r>
            <w:r w:rsidR="00504748">
              <w:rPr>
                <w:noProof/>
                <w:webHidden/>
              </w:rPr>
              <w:instrText xml:space="preserve"> PAGEREF _Toc483490054 \h </w:instrText>
            </w:r>
            <w:r w:rsidR="00504748">
              <w:rPr>
                <w:noProof/>
                <w:webHidden/>
              </w:rPr>
            </w:r>
            <w:r w:rsidR="00504748">
              <w:rPr>
                <w:noProof/>
                <w:webHidden/>
              </w:rPr>
              <w:fldChar w:fldCharType="separate"/>
            </w:r>
            <w:r w:rsidR="00957825">
              <w:rPr>
                <w:noProof/>
                <w:webHidden/>
              </w:rPr>
              <w:t>15</w:t>
            </w:r>
            <w:r w:rsidR="00504748">
              <w:rPr>
                <w:noProof/>
                <w:webHidden/>
              </w:rPr>
              <w:fldChar w:fldCharType="end"/>
            </w:r>
          </w:hyperlink>
        </w:p>
        <w:p w:rsidR="00504748" w:rsidRDefault="000435BC">
          <w:pPr>
            <w:pStyle w:val="Sommario3"/>
            <w:tabs>
              <w:tab w:val="right" w:leader="dot" w:pos="9062"/>
            </w:tabs>
            <w:rPr>
              <w:rFonts w:eastAsiaTheme="minorEastAsia"/>
              <w:noProof/>
              <w:lang w:val="it-IT" w:eastAsia="it-IT"/>
            </w:rPr>
          </w:pPr>
          <w:hyperlink w:anchor="_Toc483490055" w:history="1">
            <w:r w:rsidR="00504748" w:rsidRPr="00BA1B9C">
              <w:rPr>
                <w:rStyle w:val="Collegamentoipertestuale"/>
                <w:noProof/>
                <w:lang w:val="it-IT"/>
              </w:rPr>
              <w:t>Obiettivi del PSA</w:t>
            </w:r>
            <w:r w:rsidR="00504748">
              <w:rPr>
                <w:noProof/>
                <w:webHidden/>
              </w:rPr>
              <w:tab/>
            </w:r>
            <w:r w:rsidR="00504748">
              <w:rPr>
                <w:noProof/>
                <w:webHidden/>
              </w:rPr>
              <w:fldChar w:fldCharType="begin"/>
            </w:r>
            <w:r w:rsidR="00504748">
              <w:rPr>
                <w:noProof/>
                <w:webHidden/>
              </w:rPr>
              <w:instrText xml:space="preserve"> PAGEREF _Toc483490055 \h </w:instrText>
            </w:r>
            <w:r w:rsidR="00504748">
              <w:rPr>
                <w:noProof/>
                <w:webHidden/>
              </w:rPr>
            </w:r>
            <w:r w:rsidR="00504748">
              <w:rPr>
                <w:noProof/>
                <w:webHidden/>
              </w:rPr>
              <w:fldChar w:fldCharType="separate"/>
            </w:r>
            <w:r w:rsidR="00957825">
              <w:rPr>
                <w:noProof/>
                <w:webHidden/>
              </w:rPr>
              <w:t>16</w:t>
            </w:r>
            <w:r w:rsidR="00504748">
              <w:rPr>
                <w:noProof/>
                <w:webHidden/>
              </w:rPr>
              <w:fldChar w:fldCharType="end"/>
            </w:r>
          </w:hyperlink>
        </w:p>
        <w:p w:rsidR="00504748" w:rsidRDefault="000435BC">
          <w:pPr>
            <w:pStyle w:val="Sommario1"/>
            <w:tabs>
              <w:tab w:val="right" w:leader="dot" w:pos="9062"/>
            </w:tabs>
            <w:rPr>
              <w:rFonts w:eastAsiaTheme="minorEastAsia"/>
              <w:noProof/>
              <w:lang w:eastAsia="it-IT"/>
            </w:rPr>
          </w:pPr>
          <w:hyperlink w:anchor="_Toc483490056" w:history="1">
            <w:r w:rsidR="00504748" w:rsidRPr="00BA1B9C">
              <w:rPr>
                <w:rStyle w:val="Collegamentoipertestuale"/>
                <w:noProof/>
              </w:rPr>
              <w:t xml:space="preserve">Sezione E - </w:t>
            </w:r>
            <w:r w:rsidR="00504748" w:rsidRPr="00BA1B9C">
              <w:rPr>
                <w:rStyle w:val="Collegamentoipertestuale"/>
                <w:rFonts w:eastAsia="Calibri"/>
                <w:noProof/>
              </w:rPr>
              <w:t>Sostenibilità del progetto</w:t>
            </w:r>
            <w:r w:rsidR="00504748">
              <w:rPr>
                <w:noProof/>
                <w:webHidden/>
              </w:rPr>
              <w:tab/>
            </w:r>
            <w:r w:rsidR="00504748">
              <w:rPr>
                <w:noProof/>
                <w:webHidden/>
              </w:rPr>
              <w:fldChar w:fldCharType="begin"/>
            </w:r>
            <w:r w:rsidR="00504748">
              <w:rPr>
                <w:noProof/>
                <w:webHidden/>
              </w:rPr>
              <w:instrText xml:space="preserve"> PAGEREF _Toc483490056 \h </w:instrText>
            </w:r>
            <w:r w:rsidR="00504748">
              <w:rPr>
                <w:noProof/>
                <w:webHidden/>
              </w:rPr>
            </w:r>
            <w:r w:rsidR="00504748">
              <w:rPr>
                <w:noProof/>
                <w:webHidden/>
              </w:rPr>
              <w:fldChar w:fldCharType="separate"/>
            </w:r>
            <w:r w:rsidR="00957825">
              <w:rPr>
                <w:noProof/>
                <w:webHidden/>
              </w:rPr>
              <w:t>18</w:t>
            </w:r>
            <w:r w:rsidR="00504748">
              <w:rPr>
                <w:noProof/>
                <w:webHidden/>
              </w:rPr>
              <w:fldChar w:fldCharType="end"/>
            </w:r>
          </w:hyperlink>
        </w:p>
        <w:p w:rsidR="00504748" w:rsidRDefault="000435BC">
          <w:pPr>
            <w:pStyle w:val="Sommario3"/>
            <w:tabs>
              <w:tab w:val="right" w:leader="dot" w:pos="9062"/>
            </w:tabs>
            <w:rPr>
              <w:rFonts w:eastAsiaTheme="minorEastAsia"/>
              <w:noProof/>
              <w:lang w:val="it-IT" w:eastAsia="it-IT"/>
            </w:rPr>
          </w:pPr>
          <w:hyperlink w:anchor="_Toc483490057" w:history="1">
            <w:r w:rsidR="00504748" w:rsidRPr="00BA1B9C">
              <w:rPr>
                <w:rStyle w:val="Collegamentoipertestuale"/>
                <w:noProof/>
                <w:lang w:val="it-IT"/>
              </w:rPr>
              <w:t>Sostenibilità finanziaria</w:t>
            </w:r>
            <w:r w:rsidR="00504748">
              <w:rPr>
                <w:noProof/>
                <w:webHidden/>
              </w:rPr>
              <w:tab/>
            </w:r>
            <w:r w:rsidR="00504748">
              <w:rPr>
                <w:noProof/>
                <w:webHidden/>
              </w:rPr>
              <w:fldChar w:fldCharType="begin"/>
            </w:r>
            <w:r w:rsidR="00504748">
              <w:rPr>
                <w:noProof/>
                <w:webHidden/>
              </w:rPr>
              <w:instrText xml:space="preserve"> PAGEREF _Toc483490057 \h </w:instrText>
            </w:r>
            <w:r w:rsidR="00504748">
              <w:rPr>
                <w:noProof/>
                <w:webHidden/>
              </w:rPr>
            </w:r>
            <w:r w:rsidR="00504748">
              <w:rPr>
                <w:noProof/>
                <w:webHidden/>
              </w:rPr>
              <w:fldChar w:fldCharType="separate"/>
            </w:r>
            <w:r w:rsidR="00957825">
              <w:rPr>
                <w:noProof/>
                <w:webHidden/>
              </w:rPr>
              <w:t>18</w:t>
            </w:r>
            <w:r w:rsidR="00504748">
              <w:rPr>
                <w:noProof/>
                <w:webHidden/>
              </w:rPr>
              <w:fldChar w:fldCharType="end"/>
            </w:r>
          </w:hyperlink>
        </w:p>
        <w:p w:rsidR="00504748" w:rsidRDefault="000435BC">
          <w:pPr>
            <w:pStyle w:val="Sommario3"/>
            <w:tabs>
              <w:tab w:val="right" w:leader="dot" w:pos="9062"/>
            </w:tabs>
            <w:rPr>
              <w:rFonts w:eastAsiaTheme="minorEastAsia"/>
              <w:noProof/>
              <w:lang w:val="it-IT" w:eastAsia="it-IT"/>
            </w:rPr>
          </w:pPr>
          <w:hyperlink w:anchor="_Toc483490058" w:history="1">
            <w:r w:rsidR="00504748" w:rsidRPr="00BA1B9C">
              <w:rPr>
                <w:rStyle w:val="Collegamentoipertestuale"/>
                <w:noProof/>
                <w:lang w:val="it-IT"/>
              </w:rPr>
              <w:t>Bilancio aziendale</w:t>
            </w:r>
            <w:r w:rsidR="00504748">
              <w:rPr>
                <w:noProof/>
                <w:webHidden/>
              </w:rPr>
              <w:tab/>
            </w:r>
            <w:r w:rsidR="00504748">
              <w:rPr>
                <w:noProof/>
                <w:webHidden/>
              </w:rPr>
              <w:fldChar w:fldCharType="begin"/>
            </w:r>
            <w:r w:rsidR="00504748">
              <w:rPr>
                <w:noProof/>
                <w:webHidden/>
              </w:rPr>
              <w:instrText xml:space="preserve"> PAGEREF _Toc483490058 \h </w:instrText>
            </w:r>
            <w:r w:rsidR="00504748">
              <w:rPr>
                <w:noProof/>
                <w:webHidden/>
              </w:rPr>
            </w:r>
            <w:r w:rsidR="00504748">
              <w:rPr>
                <w:noProof/>
                <w:webHidden/>
              </w:rPr>
              <w:fldChar w:fldCharType="separate"/>
            </w:r>
            <w:r w:rsidR="00957825">
              <w:rPr>
                <w:noProof/>
                <w:webHidden/>
              </w:rPr>
              <w:t>20</w:t>
            </w:r>
            <w:r w:rsidR="00504748">
              <w:rPr>
                <w:noProof/>
                <w:webHidden/>
              </w:rPr>
              <w:fldChar w:fldCharType="end"/>
            </w:r>
          </w:hyperlink>
        </w:p>
        <w:p w:rsidR="00504748" w:rsidRDefault="000435BC">
          <w:pPr>
            <w:pStyle w:val="Sommario1"/>
            <w:tabs>
              <w:tab w:val="right" w:leader="dot" w:pos="9062"/>
            </w:tabs>
            <w:rPr>
              <w:rFonts w:eastAsiaTheme="minorEastAsia"/>
              <w:noProof/>
              <w:lang w:eastAsia="it-IT"/>
            </w:rPr>
          </w:pPr>
          <w:hyperlink w:anchor="_Toc483490059" w:history="1">
            <w:r w:rsidR="00504748" w:rsidRPr="00BA1B9C">
              <w:rPr>
                <w:rStyle w:val="Collegamentoipertestuale"/>
                <w:noProof/>
              </w:rPr>
              <w:t xml:space="preserve">Sezione F - </w:t>
            </w:r>
            <w:r w:rsidR="00504748" w:rsidRPr="00BA1B9C">
              <w:rPr>
                <w:rStyle w:val="Collegamentoipertestuale"/>
                <w:rFonts w:eastAsia="Calibri"/>
                <w:noProof/>
              </w:rPr>
              <w:t>Piano degli investimenti</w:t>
            </w:r>
            <w:r w:rsidR="00504748">
              <w:rPr>
                <w:noProof/>
                <w:webHidden/>
              </w:rPr>
              <w:tab/>
            </w:r>
            <w:r w:rsidR="00504748">
              <w:rPr>
                <w:noProof/>
                <w:webHidden/>
              </w:rPr>
              <w:fldChar w:fldCharType="begin"/>
            </w:r>
            <w:r w:rsidR="00504748">
              <w:rPr>
                <w:noProof/>
                <w:webHidden/>
              </w:rPr>
              <w:instrText xml:space="preserve"> PAGEREF _Toc483490059 \h </w:instrText>
            </w:r>
            <w:r w:rsidR="00504748">
              <w:rPr>
                <w:noProof/>
                <w:webHidden/>
              </w:rPr>
            </w:r>
            <w:r w:rsidR="00504748">
              <w:rPr>
                <w:noProof/>
                <w:webHidden/>
              </w:rPr>
              <w:fldChar w:fldCharType="separate"/>
            </w:r>
            <w:r w:rsidR="00957825">
              <w:rPr>
                <w:noProof/>
                <w:webHidden/>
              </w:rPr>
              <w:t>23</w:t>
            </w:r>
            <w:r w:rsidR="00504748">
              <w:rPr>
                <w:noProof/>
                <w:webHidden/>
              </w:rPr>
              <w:fldChar w:fldCharType="end"/>
            </w:r>
          </w:hyperlink>
        </w:p>
        <w:p w:rsidR="00504748" w:rsidRDefault="000435BC">
          <w:pPr>
            <w:pStyle w:val="Sommario3"/>
            <w:tabs>
              <w:tab w:val="right" w:leader="dot" w:pos="9062"/>
            </w:tabs>
            <w:rPr>
              <w:rFonts w:eastAsiaTheme="minorEastAsia"/>
              <w:noProof/>
              <w:lang w:val="it-IT" w:eastAsia="it-IT"/>
            </w:rPr>
          </w:pPr>
          <w:hyperlink w:anchor="_Toc483490060" w:history="1">
            <w:r w:rsidR="00504748" w:rsidRPr="00BA1B9C">
              <w:rPr>
                <w:rStyle w:val="Collegamentoipertestuale"/>
                <w:noProof/>
                <w:lang w:val="it-IT"/>
              </w:rPr>
              <w:t>Schema</w:t>
            </w:r>
            <w:r w:rsidR="00504748" w:rsidRPr="00BA1B9C">
              <w:rPr>
                <w:rStyle w:val="Collegamentoipertestuale"/>
                <w:noProof/>
                <w:spacing w:val="-9"/>
                <w:lang w:val="it-IT"/>
              </w:rPr>
              <w:t xml:space="preserve"> </w:t>
            </w:r>
            <w:r w:rsidR="00504748" w:rsidRPr="00BA1B9C">
              <w:rPr>
                <w:rStyle w:val="Collegamentoipertestuale"/>
                <w:noProof/>
                <w:lang w:val="it-IT"/>
              </w:rPr>
              <w:t>del</w:t>
            </w:r>
            <w:r w:rsidR="00504748" w:rsidRPr="00BA1B9C">
              <w:rPr>
                <w:rStyle w:val="Collegamentoipertestuale"/>
                <w:noProof/>
                <w:spacing w:val="-9"/>
                <w:lang w:val="it-IT"/>
              </w:rPr>
              <w:t xml:space="preserve"> </w:t>
            </w:r>
            <w:r w:rsidR="00504748" w:rsidRPr="00BA1B9C">
              <w:rPr>
                <w:rStyle w:val="Collegamentoipertestuale"/>
                <w:noProof/>
                <w:lang w:val="it-IT"/>
              </w:rPr>
              <w:t>piano</w:t>
            </w:r>
            <w:r w:rsidR="00504748" w:rsidRPr="00BA1B9C">
              <w:rPr>
                <w:rStyle w:val="Collegamentoipertestuale"/>
                <w:noProof/>
                <w:spacing w:val="-8"/>
                <w:lang w:val="it-IT"/>
              </w:rPr>
              <w:t xml:space="preserve"> </w:t>
            </w:r>
            <w:r w:rsidR="00504748" w:rsidRPr="00BA1B9C">
              <w:rPr>
                <w:rStyle w:val="Collegamentoipertestuale"/>
                <w:noProof/>
                <w:lang w:val="it-IT"/>
              </w:rPr>
              <w:t>degli</w:t>
            </w:r>
            <w:r w:rsidR="00504748" w:rsidRPr="00BA1B9C">
              <w:rPr>
                <w:rStyle w:val="Collegamentoipertestuale"/>
                <w:noProof/>
                <w:spacing w:val="-9"/>
                <w:lang w:val="it-IT"/>
              </w:rPr>
              <w:t xml:space="preserve"> </w:t>
            </w:r>
            <w:r w:rsidR="00504748" w:rsidRPr="00BA1B9C">
              <w:rPr>
                <w:rStyle w:val="Collegamentoipertestuale"/>
                <w:noProof/>
                <w:lang w:val="it-IT"/>
              </w:rPr>
              <w:t>investimenti</w:t>
            </w:r>
            <w:r w:rsidR="00504748">
              <w:rPr>
                <w:noProof/>
                <w:webHidden/>
              </w:rPr>
              <w:tab/>
            </w:r>
            <w:r w:rsidR="00504748">
              <w:rPr>
                <w:noProof/>
                <w:webHidden/>
              </w:rPr>
              <w:fldChar w:fldCharType="begin"/>
            </w:r>
            <w:r w:rsidR="00504748">
              <w:rPr>
                <w:noProof/>
                <w:webHidden/>
              </w:rPr>
              <w:instrText xml:space="preserve"> PAGEREF _Toc483490060 \h </w:instrText>
            </w:r>
            <w:r w:rsidR="00504748">
              <w:rPr>
                <w:noProof/>
                <w:webHidden/>
              </w:rPr>
            </w:r>
            <w:r w:rsidR="00504748">
              <w:rPr>
                <w:noProof/>
                <w:webHidden/>
              </w:rPr>
              <w:fldChar w:fldCharType="separate"/>
            </w:r>
            <w:r w:rsidR="00957825">
              <w:rPr>
                <w:noProof/>
                <w:webHidden/>
              </w:rPr>
              <w:t>23</w:t>
            </w:r>
            <w:r w:rsidR="00504748">
              <w:rPr>
                <w:noProof/>
                <w:webHidden/>
              </w:rPr>
              <w:fldChar w:fldCharType="end"/>
            </w:r>
          </w:hyperlink>
        </w:p>
        <w:p w:rsidR="00504748" w:rsidRDefault="000435BC">
          <w:pPr>
            <w:pStyle w:val="Sommario3"/>
            <w:tabs>
              <w:tab w:val="right" w:leader="dot" w:pos="9062"/>
            </w:tabs>
            <w:rPr>
              <w:rFonts w:eastAsiaTheme="minorEastAsia"/>
              <w:noProof/>
              <w:lang w:val="it-IT" w:eastAsia="it-IT"/>
            </w:rPr>
          </w:pPr>
          <w:hyperlink w:anchor="_Toc483490061" w:history="1">
            <w:r w:rsidR="00504748" w:rsidRPr="00BA1B9C">
              <w:rPr>
                <w:rStyle w:val="Collegamentoipertestuale"/>
                <w:noProof/>
                <w:lang w:val="it-IT"/>
              </w:rPr>
              <w:t>Effetti degli investimenti e risultati attesi</w:t>
            </w:r>
            <w:r w:rsidR="00504748">
              <w:rPr>
                <w:noProof/>
                <w:webHidden/>
              </w:rPr>
              <w:tab/>
            </w:r>
            <w:r w:rsidR="00504748">
              <w:rPr>
                <w:noProof/>
                <w:webHidden/>
              </w:rPr>
              <w:fldChar w:fldCharType="begin"/>
            </w:r>
            <w:r w:rsidR="00504748">
              <w:rPr>
                <w:noProof/>
                <w:webHidden/>
              </w:rPr>
              <w:instrText xml:space="preserve"> PAGEREF _Toc483490061 \h </w:instrText>
            </w:r>
            <w:r w:rsidR="00504748">
              <w:rPr>
                <w:noProof/>
                <w:webHidden/>
              </w:rPr>
            </w:r>
            <w:r w:rsidR="00504748">
              <w:rPr>
                <w:noProof/>
                <w:webHidden/>
              </w:rPr>
              <w:fldChar w:fldCharType="separate"/>
            </w:r>
            <w:r w:rsidR="00957825">
              <w:rPr>
                <w:noProof/>
                <w:webHidden/>
              </w:rPr>
              <w:t>28</w:t>
            </w:r>
            <w:r w:rsidR="00504748">
              <w:rPr>
                <w:noProof/>
                <w:webHidden/>
              </w:rPr>
              <w:fldChar w:fldCharType="end"/>
            </w:r>
          </w:hyperlink>
        </w:p>
        <w:p w:rsidR="00504748" w:rsidRDefault="000435BC">
          <w:pPr>
            <w:pStyle w:val="Sommario1"/>
            <w:tabs>
              <w:tab w:val="right" w:leader="dot" w:pos="9062"/>
            </w:tabs>
            <w:rPr>
              <w:rFonts w:eastAsiaTheme="minorEastAsia"/>
              <w:noProof/>
              <w:lang w:eastAsia="it-IT"/>
            </w:rPr>
          </w:pPr>
          <w:hyperlink w:anchor="_Toc483490062" w:history="1">
            <w:r w:rsidR="00504748" w:rsidRPr="00BA1B9C">
              <w:rPr>
                <w:rStyle w:val="Collegamentoipertestuale"/>
                <w:noProof/>
              </w:rPr>
              <w:t>Istruzioni per la compilazione del PSA</w:t>
            </w:r>
            <w:r w:rsidR="00504748">
              <w:rPr>
                <w:noProof/>
                <w:webHidden/>
              </w:rPr>
              <w:tab/>
            </w:r>
            <w:r w:rsidR="00504748">
              <w:rPr>
                <w:noProof/>
                <w:webHidden/>
              </w:rPr>
              <w:fldChar w:fldCharType="begin"/>
            </w:r>
            <w:r w:rsidR="00504748">
              <w:rPr>
                <w:noProof/>
                <w:webHidden/>
              </w:rPr>
              <w:instrText xml:space="preserve"> PAGEREF _Toc483490062 \h </w:instrText>
            </w:r>
            <w:r w:rsidR="00504748">
              <w:rPr>
                <w:noProof/>
                <w:webHidden/>
              </w:rPr>
            </w:r>
            <w:r w:rsidR="00504748">
              <w:rPr>
                <w:noProof/>
                <w:webHidden/>
              </w:rPr>
              <w:fldChar w:fldCharType="separate"/>
            </w:r>
            <w:r w:rsidR="00957825">
              <w:rPr>
                <w:noProof/>
                <w:webHidden/>
              </w:rPr>
              <w:t>30</w:t>
            </w:r>
            <w:r w:rsidR="00504748">
              <w:rPr>
                <w:noProof/>
                <w:webHidden/>
              </w:rPr>
              <w:fldChar w:fldCharType="end"/>
            </w:r>
          </w:hyperlink>
        </w:p>
        <w:p w:rsidR="001C0CFF" w:rsidRDefault="00DC7DD7">
          <w:pPr>
            <w:rPr>
              <w:lang w:val="it-IT"/>
            </w:rPr>
          </w:pPr>
          <w:r>
            <w:rPr>
              <w:lang w:val="it-IT"/>
            </w:rPr>
            <w:fldChar w:fldCharType="end"/>
          </w:r>
        </w:p>
      </w:sdtContent>
    </w:sdt>
    <w:p w:rsidR="001C0CFF" w:rsidRDefault="001C0CFF">
      <w:pPr>
        <w:rPr>
          <w:rFonts w:ascii="Calibri" w:eastAsia="Calibri" w:hAnsi="Calibri" w:cs="Calibri"/>
          <w:b/>
          <w:bCs/>
          <w:sz w:val="24"/>
          <w:szCs w:val="24"/>
          <w:lang w:val="it-IT"/>
        </w:rPr>
      </w:pPr>
      <w:r>
        <w:rPr>
          <w:rFonts w:cs="Calibri"/>
          <w:sz w:val="24"/>
          <w:szCs w:val="24"/>
          <w:lang w:val="it-IT"/>
        </w:rPr>
        <w:br w:type="page"/>
      </w:r>
    </w:p>
    <w:p w:rsidR="009B4925" w:rsidRPr="001C0CFF" w:rsidRDefault="009B4925" w:rsidP="009B4925">
      <w:pPr>
        <w:pStyle w:val="Titolo1"/>
        <w:jc w:val="center"/>
      </w:pPr>
      <w:bookmarkStart w:id="1" w:name="_Toc483490035"/>
      <w:r w:rsidRPr="001C0CFF">
        <w:lastRenderedPageBreak/>
        <w:t>Riferimenti normativi</w:t>
      </w:r>
      <w:bookmarkEnd w:id="1"/>
    </w:p>
    <w:p w:rsidR="009B4925" w:rsidRPr="005B26DE" w:rsidRDefault="009B4925" w:rsidP="009B4925">
      <w:pPr>
        <w:tabs>
          <w:tab w:val="left" w:pos="709"/>
        </w:tabs>
        <w:spacing w:line="276" w:lineRule="auto"/>
        <w:ind w:left="360" w:right="1401"/>
        <w:jc w:val="both"/>
        <w:rPr>
          <w:rFonts w:ascii="Calibri" w:eastAsia="Calibri" w:hAnsi="Calibri" w:cs="Calibri"/>
          <w:sz w:val="24"/>
          <w:szCs w:val="24"/>
          <w:lang w:val="it-IT"/>
        </w:rPr>
      </w:pP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Programma</w:t>
      </w:r>
      <w:r w:rsidRPr="003A3E3E">
        <w:rPr>
          <w:rFonts w:ascii="Calibri" w:eastAsia="Calibri" w:hAnsi="Calibri" w:cs="Calibri"/>
          <w:spacing w:val="-5"/>
          <w:lang w:val="it-IT"/>
        </w:rPr>
        <w:t xml:space="preserve"> </w:t>
      </w:r>
      <w:r w:rsidRPr="003A3E3E">
        <w:rPr>
          <w:rFonts w:ascii="Calibri" w:eastAsia="Calibri" w:hAnsi="Calibri" w:cs="Calibri"/>
          <w:lang w:val="it-IT"/>
        </w:rPr>
        <w:t>di</w:t>
      </w:r>
      <w:r w:rsidRPr="003A3E3E">
        <w:rPr>
          <w:rFonts w:ascii="Calibri" w:eastAsia="Calibri" w:hAnsi="Calibri" w:cs="Calibri"/>
          <w:spacing w:val="-3"/>
          <w:lang w:val="it-IT"/>
        </w:rPr>
        <w:t xml:space="preserve"> </w:t>
      </w:r>
      <w:r w:rsidRPr="003A3E3E">
        <w:rPr>
          <w:rFonts w:ascii="Calibri" w:eastAsia="Calibri" w:hAnsi="Calibri" w:cs="Calibri"/>
          <w:lang w:val="it-IT"/>
        </w:rPr>
        <w:t>Sviluppo</w:t>
      </w:r>
      <w:r w:rsidRPr="003A3E3E">
        <w:rPr>
          <w:rFonts w:ascii="Calibri" w:eastAsia="Calibri" w:hAnsi="Calibri" w:cs="Calibri"/>
          <w:spacing w:val="-3"/>
          <w:lang w:val="it-IT"/>
        </w:rPr>
        <w:t xml:space="preserve"> </w:t>
      </w:r>
      <w:r w:rsidRPr="003A3E3E">
        <w:rPr>
          <w:rFonts w:ascii="Calibri" w:eastAsia="Calibri" w:hAnsi="Calibri" w:cs="Calibri"/>
          <w:lang w:val="it-IT"/>
        </w:rPr>
        <w:t>Rurale</w:t>
      </w:r>
      <w:r w:rsidRPr="003A3E3E">
        <w:rPr>
          <w:rFonts w:ascii="Calibri" w:eastAsia="Calibri" w:hAnsi="Calibri" w:cs="Calibri"/>
          <w:spacing w:val="-3"/>
          <w:lang w:val="it-IT"/>
        </w:rPr>
        <w:t xml:space="preserve"> </w:t>
      </w:r>
      <w:r w:rsidRPr="003A3E3E">
        <w:rPr>
          <w:rFonts w:ascii="Calibri" w:eastAsia="Calibri" w:hAnsi="Calibri" w:cs="Calibri"/>
          <w:lang w:val="it-IT"/>
        </w:rPr>
        <w:t>2014-2020</w:t>
      </w:r>
      <w:r w:rsidRPr="003A3E3E">
        <w:rPr>
          <w:rFonts w:ascii="Calibri" w:eastAsia="Calibri" w:hAnsi="Calibri" w:cs="Calibri"/>
          <w:spacing w:val="-4"/>
          <w:lang w:val="it-IT"/>
        </w:rPr>
        <w:t xml:space="preserve"> </w:t>
      </w:r>
      <w:r w:rsidRPr="003A3E3E">
        <w:rPr>
          <w:rFonts w:ascii="Calibri" w:eastAsia="Calibri" w:hAnsi="Calibri" w:cs="Calibri"/>
          <w:lang w:val="it-IT"/>
        </w:rPr>
        <w:t>della</w:t>
      </w:r>
      <w:r w:rsidRPr="003A3E3E">
        <w:rPr>
          <w:rFonts w:ascii="Calibri" w:eastAsia="Calibri" w:hAnsi="Calibri" w:cs="Calibri"/>
          <w:spacing w:val="-4"/>
          <w:lang w:val="it-IT"/>
        </w:rPr>
        <w:t xml:space="preserve"> </w:t>
      </w:r>
      <w:r w:rsidRPr="003A3E3E">
        <w:rPr>
          <w:rFonts w:ascii="Calibri" w:eastAsia="Calibri" w:hAnsi="Calibri" w:cs="Calibri"/>
          <w:lang w:val="it-IT"/>
        </w:rPr>
        <w:t>Regione</w:t>
      </w:r>
      <w:r w:rsidRPr="003A3E3E">
        <w:rPr>
          <w:rFonts w:ascii="Calibri" w:eastAsia="Calibri" w:hAnsi="Calibri" w:cs="Calibri"/>
          <w:spacing w:val="-3"/>
          <w:lang w:val="it-IT"/>
        </w:rPr>
        <w:t xml:space="preserve"> </w:t>
      </w:r>
      <w:r w:rsidRPr="003A3E3E">
        <w:rPr>
          <w:rFonts w:ascii="Calibri" w:eastAsia="Calibri" w:hAnsi="Calibri" w:cs="Calibri"/>
          <w:lang w:val="it-IT"/>
        </w:rPr>
        <w:t>Sicilia,</w:t>
      </w:r>
      <w:r w:rsidRPr="003A3E3E">
        <w:rPr>
          <w:rFonts w:ascii="Calibri" w:eastAsia="Calibri" w:hAnsi="Calibri" w:cs="Calibri"/>
          <w:spacing w:val="-3"/>
          <w:lang w:val="it-IT"/>
        </w:rPr>
        <w:t xml:space="preserve"> </w:t>
      </w:r>
      <w:r w:rsidRPr="003A3E3E">
        <w:rPr>
          <w:rFonts w:ascii="Calibri" w:eastAsia="Calibri" w:hAnsi="Calibri" w:cs="Calibri"/>
          <w:lang w:val="it-IT"/>
        </w:rPr>
        <w:t>approvato</w:t>
      </w:r>
      <w:r w:rsidRPr="003A3E3E">
        <w:rPr>
          <w:rFonts w:ascii="Calibri" w:eastAsia="Calibri" w:hAnsi="Calibri" w:cs="Calibri"/>
          <w:spacing w:val="-3"/>
          <w:lang w:val="it-IT"/>
        </w:rPr>
        <w:t xml:space="preserve"> </w:t>
      </w:r>
      <w:r w:rsidRPr="003A3E3E">
        <w:rPr>
          <w:rFonts w:ascii="Calibri" w:eastAsia="Calibri" w:hAnsi="Calibri" w:cs="Calibri"/>
          <w:lang w:val="it-IT"/>
        </w:rPr>
        <w:t>con</w:t>
      </w:r>
      <w:r w:rsidRPr="003A3E3E">
        <w:rPr>
          <w:rFonts w:ascii="Calibri" w:eastAsia="Calibri" w:hAnsi="Calibri" w:cs="Calibri"/>
          <w:spacing w:val="-3"/>
          <w:lang w:val="it-IT"/>
        </w:rPr>
        <w:t xml:space="preserve"> </w:t>
      </w:r>
      <w:r w:rsidRPr="003A3E3E">
        <w:rPr>
          <w:rFonts w:ascii="Calibri" w:eastAsia="Calibri" w:hAnsi="Calibri" w:cs="Calibri"/>
          <w:lang w:val="it-IT"/>
        </w:rPr>
        <w:t>Decisione della</w:t>
      </w:r>
      <w:r w:rsidRPr="003A3E3E">
        <w:rPr>
          <w:rFonts w:ascii="Calibri" w:eastAsia="Calibri" w:hAnsi="Calibri" w:cs="Calibri"/>
          <w:spacing w:val="-5"/>
          <w:lang w:val="it-IT"/>
        </w:rPr>
        <w:t xml:space="preserve"> </w:t>
      </w:r>
      <w:r w:rsidRPr="003A3E3E">
        <w:rPr>
          <w:rFonts w:ascii="Calibri" w:eastAsia="Calibri" w:hAnsi="Calibri" w:cs="Calibri"/>
          <w:lang w:val="it-IT"/>
        </w:rPr>
        <w:t>Commissione</w:t>
      </w:r>
      <w:r w:rsidRPr="003A3E3E">
        <w:rPr>
          <w:rFonts w:ascii="Calibri" w:eastAsia="Calibri" w:hAnsi="Calibri" w:cs="Calibri"/>
          <w:spacing w:val="-6"/>
          <w:lang w:val="it-IT"/>
        </w:rPr>
        <w:t xml:space="preserve"> </w:t>
      </w:r>
      <w:r w:rsidRPr="003A3E3E">
        <w:rPr>
          <w:rFonts w:ascii="Calibri" w:eastAsia="Calibri" w:hAnsi="Calibri" w:cs="Calibri"/>
          <w:lang w:val="it-IT"/>
        </w:rPr>
        <w:t>Euopea</w:t>
      </w:r>
      <w:r w:rsidRPr="003A3E3E">
        <w:rPr>
          <w:rFonts w:ascii="Calibri" w:eastAsia="Calibri" w:hAnsi="Calibri" w:cs="Calibri"/>
          <w:spacing w:val="-4"/>
          <w:lang w:val="it-IT"/>
        </w:rPr>
        <w:t xml:space="preserve"> </w:t>
      </w:r>
      <w:r w:rsidRPr="003A3E3E">
        <w:rPr>
          <w:rFonts w:ascii="Calibri" w:eastAsia="Calibri" w:hAnsi="Calibri" w:cs="Calibri"/>
          <w:lang w:val="it-IT"/>
        </w:rPr>
        <w:t>C(2016)</w:t>
      </w:r>
      <w:r w:rsidRPr="003A3E3E">
        <w:rPr>
          <w:rFonts w:ascii="Calibri" w:eastAsia="Calibri" w:hAnsi="Calibri" w:cs="Calibri"/>
          <w:spacing w:val="-5"/>
          <w:lang w:val="it-IT"/>
        </w:rPr>
        <w:t xml:space="preserve"> </w:t>
      </w:r>
      <w:r w:rsidRPr="003A3E3E">
        <w:rPr>
          <w:rFonts w:ascii="Calibri" w:eastAsia="Calibri" w:hAnsi="Calibri" w:cs="Calibri"/>
          <w:lang w:val="it-IT"/>
        </w:rPr>
        <w:t>8969</w:t>
      </w:r>
      <w:r w:rsidRPr="003A3E3E">
        <w:rPr>
          <w:rFonts w:ascii="Calibri" w:eastAsia="Calibri" w:hAnsi="Calibri" w:cs="Calibri"/>
          <w:spacing w:val="-5"/>
          <w:lang w:val="it-IT"/>
        </w:rPr>
        <w:t xml:space="preserve"> </w:t>
      </w:r>
      <w:r w:rsidRPr="003A3E3E">
        <w:rPr>
          <w:rFonts w:ascii="Calibri" w:eastAsia="Calibri" w:hAnsi="Calibri" w:cs="Calibri"/>
          <w:lang w:val="it-IT"/>
        </w:rPr>
        <w:t>del</w:t>
      </w:r>
      <w:r w:rsidRPr="003A3E3E">
        <w:rPr>
          <w:rFonts w:ascii="Calibri" w:eastAsia="Calibri" w:hAnsi="Calibri" w:cs="Calibri"/>
          <w:spacing w:val="-4"/>
          <w:lang w:val="it-IT"/>
        </w:rPr>
        <w:t xml:space="preserve"> </w:t>
      </w:r>
      <w:r w:rsidRPr="003A3E3E">
        <w:rPr>
          <w:rFonts w:ascii="Calibri" w:eastAsia="Calibri" w:hAnsi="Calibri" w:cs="Calibri"/>
          <w:lang w:val="it-IT"/>
        </w:rPr>
        <w:t>20</w:t>
      </w:r>
      <w:r w:rsidRPr="003A3E3E">
        <w:rPr>
          <w:rFonts w:ascii="Calibri" w:eastAsia="Calibri" w:hAnsi="Calibri" w:cs="Calibri"/>
          <w:spacing w:val="-5"/>
          <w:lang w:val="it-IT"/>
        </w:rPr>
        <w:t xml:space="preserve"> </w:t>
      </w:r>
      <w:r w:rsidRPr="003A3E3E">
        <w:rPr>
          <w:rFonts w:ascii="Calibri" w:eastAsia="Calibri" w:hAnsi="Calibri" w:cs="Calibri"/>
          <w:lang w:val="it-IT"/>
        </w:rPr>
        <w:t>dicembre</w:t>
      </w:r>
      <w:r w:rsidRPr="003A3E3E">
        <w:rPr>
          <w:rFonts w:ascii="Calibri" w:eastAsia="Calibri" w:hAnsi="Calibri" w:cs="Calibri"/>
          <w:spacing w:val="-5"/>
          <w:lang w:val="it-IT"/>
        </w:rPr>
        <w:t xml:space="preserve"> </w:t>
      </w:r>
      <w:r w:rsidRPr="003A3E3E">
        <w:rPr>
          <w:rFonts w:ascii="Calibri" w:eastAsia="Calibri" w:hAnsi="Calibri" w:cs="Calibri"/>
          <w:lang w:val="it-IT"/>
        </w:rPr>
        <w:t>2016</w:t>
      </w:r>
    </w:p>
    <w:p w:rsidR="009B4925" w:rsidRPr="003A3E3E" w:rsidRDefault="009B4925" w:rsidP="009B4925">
      <w:pPr>
        <w:pStyle w:val="Paragrafoelenco"/>
        <w:numPr>
          <w:ilvl w:val="0"/>
          <w:numId w:val="66"/>
        </w:numPr>
        <w:tabs>
          <w:tab w:val="left" w:pos="0"/>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3"/>
          <w:lang w:val="it-IT"/>
        </w:rPr>
        <w:t xml:space="preserve"> (</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1303/2013</w:t>
      </w:r>
      <w:r w:rsidRPr="003A3E3E">
        <w:rPr>
          <w:rFonts w:ascii="Calibri" w:eastAsia="Calibri" w:hAnsi="Calibri" w:cs="Calibri"/>
          <w:spacing w:val="-4"/>
          <w:lang w:val="it-IT"/>
        </w:rPr>
        <w:t xml:space="preserve"> </w:t>
      </w:r>
      <w:r w:rsidRPr="003A3E3E">
        <w:rPr>
          <w:rFonts w:ascii="Calibri" w:eastAsia="Calibri" w:hAnsi="Calibri" w:cs="Calibri"/>
          <w:lang w:val="it-IT"/>
        </w:rPr>
        <w:t>(disposizioni</w:t>
      </w:r>
      <w:r w:rsidRPr="003A3E3E">
        <w:rPr>
          <w:rFonts w:ascii="Calibri" w:eastAsia="Calibri" w:hAnsi="Calibri" w:cs="Calibri"/>
          <w:spacing w:val="-4"/>
          <w:lang w:val="it-IT"/>
        </w:rPr>
        <w:t xml:space="preserve"> </w:t>
      </w:r>
      <w:r w:rsidRPr="003A3E3E">
        <w:rPr>
          <w:rFonts w:ascii="Calibri" w:eastAsia="Calibri" w:hAnsi="Calibri" w:cs="Calibri"/>
          <w:lang w:val="it-IT"/>
        </w:rPr>
        <w:t>comuni</w:t>
      </w:r>
      <w:r w:rsidRPr="003A3E3E">
        <w:rPr>
          <w:rFonts w:ascii="Calibri" w:eastAsia="Calibri" w:hAnsi="Calibri" w:cs="Calibri"/>
          <w:spacing w:val="-3"/>
          <w:lang w:val="it-IT"/>
        </w:rPr>
        <w:t xml:space="preserve"> </w:t>
      </w:r>
      <w:r w:rsidRPr="003A3E3E">
        <w:rPr>
          <w:rFonts w:ascii="Calibri" w:eastAsia="Calibri" w:hAnsi="Calibri" w:cs="Calibri"/>
          <w:lang w:val="it-IT"/>
        </w:rPr>
        <w:t>a</w:t>
      </w:r>
      <w:r w:rsidRPr="003A3E3E">
        <w:rPr>
          <w:rFonts w:ascii="Calibri" w:eastAsia="Calibri" w:hAnsi="Calibri" w:cs="Calibri"/>
          <w:spacing w:val="-2"/>
          <w:lang w:val="it-IT"/>
        </w:rPr>
        <w:t xml:space="preserve"> </w:t>
      </w:r>
      <w:r w:rsidRPr="003A3E3E">
        <w:rPr>
          <w:rFonts w:ascii="Calibri" w:eastAsia="Calibri" w:hAnsi="Calibri" w:cs="Calibri"/>
          <w:lang w:val="it-IT"/>
        </w:rPr>
        <w:t>tutti</w:t>
      </w:r>
      <w:r w:rsidRPr="003A3E3E">
        <w:rPr>
          <w:rFonts w:ascii="Calibri" w:eastAsia="Calibri" w:hAnsi="Calibri" w:cs="Calibri"/>
          <w:spacing w:val="-3"/>
          <w:lang w:val="it-IT"/>
        </w:rPr>
        <w:t xml:space="preserve"> </w:t>
      </w:r>
      <w:r w:rsidRPr="003A3E3E">
        <w:rPr>
          <w:rFonts w:ascii="Calibri" w:eastAsia="Calibri" w:hAnsi="Calibri" w:cs="Calibri"/>
          <w:lang w:val="it-IT"/>
        </w:rPr>
        <w:t>i</w:t>
      </w:r>
      <w:r w:rsidRPr="003A3E3E">
        <w:rPr>
          <w:rFonts w:ascii="Calibri" w:eastAsia="Calibri" w:hAnsi="Calibri" w:cs="Calibri"/>
          <w:spacing w:val="-3"/>
          <w:lang w:val="it-IT"/>
        </w:rPr>
        <w:t xml:space="preserve"> </w:t>
      </w:r>
      <w:r w:rsidRPr="003A3E3E">
        <w:rPr>
          <w:rFonts w:ascii="Calibri" w:eastAsia="Calibri" w:hAnsi="Calibri" w:cs="Calibri"/>
          <w:lang w:val="it-IT"/>
        </w:rPr>
        <w:t>fondi</w:t>
      </w:r>
      <w:r w:rsidRPr="003A3E3E">
        <w:rPr>
          <w:rFonts w:ascii="Calibri" w:eastAsia="Calibri" w:hAnsi="Calibri" w:cs="Calibri"/>
          <w:spacing w:val="-3"/>
          <w:lang w:val="it-IT"/>
        </w:rPr>
        <w:t xml:space="preserve"> </w:t>
      </w:r>
      <w:r w:rsidRPr="003A3E3E">
        <w:rPr>
          <w:rFonts w:ascii="Calibri" w:eastAsia="Calibri" w:hAnsi="Calibri" w:cs="Calibri"/>
          <w:lang w:val="it-IT"/>
        </w:rPr>
        <w:t>comunitari)</w:t>
      </w:r>
    </w:p>
    <w:p w:rsidR="009B4925" w:rsidRPr="003A3E3E" w:rsidRDefault="009B4925" w:rsidP="009B4925">
      <w:pPr>
        <w:pStyle w:val="Paragrafoelenco"/>
        <w:numPr>
          <w:ilvl w:val="0"/>
          <w:numId w:val="66"/>
        </w:numPr>
        <w:tabs>
          <w:tab w:val="left" w:pos="0"/>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6"/>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spacing w:val="-5"/>
          <w:lang w:val="it-IT"/>
        </w:rPr>
        <w:t xml:space="preserve"> </w:t>
      </w:r>
      <w:r w:rsidRPr="003A3E3E">
        <w:rPr>
          <w:rFonts w:ascii="Calibri" w:eastAsia="Calibri" w:hAnsi="Calibri" w:cs="Calibri"/>
          <w:lang w:val="it-IT"/>
        </w:rPr>
        <w:t>1305/2013</w:t>
      </w:r>
      <w:r w:rsidRPr="003A3E3E">
        <w:rPr>
          <w:rFonts w:ascii="Calibri" w:eastAsia="Calibri" w:hAnsi="Calibri" w:cs="Calibri"/>
          <w:spacing w:val="-6"/>
          <w:lang w:val="it-IT"/>
        </w:rPr>
        <w:t xml:space="preserve"> </w:t>
      </w:r>
      <w:r w:rsidRPr="003A3E3E">
        <w:rPr>
          <w:rFonts w:ascii="Calibri" w:eastAsia="Calibri" w:hAnsi="Calibri" w:cs="Calibri"/>
          <w:lang w:val="it-IT"/>
        </w:rPr>
        <w:t>(regolamento</w:t>
      </w:r>
      <w:r w:rsidRPr="003A3E3E">
        <w:rPr>
          <w:rFonts w:ascii="Calibri" w:eastAsia="Calibri" w:hAnsi="Calibri" w:cs="Calibri"/>
          <w:spacing w:val="-6"/>
          <w:lang w:val="it-IT"/>
        </w:rPr>
        <w:t xml:space="preserve"> </w:t>
      </w:r>
      <w:r w:rsidRPr="003A3E3E">
        <w:rPr>
          <w:rFonts w:ascii="Calibri" w:eastAsia="Calibri" w:hAnsi="Calibri" w:cs="Calibri"/>
          <w:lang w:val="it-IT"/>
        </w:rPr>
        <w:t>sullo</w:t>
      </w:r>
      <w:r w:rsidRPr="003A3E3E">
        <w:rPr>
          <w:rFonts w:ascii="Calibri" w:eastAsia="Calibri" w:hAnsi="Calibri" w:cs="Calibri"/>
          <w:spacing w:val="-5"/>
          <w:lang w:val="it-IT"/>
        </w:rPr>
        <w:t xml:space="preserve"> </w:t>
      </w:r>
      <w:r w:rsidRPr="003A3E3E">
        <w:rPr>
          <w:rFonts w:ascii="Calibri" w:eastAsia="Calibri" w:hAnsi="Calibri" w:cs="Calibri"/>
          <w:lang w:val="it-IT"/>
        </w:rPr>
        <w:t>sviluppo</w:t>
      </w:r>
      <w:r w:rsidRPr="003A3E3E">
        <w:rPr>
          <w:rFonts w:ascii="Calibri" w:eastAsia="Calibri" w:hAnsi="Calibri" w:cs="Calibri"/>
          <w:spacing w:val="-5"/>
          <w:lang w:val="it-IT"/>
        </w:rPr>
        <w:t xml:space="preserve"> </w:t>
      </w:r>
      <w:r w:rsidRPr="003A3E3E">
        <w:rPr>
          <w:rFonts w:ascii="Calibri" w:eastAsia="Calibri" w:hAnsi="Calibri" w:cs="Calibri"/>
          <w:lang w:val="it-IT"/>
        </w:rPr>
        <w:t>rurale)</w:t>
      </w: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spacing w:val="-4"/>
          <w:lang w:val="it-IT"/>
        </w:rPr>
        <w:t xml:space="preserve"> </w:t>
      </w:r>
      <w:r w:rsidRPr="003A3E3E">
        <w:rPr>
          <w:rFonts w:ascii="Calibri" w:eastAsia="Calibri" w:hAnsi="Calibri" w:cs="Calibri"/>
          <w:lang w:val="it-IT"/>
        </w:rPr>
        <w:t>1307/2013</w:t>
      </w:r>
      <w:r w:rsidRPr="003A3E3E">
        <w:rPr>
          <w:rFonts w:ascii="Calibri" w:eastAsia="Calibri" w:hAnsi="Calibri" w:cs="Calibri"/>
          <w:spacing w:val="-4"/>
          <w:lang w:val="it-IT"/>
        </w:rPr>
        <w:t xml:space="preserve"> </w:t>
      </w:r>
      <w:r w:rsidRPr="003A3E3E">
        <w:rPr>
          <w:rFonts w:ascii="Calibri" w:eastAsia="Calibri" w:hAnsi="Calibri" w:cs="Calibri"/>
          <w:lang w:val="it-IT"/>
        </w:rPr>
        <w:t>(norme</w:t>
      </w:r>
      <w:r w:rsidRPr="003A3E3E">
        <w:rPr>
          <w:rFonts w:ascii="Calibri" w:eastAsia="Calibri" w:hAnsi="Calibri" w:cs="Calibri"/>
          <w:spacing w:val="-4"/>
          <w:lang w:val="it-IT"/>
        </w:rPr>
        <w:t xml:space="preserve"> </w:t>
      </w:r>
      <w:r w:rsidRPr="003A3E3E">
        <w:rPr>
          <w:rFonts w:ascii="Calibri" w:eastAsia="Calibri" w:hAnsi="Calibri" w:cs="Calibri"/>
          <w:lang w:val="it-IT"/>
        </w:rPr>
        <w:t>sui</w:t>
      </w:r>
      <w:r w:rsidRPr="003A3E3E">
        <w:rPr>
          <w:rFonts w:ascii="Calibri" w:eastAsia="Calibri" w:hAnsi="Calibri" w:cs="Calibri"/>
          <w:spacing w:val="-3"/>
          <w:lang w:val="it-IT"/>
        </w:rPr>
        <w:t xml:space="preserve"> </w:t>
      </w:r>
      <w:r w:rsidRPr="003A3E3E">
        <w:rPr>
          <w:rFonts w:ascii="Calibri" w:eastAsia="Calibri" w:hAnsi="Calibri" w:cs="Calibri"/>
          <w:lang w:val="it-IT"/>
        </w:rPr>
        <w:t>pagamenti</w:t>
      </w:r>
      <w:r w:rsidRPr="003A3E3E">
        <w:rPr>
          <w:rFonts w:ascii="Calibri" w:eastAsia="Calibri" w:hAnsi="Calibri" w:cs="Calibri"/>
          <w:spacing w:val="-5"/>
          <w:lang w:val="it-IT"/>
        </w:rPr>
        <w:t xml:space="preserve"> </w:t>
      </w:r>
      <w:r w:rsidRPr="003A3E3E">
        <w:rPr>
          <w:rFonts w:ascii="Calibri" w:eastAsia="Calibri" w:hAnsi="Calibri" w:cs="Calibri"/>
          <w:lang w:val="it-IT"/>
        </w:rPr>
        <w:t>diretti</w:t>
      </w:r>
      <w:r w:rsidRPr="003A3E3E">
        <w:rPr>
          <w:rFonts w:ascii="Calibri" w:eastAsia="Calibri" w:hAnsi="Calibri" w:cs="Calibri"/>
          <w:spacing w:val="-5"/>
          <w:lang w:val="it-IT"/>
        </w:rPr>
        <w:t xml:space="preserve"> </w:t>
      </w:r>
      <w:r w:rsidRPr="003A3E3E">
        <w:rPr>
          <w:rFonts w:ascii="Calibri" w:eastAsia="Calibri" w:hAnsi="Calibri" w:cs="Calibri"/>
          <w:lang w:val="it-IT"/>
        </w:rPr>
        <w:t>agli</w:t>
      </w:r>
      <w:r w:rsidRPr="003A3E3E">
        <w:rPr>
          <w:rFonts w:ascii="Calibri" w:eastAsia="Calibri" w:hAnsi="Calibri" w:cs="Calibri"/>
          <w:spacing w:val="-3"/>
          <w:lang w:val="it-IT"/>
        </w:rPr>
        <w:t xml:space="preserve"> </w:t>
      </w:r>
      <w:r w:rsidRPr="003A3E3E">
        <w:rPr>
          <w:rFonts w:ascii="Calibri" w:eastAsia="Calibri" w:hAnsi="Calibri" w:cs="Calibri"/>
          <w:lang w:val="it-IT"/>
        </w:rPr>
        <w:t>agricoltori</w:t>
      </w:r>
      <w:r w:rsidRPr="003A3E3E">
        <w:rPr>
          <w:rFonts w:ascii="Calibri" w:eastAsia="Calibri" w:hAnsi="Calibri" w:cs="Calibri"/>
          <w:spacing w:val="-5"/>
          <w:lang w:val="it-IT"/>
        </w:rPr>
        <w:t xml:space="preserve"> </w:t>
      </w:r>
      <w:r w:rsidRPr="003A3E3E">
        <w:rPr>
          <w:rFonts w:ascii="Calibri" w:eastAsia="Calibri" w:hAnsi="Calibri" w:cs="Calibri"/>
          <w:lang w:val="it-IT"/>
        </w:rPr>
        <w:t>nell'ambito</w:t>
      </w:r>
      <w:r w:rsidRPr="003A3E3E">
        <w:rPr>
          <w:rFonts w:ascii="Calibri" w:eastAsia="Calibri" w:hAnsi="Calibri" w:cs="Calibri"/>
          <w:spacing w:val="-4"/>
          <w:lang w:val="it-IT"/>
        </w:rPr>
        <w:t xml:space="preserve"> </w:t>
      </w:r>
      <w:r w:rsidRPr="003A3E3E">
        <w:rPr>
          <w:rFonts w:ascii="Calibri" w:eastAsia="Calibri" w:hAnsi="Calibri" w:cs="Calibri"/>
          <w:lang w:val="it-IT"/>
        </w:rPr>
        <w:t>dei</w:t>
      </w:r>
      <w:r w:rsidRPr="003A3E3E">
        <w:rPr>
          <w:rFonts w:ascii="Calibri" w:eastAsia="Calibri" w:hAnsi="Calibri" w:cs="Calibri"/>
          <w:spacing w:val="-4"/>
          <w:lang w:val="it-IT"/>
        </w:rPr>
        <w:t xml:space="preserve"> </w:t>
      </w:r>
      <w:r w:rsidRPr="003A3E3E">
        <w:rPr>
          <w:rFonts w:ascii="Calibri" w:eastAsia="Calibri" w:hAnsi="Calibri" w:cs="Calibri"/>
          <w:lang w:val="it-IT"/>
        </w:rPr>
        <w:t>regimi</w:t>
      </w:r>
      <w:r w:rsidRPr="003A3E3E">
        <w:rPr>
          <w:rFonts w:ascii="Calibri" w:eastAsia="Calibri" w:hAnsi="Calibri" w:cs="Calibri"/>
          <w:spacing w:val="-3"/>
          <w:lang w:val="it-IT"/>
        </w:rPr>
        <w:t xml:space="preserve"> </w:t>
      </w:r>
      <w:r w:rsidRPr="003A3E3E">
        <w:rPr>
          <w:rFonts w:ascii="Calibri" w:eastAsia="Calibri" w:hAnsi="Calibri" w:cs="Calibri"/>
          <w:lang w:val="it-IT"/>
        </w:rPr>
        <w:t>di sostegno</w:t>
      </w:r>
      <w:r w:rsidRPr="003A3E3E">
        <w:rPr>
          <w:rFonts w:ascii="Calibri" w:eastAsia="Calibri" w:hAnsi="Calibri" w:cs="Calibri"/>
          <w:spacing w:val="-1"/>
          <w:lang w:val="it-IT"/>
        </w:rPr>
        <w:t xml:space="preserve"> </w:t>
      </w:r>
      <w:r w:rsidRPr="003A3E3E">
        <w:rPr>
          <w:rFonts w:ascii="Calibri" w:eastAsia="Calibri" w:hAnsi="Calibri" w:cs="Calibri"/>
          <w:lang w:val="it-IT"/>
        </w:rPr>
        <w:t>previsti</w:t>
      </w:r>
      <w:r w:rsidRPr="003A3E3E">
        <w:rPr>
          <w:rFonts w:ascii="Calibri" w:eastAsia="Calibri" w:hAnsi="Calibri" w:cs="Calibri"/>
          <w:spacing w:val="-2"/>
          <w:lang w:val="it-IT"/>
        </w:rPr>
        <w:t xml:space="preserve"> </w:t>
      </w:r>
      <w:r w:rsidRPr="003A3E3E">
        <w:rPr>
          <w:rFonts w:ascii="Calibri" w:eastAsia="Calibri" w:hAnsi="Calibri" w:cs="Calibri"/>
          <w:lang w:val="it-IT"/>
        </w:rPr>
        <w:t>dalla</w:t>
      </w:r>
      <w:r w:rsidRPr="003A3E3E">
        <w:rPr>
          <w:rFonts w:ascii="Calibri" w:eastAsia="Calibri" w:hAnsi="Calibri" w:cs="Calibri"/>
          <w:spacing w:val="-1"/>
          <w:lang w:val="it-IT"/>
        </w:rPr>
        <w:t xml:space="preserve"> </w:t>
      </w:r>
      <w:r w:rsidRPr="003A3E3E">
        <w:rPr>
          <w:rFonts w:ascii="Calibri" w:eastAsia="Calibri" w:hAnsi="Calibri" w:cs="Calibri"/>
          <w:lang w:val="it-IT"/>
        </w:rPr>
        <w:t>politica</w:t>
      </w:r>
      <w:r w:rsidRPr="003A3E3E">
        <w:rPr>
          <w:rFonts w:ascii="Calibri" w:eastAsia="Calibri" w:hAnsi="Calibri" w:cs="Calibri"/>
          <w:spacing w:val="-1"/>
          <w:lang w:val="it-IT"/>
        </w:rPr>
        <w:t xml:space="preserve"> </w:t>
      </w:r>
      <w:r w:rsidRPr="003A3E3E">
        <w:rPr>
          <w:rFonts w:ascii="Calibri" w:eastAsia="Calibri" w:hAnsi="Calibri" w:cs="Calibri"/>
          <w:lang w:val="it-IT"/>
        </w:rPr>
        <w:t>agricola</w:t>
      </w:r>
      <w:r w:rsidRPr="003A3E3E">
        <w:rPr>
          <w:rFonts w:ascii="Calibri" w:eastAsia="Calibri" w:hAnsi="Calibri" w:cs="Calibri"/>
          <w:spacing w:val="-1"/>
          <w:lang w:val="it-IT"/>
        </w:rPr>
        <w:t xml:space="preserve"> </w:t>
      </w:r>
      <w:r w:rsidRPr="003A3E3E">
        <w:rPr>
          <w:rFonts w:ascii="Calibri" w:eastAsia="Calibri" w:hAnsi="Calibri" w:cs="Calibri"/>
          <w:lang w:val="it-IT"/>
        </w:rPr>
        <w:t>comune)</w:t>
      </w: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6"/>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spacing w:val="-5"/>
          <w:lang w:val="it-IT"/>
        </w:rPr>
        <w:t xml:space="preserve"> </w:t>
      </w:r>
      <w:r w:rsidRPr="003A3E3E">
        <w:rPr>
          <w:rFonts w:ascii="Calibri" w:eastAsia="Calibri" w:hAnsi="Calibri" w:cs="Calibri"/>
          <w:lang w:val="it-IT"/>
        </w:rPr>
        <w:t>807/2014</w:t>
      </w:r>
      <w:r w:rsidRPr="003A3E3E">
        <w:rPr>
          <w:rFonts w:ascii="Calibri" w:eastAsia="Calibri" w:hAnsi="Calibri" w:cs="Calibri"/>
          <w:spacing w:val="-6"/>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lang w:val="it-IT"/>
        </w:rPr>
        <w:t>delegato</w:t>
      </w:r>
      <w:r w:rsidRPr="003A3E3E">
        <w:rPr>
          <w:rFonts w:ascii="Calibri" w:eastAsia="Calibri" w:hAnsi="Calibri" w:cs="Calibri"/>
          <w:spacing w:val="-5"/>
          <w:lang w:val="it-IT"/>
        </w:rPr>
        <w:t xml:space="preserve"> </w:t>
      </w:r>
      <w:r w:rsidRPr="003A3E3E">
        <w:rPr>
          <w:rFonts w:ascii="Calibri" w:eastAsia="Calibri" w:hAnsi="Calibri" w:cs="Calibri"/>
          <w:lang w:val="it-IT"/>
        </w:rPr>
        <w:t>che</w:t>
      </w:r>
      <w:r w:rsidRPr="003A3E3E">
        <w:rPr>
          <w:rFonts w:ascii="Calibri" w:eastAsia="Calibri" w:hAnsi="Calibri" w:cs="Calibri"/>
          <w:spacing w:val="-5"/>
          <w:lang w:val="it-IT"/>
        </w:rPr>
        <w:t xml:space="preserve"> </w:t>
      </w:r>
      <w:r w:rsidRPr="003A3E3E">
        <w:rPr>
          <w:rFonts w:ascii="Calibri" w:eastAsia="Calibri" w:hAnsi="Calibri" w:cs="Calibri"/>
          <w:lang w:val="it-IT"/>
        </w:rPr>
        <w:t>integra</w:t>
      </w:r>
      <w:r w:rsidRPr="003A3E3E">
        <w:rPr>
          <w:rFonts w:ascii="Calibri" w:eastAsia="Calibri" w:hAnsi="Calibri" w:cs="Calibri"/>
          <w:spacing w:val="-5"/>
          <w:lang w:val="it-IT"/>
        </w:rPr>
        <w:t xml:space="preserve"> </w:t>
      </w:r>
      <w:r w:rsidRPr="003A3E3E">
        <w:rPr>
          <w:rFonts w:ascii="Calibri" w:eastAsia="Calibri" w:hAnsi="Calibri" w:cs="Calibri"/>
          <w:lang w:val="it-IT"/>
        </w:rPr>
        <w:t>le</w:t>
      </w:r>
      <w:r w:rsidRPr="003A3E3E">
        <w:rPr>
          <w:rFonts w:ascii="Calibri" w:eastAsia="Calibri" w:hAnsi="Calibri" w:cs="Calibri"/>
          <w:spacing w:val="-6"/>
          <w:lang w:val="it-IT"/>
        </w:rPr>
        <w:t xml:space="preserve"> </w:t>
      </w:r>
      <w:r w:rsidRPr="003A3E3E">
        <w:rPr>
          <w:rFonts w:ascii="Calibri" w:eastAsia="Calibri" w:hAnsi="Calibri" w:cs="Calibri"/>
          <w:lang w:val="it-IT"/>
        </w:rPr>
        <w:t>disposizioni</w:t>
      </w:r>
      <w:r w:rsidRPr="003A3E3E">
        <w:rPr>
          <w:rFonts w:ascii="Calibri" w:eastAsia="Calibri" w:hAnsi="Calibri" w:cs="Calibri"/>
          <w:spacing w:val="-5"/>
          <w:lang w:val="it-IT"/>
        </w:rPr>
        <w:t xml:space="preserve"> </w:t>
      </w:r>
      <w:r w:rsidRPr="003A3E3E">
        <w:rPr>
          <w:rFonts w:ascii="Calibri" w:eastAsia="Calibri" w:hAnsi="Calibri" w:cs="Calibri"/>
          <w:lang w:val="it-IT"/>
        </w:rPr>
        <w:t>del</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lang w:val="it-IT"/>
        </w:rPr>
        <w:t>UE</w:t>
      </w:r>
      <w:r w:rsidRPr="003A3E3E">
        <w:rPr>
          <w:rFonts w:ascii="Calibri" w:eastAsia="Calibri" w:hAnsi="Calibri" w:cs="Calibri"/>
          <w:spacing w:val="-5"/>
          <w:lang w:val="it-IT"/>
        </w:rPr>
        <w:t xml:space="preserve"> </w:t>
      </w:r>
      <w:r w:rsidRPr="003A3E3E">
        <w:rPr>
          <w:rFonts w:ascii="Calibri" w:eastAsia="Calibri" w:hAnsi="Calibri" w:cs="Calibri"/>
          <w:lang w:val="it-IT"/>
        </w:rPr>
        <w:t>1305/2013)</w:t>
      </w: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808/2014</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3"/>
          <w:lang w:val="it-IT"/>
        </w:rPr>
        <w:t xml:space="preserve"> </w:t>
      </w:r>
      <w:r w:rsidRPr="003A3E3E">
        <w:rPr>
          <w:rFonts w:ascii="Calibri" w:eastAsia="Calibri" w:hAnsi="Calibri" w:cs="Calibri"/>
          <w:lang w:val="it-IT"/>
        </w:rPr>
        <w:t>di</w:t>
      </w:r>
      <w:r w:rsidRPr="003A3E3E">
        <w:rPr>
          <w:rFonts w:ascii="Calibri" w:eastAsia="Calibri" w:hAnsi="Calibri" w:cs="Calibri"/>
          <w:spacing w:val="-4"/>
          <w:lang w:val="it-IT"/>
        </w:rPr>
        <w:t xml:space="preserve"> </w:t>
      </w:r>
      <w:r w:rsidRPr="003A3E3E">
        <w:rPr>
          <w:rFonts w:ascii="Calibri" w:eastAsia="Calibri" w:hAnsi="Calibri" w:cs="Calibri"/>
          <w:lang w:val="it-IT"/>
        </w:rPr>
        <w:t>esecuzione</w:t>
      </w:r>
      <w:r w:rsidRPr="003A3E3E">
        <w:rPr>
          <w:rFonts w:ascii="Calibri" w:eastAsia="Calibri" w:hAnsi="Calibri" w:cs="Calibri"/>
          <w:spacing w:val="-4"/>
          <w:lang w:val="it-IT"/>
        </w:rPr>
        <w:t xml:space="preserve"> </w:t>
      </w:r>
      <w:r w:rsidRPr="003A3E3E">
        <w:rPr>
          <w:rFonts w:ascii="Calibri" w:eastAsia="Calibri" w:hAnsi="Calibri" w:cs="Calibri"/>
          <w:lang w:val="it-IT"/>
        </w:rPr>
        <w:t>che</w:t>
      </w:r>
      <w:r w:rsidRPr="003A3E3E">
        <w:rPr>
          <w:rFonts w:ascii="Calibri" w:eastAsia="Calibri" w:hAnsi="Calibri" w:cs="Calibri"/>
          <w:spacing w:val="-4"/>
          <w:lang w:val="it-IT"/>
        </w:rPr>
        <w:t xml:space="preserve"> </w:t>
      </w:r>
      <w:r w:rsidRPr="003A3E3E">
        <w:rPr>
          <w:rFonts w:ascii="Calibri" w:eastAsia="Calibri" w:hAnsi="Calibri" w:cs="Calibri"/>
          <w:lang w:val="it-IT"/>
        </w:rPr>
        <w:t>riporta</w:t>
      </w:r>
      <w:r w:rsidRPr="003A3E3E">
        <w:rPr>
          <w:rFonts w:ascii="Calibri" w:eastAsia="Calibri" w:hAnsi="Calibri" w:cs="Calibri"/>
          <w:spacing w:val="-3"/>
          <w:lang w:val="it-IT"/>
        </w:rPr>
        <w:t xml:space="preserve"> </w:t>
      </w:r>
      <w:r w:rsidRPr="003A3E3E">
        <w:rPr>
          <w:rFonts w:ascii="Calibri" w:eastAsia="Calibri" w:hAnsi="Calibri" w:cs="Calibri"/>
          <w:lang w:val="it-IT"/>
        </w:rPr>
        <w:t>le</w:t>
      </w:r>
      <w:r w:rsidRPr="003A3E3E">
        <w:rPr>
          <w:rFonts w:ascii="Calibri" w:eastAsia="Calibri" w:hAnsi="Calibri" w:cs="Calibri"/>
          <w:spacing w:val="-3"/>
          <w:lang w:val="it-IT"/>
        </w:rPr>
        <w:t xml:space="preserve"> </w:t>
      </w:r>
      <w:r w:rsidRPr="003A3E3E">
        <w:rPr>
          <w:rFonts w:ascii="Calibri" w:eastAsia="Calibri" w:hAnsi="Calibri" w:cs="Calibri"/>
          <w:lang w:val="it-IT"/>
        </w:rPr>
        <w:t>modalità</w:t>
      </w:r>
      <w:r w:rsidRPr="003A3E3E">
        <w:rPr>
          <w:rFonts w:ascii="Calibri" w:eastAsia="Calibri" w:hAnsi="Calibri" w:cs="Calibri"/>
          <w:spacing w:val="-4"/>
          <w:lang w:val="it-IT"/>
        </w:rPr>
        <w:t xml:space="preserve"> </w:t>
      </w:r>
      <w:r w:rsidRPr="003A3E3E">
        <w:rPr>
          <w:rFonts w:ascii="Calibri" w:eastAsia="Calibri" w:hAnsi="Calibri" w:cs="Calibri"/>
          <w:lang w:val="it-IT"/>
        </w:rPr>
        <w:t>di</w:t>
      </w:r>
      <w:r w:rsidRPr="003A3E3E">
        <w:rPr>
          <w:rFonts w:ascii="Calibri" w:eastAsia="Calibri" w:hAnsi="Calibri" w:cs="Calibri"/>
          <w:spacing w:val="-3"/>
          <w:lang w:val="it-IT"/>
        </w:rPr>
        <w:t xml:space="preserve"> </w:t>
      </w:r>
      <w:r w:rsidRPr="003A3E3E">
        <w:rPr>
          <w:rFonts w:ascii="Calibri" w:eastAsia="Calibri" w:hAnsi="Calibri" w:cs="Calibri"/>
          <w:lang w:val="it-IT"/>
        </w:rPr>
        <w:t>applicazione</w:t>
      </w:r>
      <w:r w:rsidRPr="003A3E3E">
        <w:rPr>
          <w:rFonts w:ascii="Calibri" w:eastAsia="Calibri" w:hAnsi="Calibri" w:cs="Calibri"/>
          <w:spacing w:val="-5"/>
          <w:lang w:val="it-IT"/>
        </w:rPr>
        <w:t xml:space="preserve"> </w:t>
      </w:r>
      <w:r w:rsidRPr="003A3E3E">
        <w:rPr>
          <w:rFonts w:ascii="Calibri" w:eastAsia="Calibri" w:hAnsi="Calibri" w:cs="Calibri"/>
          <w:lang w:val="it-IT"/>
        </w:rPr>
        <w:t>del</w:t>
      </w:r>
      <w:r w:rsidRPr="003A3E3E">
        <w:rPr>
          <w:rFonts w:ascii="Calibri" w:eastAsia="Calibri" w:hAnsi="Calibri" w:cs="Calibri"/>
          <w:spacing w:val="-3"/>
          <w:lang w:val="it-IT"/>
        </w:rPr>
        <w:t xml:space="preserve"> </w:t>
      </w: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lang w:val="it-IT"/>
        </w:rPr>
        <w:t>1305)</w:t>
      </w: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640/2014</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3"/>
          <w:lang w:val="it-IT"/>
        </w:rPr>
        <w:t xml:space="preserve"> </w:t>
      </w:r>
      <w:r w:rsidRPr="003A3E3E">
        <w:rPr>
          <w:rFonts w:ascii="Calibri" w:eastAsia="Calibri" w:hAnsi="Calibri" w:cs="Calibri"/>
          <w:lang w:val="it-IT"/>
        </w:rPr>
        <w:t>delegato</w:t>
      </w:r>
      <w:r w:rsidRPr="003A3E3E">
        <w:rPr>
          <w:rFonts w:ascii="Calibri" w:eastAsia="Calibri" w:hAnsi="Calibri" w:cs="Calibri"/>
          <w:spacing w:val="-4"/>
          <w:lang w:val="it-IT"/>
        </w:rPr>
        <w:t xml:space="preserve"> </w:t>
      </w:r>
      <w:r w:rsidRPr="003A3E3E">
        <w:rPr>
          <w:rFonts w:ascii="Calibri" w:eastAsia="Calibri" w:hAnsi="Calibri" w:cs="Calibri"/>
          <w:lang w:val="it-IT"/>
        </w:rPr>
        <w:t>per</w:t>
      </w:r>
      <w:r w:rsidRPr="003A3E3E">
        <w:rPr>
          <w:rFonts w:ascii="Calibri" w:eastAsia="Calibri" w:hAnsi="Calibri" w:cs="Calibri"/>
          <w:spacing w:val="-3"/>
          <w:lang w:val="it-IT"/>
        </w:rPr>
        <w:t xml:space="preserve"> </w:t>
      </w:r>
      <w:r w:rsidRPr="003A3E3E">
        <w:rPr>
          <w:rFonts w:ascii="Calibri" w:eastAsia="Calibri" w:hAnsi="Calibri" w:cs="Calibri"/>
          <w:lang w:val="it-IT"/>
        </w:rPr>
        <w:t>il</w:t>
      </w:r>
      <w:r w:rsidRPr="003A3E3E">
        <w:rPr>
          <w:rFonts w:ascii="Calibri" w:eastAsia="Calibri" w:hAnsi="Calibri" w:cs="Calibri"/>
          <w:spacing w:val="-4"/>
          <w:lang w:val="it-IT"/>
        </w:rPr>
        <w:t xml:space="preserve"> </w:t>
      </w:r>
      <w:r w:rsidRPr="003A3E3E">
        <w:rPr>
          <w:rFonts w:ascii="Calibri" w:eastAsia="Calibri" w:hAnsi="Calibri" w:cs="Calibri"/>
          <w:lang w:val="it-IT"/>
        </w:rPr>
        <w:t>sistema</w:t>
      </w:r>
      <w:r w:rsidRPr="003A3E3E">
        <w:rPr>
          <w:rFonts w:ascii="Calibri" w:eastAsia="Calibri" w:hAnsi="Calibri" w:cs="Calibri"/>
          <w:spacing w:val="-3"/>
          <w:lang w:val="it-IT"/>
        </w:rPr>
        <w:t xml:space="preserve"> </w:t>
      </w:r>
      <w:r w:rsidRPr="003A3E3E">
        <w:rPr>
          <w:rFonts w:ascii="Calibri" w:eastAsia="Calibri" w:hAnsi="Calibri" w:cs="Calibri"/>
          <w:lang w:val="it-IT"/>
        </w:rPr>
        <w:t>integrato</w:t>
      </w:r>
      <w:r w:rsidRPr="003A3E3E">
        <w:rPr>
          <w:rFonts w:ascii="Calibri" w:eastAsia="Calibri" w:hAnsi="Calibri" w:cs="Calibri"/>
          <w:spacing w:val="-5"/>
          <w:lang w:val="it-IT"/>
        </w:rPr>
        <w:t xml:space="preserve"> </w:t>
      </w:r>
      <w:r w:rsidRPr="003A3E3E">
        <w:rPr>
          <w:rFonts w:ascii="Calibri" w:eastAsia="Calibri" w:hAnsi="Calibri" w:cs="Calibri"/>
          <w:lang w:val="it-IT"/>
        </w:rPr>
        <w:t>di</w:t>
      </w:r>
      <w:r w:rsidRPr="003A3E3E">
        <w:rPr>
          <w:rFonts w:ascii="Calibri" w:eastAsia="Calibri" w:hAnsi="Calibri" w:cs="Calibri"/>
          <w:spacing w:val="-3"/>
          <w:lang w:val="it-IT"/>
        </w:rPr>
        <w:t xml:space="preserve"> </w:t>
      </w:r>
      <w:r w:rsidRPr="003A3E3E">
        <w:rPr>
          <w:rFonts w:ascii="Calibri" w:eastAsia="Calibri" w:hAnsi="Calibri" w:cs="Calibri"/>
          <w:lang w:val="it-IT"/>
        </w:rPr>
        <w:t>gestione</w:t>
      </w:r>
      <w:r w:rsidRPr="003A3E3E">
        <w:rPr>
          <w:rFonts w:ascii="Calibri" w:eastAsia="Calibri" w:hAnsi="Calibri" w:cs="Calibri"/>
          <w:spacing w:val="-4"/>
          <w:lang w:val="it-IT"/>
        </w:rPr>
        <w:t xml:space="preserve"> </w:t>
      </w:r>
      <w:r w:rsidRPr="003A3E3E">
        <w:rPr>
          <w:rFonts w:ascii="Calibri" w:eastAsia="Calibri" w:hAnsi="Calibri" w:cs="Calibri"/>
          <w:lang w:val="it-IT"/>
        </w:rPr>
        <w:t>e</w:t>
      </w:r>
      <w:r w:rsidRPr="003A3E3E">
        <w:rPr>
          <w:rFonts w:ascii="Calibri" w:eastAsia="Calibri" w:hAnsi="Calibri" w:cs="Calibri"/>
          <w:spacing w:val="-3"/>
          <w:lang w:val="it-IT"/>
        </w:rPr>
        <w:t xml:space="preserve"> </w:t>
      </w:r>
      <w:r w:rsidRPr="003A3E3E">
        <w:rPr>
          <w:rFonts w:ascii="Calibri" w:eastAsia="Calibri" w:hAnsi="Calibri" w:cs="Calibri"/>
          <w:lang w:val="it-IT"/>
        </w:rPr>
        <w:t>controllo,</w:t>
      </w:r>
      <w:r w:rsidRPr="003A3E3E">
        <w:rPr>
          <w:rFonts w:ascii="Calibri" w:eastAsia="Calibri" w:hAnsi="Calibri" w:cs="Calibri"/>
          <w:spacing w:val="-4"/>
          <w:lang w:val="it-IT"/>
        </w:rPr>
        <w:t xml:space="preserve"> </w:t>
      </w:r>
      <w:r w:rsidRPr="003A3E3E">
        <w:rPr>
          <w:rFonts w:ascii="Calibri" w:eastAsia="Calibri" w:hAnsi="Calibri" w:cs="Calibri"/>
          <w:lang w:val="it-IT"/>
        </w:rPr>
        <w:t>revoche</w:t>
      </w:r>
      <w:r w:rsidRPr="003A3E3E">
        <w:rPr>
          <w:rFonts w:ascii="Calibri" w:eastAsia="Calibri" w:hAnsi="Calibri" w:cs="Calibri"/>
          <w:spacing w:val="-4"/>
          <w:lang w:val="it-IT"/>
        </w:rPr>
        <w:t xml:space="preserve"> </w:t>
      </w:r>
      <w:r w:rsidRPr="003A3E3E">
        <w:rPr>
          <w:rFonts w:ascii="Calibri" w:eastAsia="Calibri" w:hAnsi="Calibri" w:cs="Calibri"/>
          <w:lang w:val="it-IT"/>
        </w:rPr>
        <w:t>e</w:t>
      </w:r>
      <w:r w:rsidRPr="003A3E3E">
        <w:rPr>
          <w:rFonts w:ascii="Calibri" w:eastAsia="Calibri" w:hAnsi="Calibri" w:cs="Calibri"/>
          <w:w w:val="99"/>
          <w:lang w:val="it-IT"/>
        </w:rPr>
        <w:t xml:space="preserve"> </w:t>
      </w:r>
      <w:r w:rsidRPr="003A3E3E">
        <w:rPr>
          <w:rFonts w:ascii="Calibri" w:eastAsia="Calibri" w:hAnsi="Calibri" w:cs="Calibri"/>
          <w:lang w:val="it-IT"/>
        </w:rPr>
        <w:t>sanzioni)</w:t>
      </w:r>
    </w:p>
    <w:p w:rsidR="009B4925" w:rsidRPr="003A3E3E" w:rsidRDefault="009B4925" w:rsidP="009B4925">
      <w:pPr>
        <w:pStyle w:val="Paragrafoelenco"/>
        <w:numPr>
          <w:ilvl w:val="0"/>
          <w:numId w:val="66"/>
        </w:numPr>
        <w:tabs>
          <w:tab w:val="left" w:pos="0"/>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6"/>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spacing w:val="-5"/>
          <w:lang w:val="it-IT"/>
        </w:rPr>
        <w:t xml:space="preserve"> </w:t>
      </w:r>
      <w:r w:rsidRPr="003A3E3E">
        <w:rPr>
          <w:rFonts w:ascii="Calibri" w:eastAsia="Calibri" w:hAnsi="Calibri" w:cs="Calibri"/>
          <w:lang w:val="it-IT"/>
        </w:rPr>
        <w:t>809/2014</w:t>
      </w:r>
      <w:r w:rsidRPr="003A3E3E">
        <w:rPr>
          <w:rFonts w:ascii="Calibri" w:eastAsia="Calibri" w:hAnsi="Calibri" w:cs="Calibri"/>
          <w:spacing w:val="-7"/>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lang w:val="it-IT"/>
        </w:rPr>
        <w:t>di</w:t>
      </w:r>
      <w:r w:rsidRPr="003A3E3E">
        <w:rPr>
          <w:rFonts w:ascii="Calibri" w:eastAsia="Calibri" w:hAnsi="Calibri" w:cs="Calibri"/>
          <w:spacing w:val="-5"/>
          <w:lang w:val="it-IT"/>
        </w:rPr>
        <w:t xml:space="preserve"> </w:t>
      </w:r>
      <w:r w:rsidRPr="003A3E3E">
        <w:rPr>
          <w:rFonts w:ascii="Calibri" w:eastAsia="Calibri" w:hAnsi="Calibri" w:cs="Calibri"/>
          <w:lang w:val="it-IT"/>
        </w:rPr>
        <w:t>esecuzione</w:t>
      </w:r>
      <w:r w:rsidRPr="003A3E3E">
        <w:rPr>
          <w:rFonts w:ascii="Calibri" w:eastAsia="Calibri" w:hAnsi="Calibri" w:cs="Calibri"/>
          <w:spacing w:val="-7"/>
          <w:lang w:val="it-IT"/>
        </w:rPr>
        <w:t xml:space="preserve"> </w:t>
      </w:r>
      <w:r w:rsidRPr="003A3E3E">
        <w:rPr>
          <w:rFonts w:ascii="Calibri" w:eastAsia="Calibri" w:hAnsi="Calibri" w:cs="Calibri"/>
          <w:lang w:val="it-IT"/>
        </w:rPr>
        <w:t>del</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1306/2013)</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Reg. (UE) n, 1047/2013 relativo all’applicazione degli articoli 107 e 108 del trattato sul funzionamento dell’Unione europea agli aiuti «de minimis»;</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Legge n. 96/2006, Disciplina dell’agriturismo, pubblicato sulla Gazzetta Ufficiale n. 63 del 16 marzo 2016;</w:t>
      </w:r>
    </w:p>
    <w:p w:rsidR="009B4925" w:rsidRPr="003A3E3E" w:rsidRDefault="009B4925" w:rsidP="009B4925">
      <w:pPr>
        <w:pStyle w:val="Paragrafoelenco"/>
        <w:widowControl/>
        <w:numPr>
          <w:ilvl w:val="0"/>
          <w:numId w:val="66"/>
        </w:numPr>
        <w:tabs>
          <w:tab w:val="left" w:pos="0"/>
          <w:tab w:val="left" w:pos="8647"/>
        </w:tabs>
        <w:spacing w:after="200" w:line="276" w:lineRule="auto"/>
        <w:contextualSpacing/>
        <w:jc w:val="both"/>
        <w:rPr>
          <w:lang w:val="it-IT"/>
        </w:rPr>
      </w:pPr>
      <w:r w:rsidRPr="003A3E3E">
        <w:rPr>
          <w:lang w:val="it-IT"/>
        </w:rPr>
        <w:t>Legge n. 141 del 18/08/2015 Disposizioni in materia di agricoltura sociale;</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Legge regionale n. 25 del 09/06/1994 in materia di agriturismo e successive modifiche ed integrazioni;</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Decreto Legislativo n. 228 del 18/05/2001 “Orienta mento e modernizzazione del settore agricolo” recante disposizioni in materia di agriturismo;</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Decreto Assessoriale n. 175 del 28/02/2006 pubblicato sulla GURS n. 15 del 24/03/2006;</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Decreto del Dirigente Generale n. 4129 del 29/06/2015 Disposizioni per l’accreditamento delle aziende e fattorie didattiche.</w:t>
      </w:r>
    </w:p>
    <w:p w:rsidR="009B4925" w:rsidRDefault="009B4925" w:rsidP="009B4925">
      <w:pPr>
        <w:rPr>
          <w:sz w:val="20"/>
          <w:szCs w:val="20"/>
          <w:lang w:val="it-IT"/>
        </w:rPr>
      </w:pPr>
      <w:r>
        <w:rPr>
          <w:sz w:val="20"/>
          <w:szCs w:val="20"/>
          <w:lang w:val="it-IT"/>
        </w:rPr>
        <w:br w:type="page"/>
      </w:r>
    </w:p>
    <w:p w:rsidR="008672A7" w:rsidRPr="007372EF" w:rsidRDefault="008672A7" w:rsidP="001C0CFF">
      <w:pPr>
        <w:pStyle w:val="Titolo1"/>
        <w:jc w:val="center"/>
      </w:pPr>
      <w:bookmarkStart w:id="2" w:name="_Toc483490036"/>
      <w:r w:rsidRPr="007372EF">
        <w:lastRenderedPageBreak/>
        <w:t>Anagrafica</w:t>
      </w:r>
      <w:r w:rsidRPr="007372EF">
        <w:rPr>
          <w:spacing w:val="-19"/>
        </w:rPr>
        <w:t xml:space="preserve"> </w:t>
      </w:r>
      <w:r w:rsidRPr="007372EF">
        <w:t>utente</w:t>
      </w:r>
      <w:r w:rsidRPr="007372EF">
        <w:rPr>
          <w:spacing w:val="-19"/>
        </w:rPr>
        <w:t xml:space="preserve"> </w:t>
      </w:r>
      <w:r w:rsidRPr="007372EF">
        <w:t>compilatore</w:t>
      </w:r>
      <w:bookmarkEnd w:id="2"/>
    </w:p>
    <w:p w:rsidR="008672A7" w:rsidRDefault="008672A7" w:rsidP="002D0E5A">
      <w:pPr>
        <w:pStyle w:val="Titolo31"/>
        <w:rPr>
          <w:color w:val="6394EC"/>
          <w:lang w:val="it-IT"/>
        </w:rPr>
      </w:pPr>
    </w:p>
    <w:p w:rsidR="008672A7" w:rsidRDefault="008672A7" w:rsidP="002D0E5A">
      <w:pPr>
        <w:spacing w:before="55" w:line="360" w:lineRule="auto"/>
        <w:rPr>
          <w:rFonts w:ascii="Calibri" w:eastAsia="Calibri" w:hAnsi="Calibri" w:cs="Calibri"/>
          <w:w w:val="95"/>
          <w:lang w:val="it-IT"/>
        </w:rPr>
      </w:pPr>
      <w:r w:rsidRPr="0012428A">
        <w:rPr>
          <w:rFonts w:ascii="Calibri" w:eastAsia="Calibri" w:hAnsi="Calibri" w:cs="Calibri"/>
          <w:w w:val="95"/>
          <w:lang w:val="it-IT"/>
        </w:rPr>
        <w:t>Nome</w:t>
      </w:r>
      <w:r>
        <w:rPr>
          <w:rFonts w:ascii="Calibri" w:eastAsia="Calibri" w:hAnsi="Calibri" w:cs="Calibri"/>
          <w:w w:val="95"/>
          <w:lang w:val="it-IT"/>
        </w:rPr>
        <w:t xml:space="preserve"> _________________________________________________________________________</w:t>
      </w:r>
    </w:p>
    <w:p w:rsidR="008672A7" w:rsidRDefault="008672A7" w:rsidP="002D0E5A">
      <w:pPr>
        <w:spacing w:line="360" w:lineRule="auto"/>
        <w:rPr>
          <w:rFonts w:ascii="Calibri" w:eastAsia="Calibri" w:hAnsi="Calibri" w:cs="Calibri"/>
          <w:w w:val="95"/>
          <w:lang w:val="it-IT"/>
        </w:rPr>
      </w:pPr>
      <w:r w:rsidRPr="0012428A">
        <w:rPr>
          <w:rFonts w:ascii="Calibri" w:eastAsia="Calibri" w:hAnsi="Calibri" w:cs="Calibri"/>
          <w:lang w:val="it-IT"/>
        </w:rPr>
        <w:t>Cognome</w:t>
      </w:r>
      <w:r>
        <w:rPr>
          <w:rFonts w:ascii="Calibri" w:eastAsia="Calibri" w:hAnsi="Calibri" w:cs="Calibri"/>
          <w:lang w:val="it-IT"/>
        </w:rPr>
        <w:t xml:space="preserve">  ____</w:t>
      </w:r>
      <w:r>
        <w:rPr>
          <w:rFonts w:ascii="Calibri" w:eastAsia="Calibri" w:hAnsi="Calibri" w:cs="Calibri"/>
          <w:w w:val="95"/>
          <w:lang w:val="it-IT"/>
        </w:rPr>
        <w:t>_________________________________________________________________</w:t>
      </w:r>
    </w:p>
    <w:p w:rsidR="003C1ECA" w:rsidRDefault="008672A7" w:rsidP="002D0E5A">
      <w:pPr>
        <w:spacing w:before="55" w:line="360" w:lineRule="auto"/>
        <w:rPr>
          <w:rFonts w:ascii="Calibri" w:eastAsia="Calibri" w:hAnsi="Calibri" w:cs="Calibri"/>
          <w:w w:val="95"/>
          <w:lang w:val="it-IT"/>
        </w:rPr>
      </w:pPr>
      <w:r>
        <w:rPr>
          <w:rFonts w:ascii="Calibri" w:eastAsia="Calibri" w:hAnsi="Calibri" w:cs="Calibri"/>
          <w:w w:val="95"/>
          <w:lang w:val="it-IT"/>
        </w:rPr>
        <w:t>Telefono _______________________________________________________________________</w:t>
      </w:r>
    </w:p>
    <w:p w:rsidR="008672A7" w:rsidRDefault="004E715F" w:rsidP="002D0E5A">
      <w:pPr>
        <w:tabs>
          <w:tab w:val="left" w:pos="3261"/>
        </w:tabs>
        <w:spacing w:before="55" w:line="276" w:lineRule="auto"/>
        <w:rPr>
          <w:rFonts w:ascii="Calibri" w:eastAsia="Calibri" w:hAnsi="Calibri" w:cs="Calibri"/>
          <w:w w:val="95"/>
          <w:sz w:val="40"/>
          <w:szCs w:val="40"/>
          <w:lang w:val="it-IT"/>
        </w:rPr>
      </w:pPr>
      <w:r>
        <w:rPr>
          <w:rFonts w:ascii="Calibri" w:eastAsia="Calibri" w:hAnsi="Calibri" w:cs="Calibri"/>
          <w:w w:val="95"/>
          <w:lang w:val="it-IT"/>
        </w:rPr>
        <w:t>Tipologia u</w:t>
      </w:r>
      <w:r w:rsidR="008672A7">
        <w:rPr>
          <w:rFonts w:ascii="Calibri" w:eastAsia="Calibri" w:hAnsi="Calibri" w:cs="Calibri"/>
          <w:w w:val="95"/>
          <w:lang w:val="it-IT"/>
        </w:rPr>
        <w:t xml:space="preserve">tente:  </w:t>
      </w:r>
      <w:r>
        <w:rPr>
          <w:rFonts w:ascii="Calibri" w:eastAsia="Calibri" w:hAnsi="Calibri" w:cs="Calibri"/>
          <w:w w:val="95"/>
          <w:lang w:val="it-IT"/>
        </w:rPr>
        <w:t xml:space="preserve"> </w:t>
      </w:r>
      <w:r w:rsidR="008672A7" w:rsidRPr="008672A7">
        <w:rPr>
          <w:rFonts w:ascii="Calibri" w:eastAsia="Calibri" w:hAnsi="Calibri" w:cs="Calibri"/>
          <w:w w:val="95"/>
          <w:sz w:val="40"/>
          <w:szCs w:val="40"/>
          <w:lang w:val="it-IT"/>
        </w:rPr>
        <w:sym w:font="Symbol" w:char="F07F"/>
      </w:r>
      <w:r w:rsidR="008672A7">
        <w:rPr>
          <w:rFonts w:ascii="Calibri" w:eastAsia="Calibri" w:hAnsi="Calibri" w:cs="Calibri"/>
          <w:w w:val="95"/>
          <w:sz w:val="40"/>
          <w:szCs w:val="40"/>
          <w:lang w:val="it-IT"/>
        </w:rPr>
        <w:t xml:space="preserve"> </w:t>
      </w:r>
      <w:r w:rsidR="008672A7" w:rsidRPr="008672A7">
        <w:rPr>
          <w:rFonts w:ascii="Calibri" w:eastAsia="Calibri" w:hAnsi="Calibri" w:cs="Calibri"/>
          <w:w w:val="95"/>
          <w:lang w:val="it-IT"/>
        </w:rPr>
        <w:t>Libero Professionista</w:t>
      </w:r>
    </w:p>
    <w:p w:rsidR="008672A7" w:rsidRDefault="008672A7" w:rsidP="002D0E5A">
      <w:pPr>
        <w:tabs>
          <w:tab w:val="left" w:pos="3261"/>
        </w:tabs>
        <w:spacing w:before="55" w:line="276" w:lineRule="auto"/>
        <w:ind w:left="1560"/>
        <w:rPr>
          <w:rFonts w:ascii="Calibri" w:eastAsia="Calibri" w:hAnsi="Calibri" w:cs="Calibri"/>
          <w:w w:val="95"/>
          <w:sz w:val="40"/>
          <w:szCs w:val="40"/>
          <w:lang w:val="it-IT"/>
        </w:rPr>
      </w:pP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Pr>
          <w:rFonts w:ascii="Calibri" w:eastAsia="Calibri" w:hAnsi="Calibri" w:cs="Calibri"/>
          <w:w w:val="95"/>
          <w:lang w:val="it-IT"/>
        </w:rPr>
        <w:t>Studio professionale</w:t>
      </w:r>
    </w:p>
    <w:p w:rsidR="008672A7" w:rsidRDefault="008672A7" w:rsidP="002D0E5A">
      <w:pPr>
        <w:spacing w:before="55" w:line="276" w:lineRule="auto"/>
        <w:ind w:left="1560"/>
        <w:rPr>
          <w:rFonts w:ascii="Calibri" w:eastAsia="Calibri" w:hAnsi="Calibri" w:cs="Calibri"/>
          <w:w w:val="95"/>
          <w:sz w:val="40"/>
          <w:szCs w:val="40"/>
          <w:lang w:val="it-IT"/>
        </w:rPr>
      </w:pP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Pr>
          <w:rFonts w:ascii="Calibri" w:eastAsia="Calibri" w:hAnsi="Calibri" w:cs="Calibri"/>
          <w:w w:val="95"/>
          <w:lang w:val="it-IT"/>
        </w:rPr>
        <w:t>Altra tipologia</w:t>
      </w:r>
    </w:p>
    <w:p w:rsidR="008672A7" w:rsidRPr="0012428A" w:rsidRDefault="00A96766" w:rsidP="002D0E5A">
      <w:pPr>
        <w:spacing w:before="55" w:line="360" w:lineRule="auto"/>
        <w:rPr>
          <w:rFonts w:ascii="Calibri" w:eastAsia="Calibri" w:hAnsi="Calibri" w:cs="Calibri"/>
          <w:lang w:val="it-IT"/>
        </w:rPr>
      </w:pPr>
      <w:r>
        <w:rPr>
          <w:rFonts w:ascii="Calibri" w:eastAsia="Calibri" w:hAnsi="Calibri" w:cs="Calibri"/>
          <w:w w:val="95"/>
          <w:lang w:val="it-IT"/>
        </w:rPr>
        <w:t>Indirizzo</w:t>
      </w:r>
      <w:r w:rsidR="008672A7">
        <w:rPr>
          <w:rFonts w:ascii="Calibri" w:eastAsia="Calibri" w:hAnsi="Calibri" w:cs="Calibri"/>
          <w:w w:val="95"/>
          <w:lang w:val="it-IT"/>
        </w:rPr>
        <w:t xml:space="preserve"> _________________________________________________________________________</w:t>
      </w:r>
    </w:p>
    <w:p w:rsidR="008672A7" w:rsidRPr="0012428A" w:rsidRDefault="00A96766" w:rsidP="002D0E5A">
      <w:pPr>
        <w:spacing w:before="55" w:line="360" w:lineRule="auto"/>
        <w:rPr>
          <w:rFonts w:ascii="Calibri" w:eastAsia="Calibri" w:hAnsi="Calibri" w:cs="Calibri"/>
          <w:lang w:val="it-IT"/>
        </w:rPr>
      </w:pPr>
      <w:r>
        <w:rPr>
          <w:rFonts w:ascii="Calibri" w:eastAsia="Calibri" w:hAnsi="Calibri" w:cs="Calibri"/>
          <w:w w:val="95"/>
          <w:lang w:val="it-IT"/>
        </w:rPr>
        <w:t xml:space="preserve">Posta elettronica (PEC) </w:t>
      </w:r>
      <w:r w:rsidR="008672A7">
        <w:rPr>
          <w:rFonts w:ascii="Calibri" w:eastAsia="Calibri" w:hAnsi="Calibri" w:cs="Calibri"/>
          <w:w w:val="95"/>
          <w:lang w:val="it-IT"/>
        </w:rPr>
        <w:t>_____________________________________________________________</w:t>
      </w:r>
    </w:p>
    <w:p w:rsidR="008672A7" w:rsidRDefault="00A96766" w:rsidP="002D0E5A">
      <w:pPr>
        <w:spacing w:before="55" w:line="360" w:lineRule="auto"/>
        <w:rPr>
          <w:rFonts w:ascii="Calibri" w:eastAsia="Calibri" w:hAnsi="Calibri" w:cs="Calibri"/>
          <w:w w:val="95"/>
          <w:lang w:val="it-IT"/>
        </w:rPr>
      </w:pPr>
      <w:r>
        <w:rPr>
          <w:rFonts w:ascii="Calibri" w:eastAsia="Calibri" w:hAnsi="Calibri" w:cs="Calibri"/>
          <w:w w:val="95"/>
          <w:lang w:val="it-IT"/>
        </w:rPr>
        <w:t xml:space="preserve">Conferma posta elettronica (PEC) </w:t>
      </w:r>
      <w:r w:rsidR="008672A7">
        <w:rPr>
          <w:rFonts w:ascii="Calibri" w:eastAsia="Calibri" w:hAnsi="Calibri" w:cs="Calibri"/>
          <w:w w:val="95"/>
          <w:lang w:val="it-IT"/>
        </w:rPr>
        <w:t xml:space="preserve"> ____________________________________________________</w:t>
      </w:r>
    </w:p>
    <w:p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Iscritto</w:t>
      </w:r>
      <w:r w:rsidR="00027EE8">
        <w:rPr>
          <w:rFonts w:ascii="Calibri" w:eastAsia="Calibri" w:hAnsi="Calibri" w:cs="Calibri"/>
          <w:w w:val="95"/>
          <w:lang w:val="it-IT"/>
        </w:rPr>
        <w:t xml:space="preserve"> a Ordine/Collegio </w:t>
      </w:r>
      <w:r>
        <w:rPr>
          <w:rFonts w:ascii="Calibri" w:eastAsia="Calibri" w:hAnsi="Calibri" w:cs="Calibri"/>
          <w:w w:val="95"/>
          <w:lang w:val="it-IT"/>
        </w:rPr>
        <w:t>___________________________________________________________</w:t>
      </w:r>
    </w:p>
    <w:p w:rsidR="00616A76" w:rsidRDefault="00616A76" w:rsidP="002D0E5A">
      <w:pPr>
        <w:spacing w:line="360" w:lineRule="auto"/>
        <w:rPr>
          <w:rFonts w:ascii="Calibri" w:eastAsia="Calibri" w:hAnsi="Calibri" w:cs="Calibri"/>
          <w:w w:val="95"/>
          <w:lang w:val="it-IT"/>
        </w:rPr>
      </w:pPr>
      <w:r>
        <w:rPr>
          <w:rFonts w:ascii="Calibri" w:eastAsia="Calibri" w:hAnsi="Calibri" w:cs="Calibri"/>
          <w:lang w:val="it-IT"/>
        </w:rPr>
        <w:t>Della Provincia di  ____</w:t>
      </w:r>
      <w:r>
        <w:rPr>
          <w:rFonts w:ascii="Calibri" w:eastAsia="Calibri" w:hAnsi="Calibri" w:cs="Calibri"/>
          <w:w w:val="95"/>
          <w:lang w:val="it-IT"/>
        </w:rPr>
        <w:t>____________________________________________________________</w:t>
      </w:r>
    </w:p>
    <w:p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N. Iscrizione  _____________________________________________________________________</w:t>
      </w:r>
    </w:p>
    <w:p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Partita IVA _______________________________________________________________________</w:t>
      </w:r>
    </w:p>
    <w:p w:rsidR="00616A76" w:rsidRDefault="00616A76" w:rsidP="002D0E5A">
      <w:pPr>
        <w:spacing w:line="360" w:lineRule="auto"/>
        <w:rPr>
          <w:rFonts w:ascii="Calibri" w:eastAsia="Calibri" w:hAnsi="Calibri" w:cs="Calibri"/>
          <w:w w:val="95"/>
          <w:lang w:val="it-IT"/>
        </w:rPr>
      </w:pPr>
      <w:r>
        <w:rPr>
          <w:rFonts w:ascii="Calibri" w:eastAsia="Calibri" w:hAnsi="Calibri" w:cs="Calibri"/>
          <w:lang w:val="it-IT"/>
        </w:rPr>
        <w:t>Per conto dello Studio professionale/società di consulenza  ____</w:t>
      </w:r>
      <w:r>
        <w:rPr>
          <w:rFonts w:ascii="Calibri" w:eastAsia="Calibri" w:hAnsi="Calibri" w:cs="Calibri"/>
          <w:w w:val="95"/>
          <w:lang w:val="it-IT"/>
        </w:rPr>
        <w:t>____________________________________________________________________________</w:t>
      </w:r>
    </w:p>
    <w:p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 xml:space="preserve">Indirizzo </w:t>
      </w:r>
      <w:r w:rsidR="00027EE8">
        <w:rPr>
          <w:rFonts w:ascii="Calibri" w:eastAsia="Calibri" w:hAnsi="Calibri" w:cs="Calibri"/>
          <w:w w:val="95"/>
          <w:lang w:val="it-IT"/>
        </w:rPr>
        <w:t xml:space="preserve"> </w:t>
      </w:r>
      <w:r>
        <w:rPr>
          <w:rFonts w:ascii="Calibri" w:eastAsia="Calibri" w:hAnsi="Calibri" w:cs="Calibri"/>
          <w:w w:val="95"/>
          <w:lang w:val="it-IT"/>
        </w:rPr>
        <w:t>________________________________________________________________________</w:t>
      </w:r>
    </w:p>
    <w:p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Partita IVA dello Studio/società</w:t>
      </w:r>
      <w:r w:rsidR="00027EE8">
        <w:rPr>
          <w:rFonts w:ascii="Calibri" w:eastAsia="Calibri" w:hAnsi="Calibri" w:cs="Calibri"/>
          <w:w w:val="95"/>
          <w:lang w:val="it-IT"/>
        </w:rPr>
        <w:t xml:space="preserve"> </w:t>
      </w:r>
      <w:r>
        <w:rPr>
          <w:rFonts w:ascii="Calibri" w:eastAsia="Calibri" w:hAnsi="Calibri" w:cs="Calibri"/>
          <w:w w:val="95"/>
          <w:lang w:val="it-IT"/>
        </w:rPr>
        <w:t>_________</w:t>
      </w:r>
      <w:r w:rsidR="00C35551">
        <w:rPr>
          <w:rFonts w:ascii="Calibri" w:eastAsia="Calibri" w:hAnsi="Calibri" w:cs="Calibri"/>
          <w:w w:val="95"/>
          <w:lang w:val="it-IT"/>
        </w:rPr>
        <w:t>_</w:t>
      </w:r>
      <w:r>
        <w:rPr>
          <w:rFonts w:ascii="Calibri" w:eastAsia="Calibri" w:hAnsi="Calibri" w:cs="Calibri"/>
          <w:w w:val="95"/>
          <w:lang w:val="it-IT"/>
        </w:rPr>
        <w:t>____________________________________________</w:t>
      </w:r>
    </w:p>
    <w:p w:rsidR="00616A76" w:rsidRPr="0012428A" w:rsidRDefault="00616A76" w:rsidP="002D0E5A">
      <w:pPr>
        <w:spacing w:before="55" w:line="360" w:lineRule="auto"/>
        <w:rPr>
          <w:rFonts w:ascii="Calibri" w:eastAsia="Calibri" w:hAnsi="Calibri" w:cs="Calibri"/>
          <w:lang w:val="it-IT"/>
        </w:rPr>
      </w:pPr>
      <w:r>
        <w:rPr>
          <w:rFonts w:ascii="Calibri" w:eastAsia="Calibri" w:hAnsi="Calibri" w:cs="Calibri"/>
          <w:w w:val="95"/>
          <w:lang w:val="it-IT"/>
        </w:rPr>
        <w:t>Posta elettronica (PEC) dello Studio/Società ________________________________________________________________________________</w:t>
      </w:r>
    </w:p>
    <w:p w:rsidR="00277C7C" w:rsidRDefault="00277C7C">
      <w:pPr>
        <w:rPr>
          <w:rFonts w:ascii="Calibri" w:eastAsia="Calibri" w:hAnsi="Calibri" w:cs="Calibri"/>
          <w:lang w:val="it-IT"/>
        </w:rPr>
      </w:pPr>
      <w:r>
        <w:rPr>
          <w:rFonts w:ascii="Calibri" w:eastAsia="Calibri" w:hAnsi="Calibri" w:cs="Calibri"/>
          <w:lang w:val="it-IT"/>
        </w:rPr>
        <w:br w:type="page"/>
      </w:r>
    </w:p>
    <w:p w:rsidR="00FC5956" w:rsidRPr="001C0CFF" w:rsidRDefault="008712D6" w:rsidP="001C0CFF">
      <w:pPr>
        <w:pStyle w:val="Titolo1"/>
        <w:jc w:val="center"/>
      </w:pPr>
      <w:bookmarkStart w:id="3" w:name="_Toc483490037"/>
      <w:r>
        <w:lastRenderedPageBreak/>
        <w:t xml:space="preserve">Sezione A - </w:t>
      </w:r>
      <w:r w:rsidR="00FC5956" w:rsidRPr="001C0CFF">
        <w:t>Dati generali</w:t>
      </w:r>
      <w:bookmarkEnd w:id="3"/>
    </w:p>
    <w:p w:rsidR="00145166" w:rsidRPr="003F0CEF" w:rsidRDefault="00587567" w:rsidP="001D5C82">
      <w:pPr>
        <w:pStyle w:val="Titolo21"/>
        <w:spacing w:line="360" w:lineRule="auto"/>
        <w:rPr>
          <w:lang w:val="it-IT"/>
        </w:rPr>
      </w:pPr>
      <w:bookmarkStart w:id="4" w:name="_Toc483490038"/>
      <w:r w:rsidRPr="003F0CEF">
        <w:rPr>
          <w:lang w:val="it-IT"/>
        </w:rPr>
        <w:t>Soggetto Proponente</w:t>
      </w:r>
      <w:r w:rsidR="001C710D">
        <w:rPr>
          <w:lang w:val="it-IT"/>
        </w:rPr>
        <w:t xml:space="preserve"> </w:t>
      </w:r>
      <w:r w:rsidR="00277C7C">
        <w:rPr>
          <w:lang w:val="it-IT"/>
        </w:rPr>
        <w:t xml:space="preserve">- </w:t>
      </w:r>
      <w:r w:rsidR="00A84F8E" w:rsidRPr="00B63944">
        <w:rPr>
          <w:rFonts w:ascii="Calibri" w:eastAsia="Calibri" w:hAnsi="Calibri" w:cs="Calibri"/>
          <w:sz w:val="24"/>
          <w:szCs w:val="24"/>
          <w:lang w:val="it-IT"/>
        </w:rPr>
        <w:t>Coadiuvante familiare</w:t>
      </w:r>
      <w:bookmarkEnd w:id="4"/>
      <w:r w:rsidR="00277C7C">
        <w:rPr>
          <w:rFonts w:ascii="Calibri" w:eastAsia="Calibri" w:hAnsi="Calibri" w:cs="Calibri"/>
          <w:sz w:val="24"/>
          <w:szCs w:val="24"/>
          <w:lang w:val="it-IT"/>
        </w:rPr>
        <w:t xml:space="preserve"> </w:t>
      </w:r>
    </w:p>
    <w:p w:rsidR="00C01ED3" w:rsidRPr="00C01ED3" w:rsidRDefault="00C01ED3" w:rsidP="001D5C82">
      <w:pPr>
        <w:spacing w:before="55" w:line="360" w:lineRule="auto"/>
        <w:ind w:left="284"/>
        <w:rPr>
          <w:rFonts w:ascii="Calibri" w:eastAsia="Calibri" w:hAnsi="Calibri" w:cs="Calibri"/>
          <w:w w:val="95"/>
          <w:sz w:val="24"/>
          <w:szCs w:val="24"/>
          <w:lang w:val="it-IT"/>
        </w:rPr>
      </w:pPr>
      <w:r w:rsidRPr="009763FC">
        <w:rPr>
          <w:rFonts w:ascii="Calibri" w:eastAsia="Calibri" w:hAnsi="Calibri" w:cs="Calibri"/>
          <w:w w:val="95"/>
          <w:sz w:val="24"/>
          <w:szCs w:val="24"/>
          <w:lang w:val="it-IT"/>
        </w:rPr>
        <w:t xml:space="preserve">Nome </w:t>
      </w:r>
      <w:r>
        <w:rPr>
          <w:rFonts w:ascii="Calibri" w:eastAsia="Calibri" w:hAnsi="Calibri" w:cs="Calibri"/>
          <w:w w:val="95"/>
          <w:sz w:val="24"/>
          <w:szCs w:val="24"/>
          <w:lang w:val="it-IT"/>
        </w:rPr>
        <w:t xml:space="preserve"> </w:t>
      </w:r>
      <w:r w:rsidRPr="00C01ED3">
        <w:rPr>
          <w:rFonts w:ascii="Calibri" w:eastAsia="Calibri" w:hAnsi="Calibri" w:cs="Calibri"/>
          <w:w w:val="95"/>
          <w:sz w:val="24"/>
          <w:szCs w:val="24"/>
          <w:lang w:val="it-IT"/>
        </w:rPr>
        <w:t>____________________________________________________________________</w:t>
      </w:r>
    </w:p>
    <w:p w:rsidR="00C01ED3" w:rsidRPr="00C01ED3" w:rsidRDefault="00C01ED3" w:rsidP="00C01ED3">
      <w:pPr>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Cognome _</w:t>
      </w:r>
      <w:r w:rsidRPr="00C01ED3">
        <w:rPr>
          <w:rFonts w:ascii="Calibri" w:eastAsia="Calibri" w:hAnsi="Calibri" w:cs="Calibri"/>
          <w:w w:val="95"/>
          <w:sz w:val="24"/>
          <w:szCs w:val="24"/>
          <w:lang w:val="it-IT"/>
        </w:rPr>
        <w:t>________________________________________________________________</w:t>
      </w:r>
    </w:p>
    <w:p w:rsidR="00C01ED3" w:rsidRP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 xml:space="preserve">a: </w:t>
      </w:r>
      <w:r>
        <w:rPr>
          <w:rFonts w:ascii="Calibri" w:eastAsia="Calibri" w:hAnsi="Calibri" w:cs="Calibri"/>
          <w:sz w:val="24"/>
          <w:szCs w:val="24"/>
          <w:lang w:val="it-IT"/>
        </w:rPr>
        <w:t>__</w:t>
      </w:r>
      <w:r w:rsidRPr="00C01ED3">
        <w:rPr>
          <w:rFonts w:ascii="Calibri" w:eastAsia="Calibri" w:hAnsi="Calibri" w:cs="Calibri"/>
          <w:w w:val="95"/>
          <w:sz w:val="24"/>
          <w:szCs w:val="24"/>
          <w:lang w:val="it-IT"/>
        </w:rPr>
        <w:t>_______________________________________________</w:t>
      </w:r>
      <w:r>
        <w:rPr>
          <w:rFonts w:ascii="Calibri" w:eastAsia="Calibri" w:hAnsi="Calibri" w:cs="Calibri"/>
          <w:w w:val="95"/>
          <w:sz w:val="24"/>
          <w:szCs w:val="24"/>
          <w:lang w:val="it-IT"/>
        </w:rPr>
        <w:t>_</w:t>
      </w:r>
      <w:r w:rsidRPr="00C01ED3">
        <w:rPr>
          <w:rFonts w:ascii="Calibri" w:eastAsia="Calibri" w:hAnsi="Calibri" w:cs="Calibri"/>
          <w:w w:val="95"/>
          <w:sz w:val="24"/>
          <w:szCs w:val="24"/>
          <w:lang w:val="it-IT"/>
        </w:rPr>
        <w:t>_______________</w:t>
      </w:r>
    </w:p>
    <w:p w:rsidR="00C01ED3" w:rsidRP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il: __</w:t>
      </w:r>
      <w:r w:rsidRPr="00C01ED3">
        <w:rPr>
          <w:rFonts w:ascii="Calibri" w:eastAsia="Calibri" w:hAnsi="Calibri" w:cs="Calibri"/>
          <w:w w:val="95"/>
          <w:sz w:val="24"/>
          <w:szCs w:val="24"/>
          <w:lang w:val="it-IT"/>
        </w:rPr>
        <w:t>_______________________________________________________________</w:t>
      </w:r>
    </w:p>
    <w:p w:rsidR="00C01ED3" w:rsidRP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Residente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in:_________</w:t>
      </w:r>
      <w:r w:rsidRPr="00C01ED3">
        <w:rPr>
          <w:rFonts w:ascii="Calibri" w:eastAsia="Calibri" w:hAnsi="Calibri" w:cs="Calibri"/>
          <w:w w:val="95"/>
          <w:sz w:val="24"/>
          <w:szCs w:val="24"/>
          <w:lang w:val="it-IT"/>
        </w:rPr>
        <w:t xml:space="preserve">_____________________________________________________ </w:t>
      </w:r>
    </w:p>
    <w:p w:rsid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Indirizzo:</w:t>
      </w:r>
      <w:r w:rsidRPr="00C01ED3">
        <w:rPr>
          <w:rFonts w:ascii="Calibri" w:eastAsia="Calibri" w:hAnsi="Calibri" w:cs="Calibri"/>
          <w:spacing w:val="-10"/>
          <w:sz w:val="24"/>
          <w:szCs w:val="24"/>
          <w:lang w:val="it-IT"/>
        </w:rPr>
        <w:t xml:space="preserve"> </w:t>
      </w:r>
      <w:r w:rsidRPr="00C01ED3">
        <w:rPr>
          <w:rFonts w:ascii="Calibri" w:eastAsia="Calibri" w:hAnsi="Calibri" w:cs="Calibri"/>
          <w:sz w:val="24"/>
          <w:szCs w:val="24"/>
          <w:lang w:val="it-IT"/>
        </w:rPr>
        <w:t>__</w:t>
      </w:r>
      <w:r w:rsidRPr="00C01ED3">
        <w:rPr>
          <w:rFonts w:ascii="Calibri" w:eastAsia="Calibri" w:hAnsi="Calibri" w:cs="Calibri"/>
          <w:w w:val="95"/>
          <w:sz w:val="24"/>
          <w:szCs w:val="24"/>
          <w:lang w:val="it-IT"/>
        </w:rPr>
        <w:t>___________________</w:t>
      </w:r>
      <w:r>
        <w:rPr>
          <w:rFonts w:ascii="Calibri" w:eastAsia="Calibri" w:hAnsi="Calibri" w:cs="Calibri"/>
          <w:w w:val="95"/>
          <w:sz w:val="24"/>
          <w:szCs w:val="24"/>
          <w:lang w:val="it-IT"/>
        </w:rPr>
        <w:t>_</w:t>
      </w:r>
      <w:r w:rsidRPr="00C01ED3">
        <w:rPr>
          <w:rFonts w:ascii="Calibri" w:eastAsia="Calibri" w:hAnsi="Calibri" w:cs="Calibri"/>
          <w:w w:val="95"/>
          <w:sz w:val="24"/>
          <w:szCs w:val="24"/>
          <w:lang w:val="it-IT"/>
        </w:rPr>
        <w:t>____________________________________________</w:t>
      </w:r>
    </w:p>
    <w:p w:rsidR="00C01ED3" w:rsidRPr="0012428A" w:rsidRDefault="00C01ED3" w:rsidP="00C01ED3">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Telefono:</w:t>
      </w:r>
      <w:r>
        <w:rPr>
          <w:rFonts w:ascii="Calibri" w:eastAsia="Calibri" w:hAnsi="Calibri" w:cs="Calibri"/>
          <w:sz w:val="24"/>
          <w:szCs w:val="24"/>
          <w:lang w:val="it-IT"/>
        </w:rPr>
        <w:t xml:space="preserve"> </w:t>
      </w:r>
      <w:r w:rsidRPr="00B63944">
        <w:rPr>
          <w:rFonts w:ascii="Calibri" w:eastAsia="Calibri" w:hAnsi="Calibri" w:cs="Calibri"/>
          <w:w w:val="95"/>
          <w:lang w:val="it-IT"/>
        </w:rPr>
        <w:t>________</w:t>
      </w:r>
      <w:r>
        <w:rPr>
          <w:rFonts w:ascii="Calibri" w:eastAsia="Calibri" w:hAnsi="Calibri" w:cs="Calibri"/>
          <w:w w:val="95"/>
          <w:lang w:val="it-IT"/>
        </w:rPr>
        <w:t>_</w:t>
      </w:r>
      <w:r w:rsidRPr="00B63944">
        <w:rPr>
          <w:rFonts w:ascii="Calibri" w:eastAsia="Calibri" w:hAnsi="Calibri" w:cs="Calibri"/>
          <w:w w:val="95"/>
          <w:lang w:val="it-IT"/>
        </w:rPr>
        <w:t>_________</w:t>
      </w:r>
      <w:r>
        <w:rPr>
          <w:rFonts w:ascii="Calibri" w:eastAsia="Calibri" w:hAnsi="Calibri" w:cs="Calibri"/>
          <w:w w:val="95"/>
          <w:lang w:val="it-IT"/>
        </w:rPr>
        <w:t>_</w:t>
      </w:r>
      <w:r w:rsidRPr="00B63944">
        <w:rPr>
          <w:rFonts w:ascii="Calibri" w:eastAsia="Calibri" w:hAnsi="Calibri" w:cs="Calibri"/>
          <w:w w:val="95"/>
          <w:lang w:val="it-IT"/>
        </w:rPr>
        <w:t>_________________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________________</w:t>
      </w:r>
    </w:p>
    <w:p w:rsidR="00C01ED3" w:rsidRPr="0012428A" w:rsidRDefault="00C01ED3" w:rsidP="00C01ED3">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E-mail:</w:t>
      </w:r>
      <w:r w:rsidRPr="0012428A">
        <w:rPr>
          <w:rFonts w:ascii="Calibri" w:eastAsia="Calibri" w:hAnsi="Calibri" w:cs="Calibri"/>
          <w:spacing w:val="-28"/>
          <w:sz w:val="24"/>
          <w:szCs w:val="24"/>
          <w:lang w:val="it-IT"/>
        </w:rPr>
        <w:t xml:space="preserve"> </w:t>
      </w:r>
      <w:r w:rsidRPr="00B63944">
        <w:rPr>
          <w:rFonts w:ascii="Calibri" w:eastAsia="Calibri" w:hAnsi="Calibri" w:cs="Calibri"/>
          <w:w w:val="95"/>
          <w:lang w:val="it-IT"/>
        </w:rPr>
        <w:t>___________________</w:t>
      </w:r>
      <w:r>
        <w:rPr>
          <w:rFonts w:ascii="Calibri" w:eastAsia="Calibri" w:hAnsi="Calibri" w:cs="Calibri"/>
          <w:w w:val="95"/>
          <w:lang w:val="it-IT"/>
        </w:rPr>
        <w:t>_</w:t>
      </w:r>
      <w:r w:rsidRPr="00B63944">
        <w:rPr>
          <w:rFonts w:ascii="Calibri" w:eastAsia="Calibri" w:hAnsi="Calibri" w:cs="Calibri"/>
          <w:w w:val="95"/>
          <w:lang w:val="it-IT"/>
        </w:rPr>
        <w:t>__</w:t>
      </w:r>
      <w:r>
        <w:rPr>
          <w:rFonts w:ascii="Calibri" w:eastAsia="Calibri" w:hAnsi="Calibri" w:cs="Calibri"/>
          <w:w w:val="95"/>
          <w:lang w:val="it-IT"/>
        </w:rPr>
        <w:t>_</w:t>
      </w:r>
      <w:r w:rsidRPr="00B63944">
        <w:rPr>
          <w:rFonts w:ascii="Calibri" w:eastAsia="Calibri" w:hAnsi="Calibri" w:cs="Calibri"/>
          <w:w w:val="95"/>
          <w:lang w:val="it-IT"/>
        </w:rPr>
        <w:t>______________________________</w:t>
      </w:r>
      <w:r>
        <w:rPr>
          <w:rFonts w:ascii="Calibri" w:eastAsia="Calibri" w:hAnsi="Calibri" w:cs="Calibri"/>
          <w:w w:val="95"/>
          <w:lang w:val="it-IT"/>
        </w:rPr>
        <w:t>______________________</w:t>
      </w:r>
    </w:p>
    <w:p w:rsidR="00C01ED3" w:rsidRDefault="00C01ED3" w:rsidP="00C01ED3">
      <w:pPr>
        <w:spacing w:before="51" w:line="360" w:lineRule="auto"/>
        <w:ind w:left="284"/>
        <w:rPr>
          <w:rFonts w:ascii="Calibri" w:eastAsia="Calibri" w:hAnsi="Calibri" w:cs="Calibri"/>
          <w:w w:val="95"/>
          <w:lang w:val="it-IT"/>
        </w:rPr>
      </w:pPr>
      <w:r w:rsidRPr="00C01ED3">
        <w:rPr>
          <w:rFonts w:ascii="Calibri" w:eastAsia="Calibri" w:hAnsi="Calibri" w:cs="Calibri"/>
          <w:sz w:val="24"/>
          <w:szCs w:val="24"/>
          <w:lang w:val="it-IT"/>
        </w:rPr>
        <w:t>Codice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Fiscale:</w:t>
      </w:r>
      <w:r>
        <w:rPr>
          <w:rFonts w:ascii="Calibri" w:eastAsia="Calibri" w:hAnsi="Calibri" w:cs="Calibri"/>
          <w:sz w:val="24"/>
          <w:szCs w:val="24"/>
          <w:lang w:val="it-IT"/>
        </w:rPr>
        <w:t xml:space="preserve"> </w:t>
      </w:r>
      <w:r w:rsidRPr="00C01ED3">
        <w:rPr>
          <w:rFonts w:ascii="Calibri" w:eastAsia="Calibri" w:hAnsi="Calibri" w:cs="Calibri"/>
          <w:spacing w:val="40"/>
          <w:sz w:val="24"/>
          <w:szCs w:val="24"/>
          <w:lang w:val="it-IT"/>
        </w:rPr>
        <w:t xml:space="preserve"> </w:t>
      </w:r>
      <w:r w:rsidRPr="00C01ED3">
        <w:rPr>
          <w:rFonts w:ascii="Calibri" w:eastAsia="Calibri" w:hAnsi="Calibri" w:cs="Calibri"/>
          <w:lang w:val="it-IT"/>
        </w:rPr>
        <w:t>________</w:t>
      </w:r>
      <w:r w:rsidRPr="00C01ED3">
        <w:rPr>
          <w:rFonts w:ascii="Calibri" w:eastAsia="Calibri" w:hAnsi="Calibri" w:cs="Calibri"/>
          <w:w w:val="95"/>
          <w:lang w:val="it-IT"/>
        </w:rPr>
        <w:t>__________________________________________________________</w:t>
      </w:r>
    </w:p>
    <w:p w:rsidR="0022293E" w:rsidRPr="009763FC" w:rsidRDefault="0022293E" w:rsidP="00701EFE">
      <w:pPr>
        <w:spacing w:line="276" w:lineRule="auto"/>
        <w:ind w:left="284"/>
        <w:rPr>
          <w:rFonts w:ascii="Calibri" w:eastAsia="Calibri" w:hAnsi="Calibri" w:cs="Calibri"/>
          <w:sz w:val="24"/>
          <w:szCs w:val="24"/>
          <w:lang w:val="it-IT"/>
        </w:rPr>
      </w:pPr>
      <w:r w:rsidRPr="009763FC">
        <w:rPr>
          <w:rFonts w:ascii="Calibri" w:eastAsia="Calibri" w:hAnsi="Calibri" w:cs="Calibri"/>
          <w:sz w:val="24"/>
          <w:szCs w:val="24"/>
          <w:lang w:val="it-IT"/>
        </w:rPr>
        <w:t xml:space="preserve">Genere:  </w:t>
      </w:r>
      <w:r w:rsidRPr="009763FC">
        <w:rPr>
          <w:rFonts w:ascii="Calibri" w:eastAsia="Calibri" w:hAnsi="Calibri" w:cs="Calibri"/>
          <w:sz w:val="24"/>
          <w:szCs w:val="24"/>
          <w:lang w:val="it-IT"/>
        </w:rPr>
        <w:tab/>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Maschio</w:t>
      </w:r>
      <w:r w:rsidRPr="009763FC">
        <w:rPr>
          <w:rFonts w:ascii="Calibri" w:eastAsia="Calibri" w:hAnsi="Calibri" w:cs="Calibri"/>
          <w:sz w:val="24"/>
          <w:szCs w:val="24"/>
          <w:lang w:val="it-IT"/>
        </w:rPr>
        <w:tab/>
      </w:r>
      <w:r w:rsidRPr="009763FC">
        <w:rPr>
          <w:rFonts w:ascii="Calibri" w:eastAsia="Calibri" w:hAnsi="Calibri" w:cs="Calibri"/>
          <w:sz w:val="24"/>
          <w:szCs w:val="24"/>
          <w:lang w:val="it-IT"/>
        </w:rPr>
        <w:tab/>
        <w:t xml:space="preserve"> </w:t>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Femmina</w:t>
      </w:r>
    </w:p>
    <w:p w:rsidR="00F85D1F" w:rsidRPr="00B63944" w:rsidRDefault="00F85D1F" w:rsidP="00701EFE">
      <w:pPr>
        <w:spacing w:line="276" w:lineRule="auto"/>
        <w:ind w:left="284" w:right="-16"/>
        <w:jc w:val="both"/>
        <w:rPr>
          <w:rFonts w:ascii="Calibri" w:eastAsia="Calibri" w:hAnsi="Calibri" w:cs="Calibri"/>
          <w:sz w:val="24"/>
          <w:szCs w:val="24"/>
          <w:lang w:val="it-IT"/>
        </w:rPr>
      </w:pPr>
      <w:r w:rsidRPr="00B63944">
        <w:rPr>
          <w:rFonts w:ascii="Calibri" w:eastAsia="Calibri" w:hAnsi="Calibri" w:cs="Calibri"/>
          <w:sz w:val="24"/>
          <w:szCs w:val="24"/>
          <w:lang w:val="it-IT"/>
        </w:rPr>
        <w:t>Età al momento della presentazione della domanda</w:t>
      </w:r>
      <w:r>
        <w:rPr>
          <w:rFonts w:ascii="Calibri" w:eastAsia="Calibri" w:hAnsi="Calibri" w:cs="Calibri"/>
          <w:sz w:val="24"/>
          <w:szCs w:val="24"/>
          <w:lang w:val="it-IT"/>
        </w:rPr>
        <w:t>:  &lt;</w:t>
      </w:r>
      <w:r w:rsidRPr="00B63944">
        <w:rPr>
          <w:rFonts w:ascii="Calibri" w:eastAsia="Calibri" w:hAnsi="Calibri" w:cs="Calibri"/>
          <w:sz w:val="24"/>
          <w:szCs w:val="24"/>
          <w:lang w:val="it-IT"/>
        </w:rPr>
        <w:t xml:space="preserve"> 40 anni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sidRPr="00B63944">
        <w:rPr>
          <w:rFonts w:ascii="Calibri" w:eastAsia="Calibri" w:hAnsi="Calibri" w:cs="Calibri"/>
          <w:sz w:val="24"/>
          <w:szCs w:val="24"/>
          <w:lang w:val="it-IT"/>
        </w:rPr>
        <w:t xml:space="preserve">&gt; 40 anni </w:t>
      </w:r>
      <w:r w:rsidRPr="008672A7">
        <w:rPr>
          <w:rFonts w:ascii="Calibri" w:eastAsia="Calibri" w:hAnsi="Calibri" w:cs="Calibri"/>
          <w:w w:val="95"/>
          <w:sz w:val="40"/>
          <w:szCs w:val="40"/>
          <w:lang w:val="it-IT"/>
        </w:rPr>
        <w:sym w:font="Symbol" w:char="F07F"/>
      </w:r>
    </w:p>
    <w:p w:rsidR="0022293E" w:rsidRDefault="0022293E" w:rsidP="00701EFE">
      <w:pPr>
        <w:spacing w:line="276" w:lineRule="auto"/>
        <w:ind w:left="284"/>
        <w:rPr>
          <w:rFonts w:ascii="Calibri" w:eastAsia="Calibri" w:hAnsi="Calibri" w:cs="Calibri"/>
          <w:spacing w:val="53"/>
          <w:sz w:val="24"/>
          <w:szCs w:val="24"/>
          <w:lang w:val="it-IT"/>
        </w:rPr>
      </w:pPr>
      <w:r w:rsidRPr="0012428A">
        <w:rPr>
          <w:rFonts w:ascii="Calibri" w:eastAsia="Calibri" w:hAnsi="Calibri" w:cs="Calibri"/>
          <w:sz w:val="24"/>
          <w:szCs w:val="24"/>
          <w:lang w:val="it-IT"/>
        </w:rPr>
        <w:t>Titolo</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studio:</w:t>
      </w:r>
      <w:r>
        <w:rPr>
          <w:rFonts w:ascii="Calibri" w:eastAsia="Calibri" w:hAnsi="Calibri" w:cs="Calibri"/>
          <w:sz w:val="24"/>
          <w:szCs w:val="24"/>
          <w:lang w:val="it-IT"/>
        </w:rPr>
        <w:t xml:space="preserve"> </w:t>
      </w:r>
      <w:r w:rsidR="009E4301" w:rsidRPr="00D3329B">
        <w:rPr>
          <w:rFonts w:ascii="Calibri" w:eastAsia="Calibri" w:hAnsi="Calibri" w:cs="Calibri"/>
          <w:i/>
          <w:sz w:val="20"/>
          <w:szCs w:val="20"/>
          <w:lang w:val="it-IT"/>
        </w:rPr>
        <w:t>(vedi Tabella 3  - Titolo di studio)</w:t>
      </w:r>
      <w:r w:rsidR="009E4301" w:rsidRPr="0012428A">
        <w:rPr>
          <w:rFonts w:ascii="Calibri" w:eastAsia="Calibri" w:hAnsi="Calibri" w:cs="Calibri"/>
          <w:spacing w:val="53"/>
          <w:sz w:val="24"/>
          <w:szCs w:val="24"/>
          <w:lang w:val="it-IT"/>
        </w:rPr>
        <w:t xml:space="preserve"> </w:t>
      </w:r>
      <w:r w:rsidRPr="0012428A">
        <w:rPr>
          <w:rFonts w:ascii="Calibri" w:eastAsia="Calibri" w:hAnsi="Calibri" w:cs="Calibri"/>
          <w:spacing w:val="53"/>
          <w:sz w:val="24"/>
          <w:szCs w:val="24"/>
          <w:lang w:val="it-IT"/>
        </w:rPr>
        <w:t xml:space="preserve"> </w:t>
      </w:r>
      <w:r w:rsidRPr="00B63944">
        <w:rPr>
          <w:rFonts w:ascii="Calibri" w:eastAsia="Calibri" w:hAnsi="Calibri" w:cs="Calibri"/>
          <w:w w:val="95"/>
          <w:lang w:val="it-IT"/>
        </w:rPr>
        <w:t>_______</w:t>
      </w:r>
      <w:r>
        <w:rPr>
          <w:rFonts w:ascii="Calibri" w:eastAsia="Calibri" w:hAnsi="Calibri" w:cs="Calibri"/>
          <w:w w:val="95"/>
          <w:lang w:val="it-IT"/>
        </w:rPr>
        <w:t>_</w:t>
      </w:r>
      <w:r w:rsidRPr="00B63944">
        <w:rPr>
          <w:rFonts w:ascii="Calibri" w:eastAsia="Calibri" w:hAnsi="Calibri" w:cs="Calibri"/>
          <w:w w:val="95"/>
          <w:lang w:val="it-IT"/>
        </w:rPr>
        <w:t>__</w:t>
      </w:r>
      <w:r>
        <w:rPr>
          <w:rFonts w:ascii="Calibri" w:eastAsia="Calibri" w:hAnsi="Calibri" w:cs="Calibri"/>
          <w:w w:val="95"/>
          <w:lang w:val="it-IT"/>
        </w:rPr>
        <w:t>_</w:t>
      </w:r>
      <w:r w:rsidRPr="00B63944">
        <w:rPr>
          <w:rFonts w:ascii="Calibri" w:eastAsia="Calibri" w:hAnsi="Calibri" w:cs="Calibri"/>
          <w:w w:val="95"/>
          <w:lang w:val="it-IT"/>
        </w:rPr>
        <w:t>________________</w:t>
      </w:r>
      <w:r>
        <w:rPr>
          <w:rFonts w:ascii="Calibri" w:eastAsia="Calibri" w:hAnsi="Calibri" w:cs="Calibri"/>
          <w:w w:val="95"/>
          <w:lang w:val="it-IT"/>
        </w:rPr>
        <w:t>__________________________________</w:t>
      </w:r>
      <w:r w:rsidR="009E4301">
        <w:rPr>
          <w:rFonts w:ascii="Calibri" w:eastAsia="Calibri" w:hAnsi="Calibri" w:cs="Calibri"/>
          <w:w w:val="95"/>
          <w:lang w:val="it-IT"/>
        </w:rPr>
        <w:t>________________</w:t>
      </w:r>
      <w:r>
        <w:rPr>
          <w:rFonts w:ascii="Calibri" w:eastAsia="Calibri" w:hAnsi="Calibri" w:cs="Calibri"/>
          <w:w w:val="95"/>
          <w:lang w:val="it-IT"/>
        </w:rPr>
        <w:t>_____</w:t>
      </w:r>
    </w:p>
    <w:p w:rsidR="004D5022" w:rsidRDefault="004D5022" w:rsidP="008D68D1">
      <w:pPr>
        <w:pStyle w:val="Titolo21"/>
        <w:rPr>
          <w:lang w:val="it-IT"/>
        </w:rPr>
      </w:pPr>
    </w:p>
    <w:p w:rsidR="008D68D1" w:rsidRPr="003F0CEF" w:rsidRDefault="008D68D1" w:rsidP="008D68D1">
      <w:pPr>
        <w:pStyle w:val="Titolo21"/>
        <w:rPr>
          <w:lang w:val="it-IT"/>
        </w:rPr>
      </w:pPr>
      <w:bookmarkStart w:id="5" w:name="_Toc483490039"/>
      <w:r>
        <w:rPr>
          <w:lang w:val="it-IT"/>
        </w:rPr>
        <w:t>Dati del titolare dell’azienda</w:t>
      </w:r>
      <w:bookmarkEnd w:id="5"/>
      <w:r w:rsidR="00277C7C">
        <w:rPr>
          <w:lang w:val="it-IT"/>
        </w:rPr>
        <w:t xml:space="preserve"> </w:t>
      </w:r>
    </w:p>
    <w:p w:rsidR="008D68D1" w:rsidRPr="00C01ED3" w:rsidRDefault="008D68D1" w:rsidP="008D68D1">
      <w:pPr>
        <w:spacing w:before="55" w:line="360" w:lineRule="auto"/>
        <w:ind w:left="284"/>
        <w:rPr>
          <w:rFonts w:ascii="Calibri" w:eastAsia="Calibri" w:hAnsi="Calibri" w:cs="Calibri"/>
          <w:w w:val="95"/>
          <w:sz w:val="24"/>
          <w:szCs w:val="24"/>
          <w:lang w:val="it-IT"/>
        </w:rPr>
      </w:pPr>
      <w:r w:rsidRPr="009763FC">
        <w:rPr>
          <w:rFonts w:ascii="Calibri" w:eastAsia="Calibri" w:hAnsi="Calibri" w:cs="Calibri"/>
          <w:w w:val="95"/>
          <w:sz w:val="24"/>
          <w:szCs w:val="24"/>
          <w:lang w:val="it-IT"/>
        </w:rPr>
        <w:t xml:space="preserve">Nome </w:t>
      </w:r>
      <w:r>
        <w:rPr>
          <w:rFonts w:ascii="Calibri" w:eastAsia="Calibri" w:hAnsi="Calibri" w:cs="Calibri"/>
          <w:w w:val="95"/>
          <w:sz w:val="24"/>
          <w:szCs w:val="24"/>
          <w:lang w:val="it-IT"/>
        </w:rPr>
        <w:t xml:space="preserve"> </w:t>
      </w:r>
      <w:r w:rsidRPr="00C01ED3">
        <w:rPr>
          <w:rFonts w:ascii="Calibri" w:eastAsia="Calibri" w:hAnsi="Calibri" w:cs="Calibri"/>
          <w:w w:val="95"/>
          <w:sz w:val="24"/>
          <w:szCs w:val="24"/>
          <w:lang w:val="it-IT"/>
        </w:rPr>
        <w:t>_______________________________________________________________________</w:t>
      </w:r>
    </w:p>
    <w:p w:rsidR="008D68D1" w:rsidRPr="00C01ED3" w:rsidRDefault="008D68D1" w:rsidP="008D68D1">
      <w:pPr>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Cognome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a: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il: ____</w:t>
      </w:r>
      <w:r w:rsidRPr="00C01ED3">
        <w:rPr>
          <w:rFonts w:ascii="Calibri" w:eastAsia="Calibri" w:hAnsi="Calibri" w:cs="Calibri"/>
          <w:w w:val="95"/>
          <w:sz w:val="24"/>
          <w:szCs w:val="24"/>
          <w:lang w:val="it-IT"/>
        </w:rPr>
        <w:t>________________________________________________________________</w:t>
      </w:r>
    </w:p>
    <w:p w:rsidR="009E4301" w:rsidRDefault="008D68D1" w:rsidP="00A84F8E">
      <w:pPr>
        <w:spacing w:before="51"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Residente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in:</w:t>
      </w:r>
      <w:r w:rsidRPr="00C01ED3">
        <w:rPr>
          <w:rFonts w:ascii="Calibri" w:eastAsia="Calibri" w:hAnsi="Calibri" w:cs="Calibri"/>
          <w:spacing w:val="45"/>
          <w:sz w:val="24"/>
          <w:szCs w:val="24"/>
          <w:lang w:val="it-IT"/>
        </w:rPr>
        <w:t xml:space="preserve"> </w:t>
      </w:r>
      <w:r w:rsidRPr="00C01ED3">
        <w:rPr>
          <w:rFonts w:ascii="Calibri" w:eastAsia="Calibri" w:hAnsi="Calibri" w:cs="Calibri"/>
          <w:sz w:val="24"/>
          <w:szCs w:val="24"/>
          <w:lang w:val="it-IT"/>
        </w:rPr>
        <w:t>___________</w:t>
      </w:r>
      <w:r w:rsidRPr="00C01ED3">
        <w:rPr>
          <w:rFonts w:ascii="Calibri" w:eastAsia="Calibri" w:hAnsi="Calibri" w:cs="Calibri"/>
          <w:w w:val="95"/>
          <w:sz w:val="24"/>
          <w:szCs w:val="24"/>
          <w:lang w:val="it-IT"/>
        </w:rPr>
        <w:t>_____________________________________________________</w:t>
      </w:r>
    </w:p>
    <w:p w:rsidR="00A84F8E" w:rsidRPr="00C01ED3" w:rsidRDefault="00A84F8E" w:rsidP="00A84F8E">
      <w:pPr>
        <w:spacing w:before="51" w:line="360" w:lineRule="auto"/>
        <w:ind w:left="284"/>
        <w:rPr>
          <w:rFonts w:ascii="Calibri" w:eastAsia="Calibri" w:hAnsi="Calibri" w:cs="Calibri"/>
          <w:lang w:val="it-IT"/>
        </w:rPr>
      </w:pPr>
      <w:r w:rsidRPr="00C01ED3">
        <w:rPr>
          <w:rFonts w:ascii="Calibri" w:eastAsia="Calibri" w:hAnsi="Calibri" w:cs="Calibri"/>
          <w:sz w:val="24"/>
          <w:szCs w:val="24"/>
          <w:lang w:val="it-IT"/>
        </w:rPr>
        <w:t>Codice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Fiscale:</w:t>
      </w:r>
      <w:r w:rsidRPr="00C01ED3">
        <w:rPr>
          <w:rFonts w:ascii="Calibri" w:eastAsia="Calibri" w:hAnsi="Calibri" w:cs="Calibri"/>
          <w:spacing w:val="40"/>
          <w:sz w:val="24"/>
          <w:szCs w:val="24"/>
          <w:lang w:val="it-IT"/>
        </w:rPr>
        <w:t xml:space="preserve"> </w:t>
      </w:r>
      <w:r w:rsidRPr="00C01ED3">
        <w:rPr>
          <w:rFonts w:ascii="Calibri" w:eastAsia="Calibri" w:hAnsi="Calibri" w:cs="Calibri"/>
          <w:lang w:val="it-IT"/>
        </w:rPr>
        <w:t>___________</w:t>
      </w:r>
      <w:r w:rsidRPr="00C01ED3">
        <w:rPr>
          <w:rFonts w:ascii="Calibri" w:eastAsia="Calibri" w:hAnsi="Calibri" w:cs="Calibri"/>
          <w:w w:val="95"/>
          <w:lang w:val="it-IT"/>
        </w:rPr>
        <w:t>__________________________________________________________</w:t>
      </w:r>
    </w:p>
    <w:p w:rsidR="00A84F8E" w:rsidRPr="009763FC" w:rsidRDefault="00A84F8E" w:rsidP="00A84F8E">
      <w:pPr>
        <w:spacing w:line="360" w:lineRule="auto"/>
        <w:ind w:left="284"/>
        <w:rPr>
          <w:rFonts w:ascii="Calibri" w:eastAsia="Calibri" w:hAnsi="Calibri" w:cs="Calibri"/>
          <w:sz w:val="24"/>
          <w:szCs w:val="24"/>
          <w:lang w:val="it-IT"/>
        </w:rPr>
      </w:pPr>
      <w:r w:rsidRPr="009763FC">
        <w:rPr>
          <w:rFonts w:ascii="Calibri" w:eastAsia="Calibri" w:hAnsi="Calibri" w:cs="Calibri"/>
          <w:sz w:val="24"/>
          <w:szCs w:val="24"/>
          <w:lang w:val="it-IT"/>
        </w:rPr>
        <w:t xml:space="preserve">Genere </w:t>
      </w:r>
      <w:r>
        <w:rPr>
          <w:rFonts w:ascii="Calibri" w:eastAsia="Calibri" w:hAnsi="Calibri" w:cs="Calibri"/>
          <w:sz w:val="24"/>
          <w:szCs w:val="24"/>
          <w:lang w:val="it-IT"/>
        </w:rPr>
        <w:t>del titolare dell’azienda</w:t>
      </w:r>
      <w:r w:rsidRPr="009763FC">
        <w:rPr>
          <w:rFonts w:ascii="Calibri" w:eastAsia="Calibri" w:hAnsi="Calibri" w:cs="Calibri"/>
          <w:sz w:val="24"/>
          <w:szCs w:val="24"/>
          <w:lang w:val="it-IT"/>
        </w:rPr>
        <w:t xml:space="preserve">:  </w:t>
      </w:r>
      <w:r w:rsidRPr="009763FC">
        <w:rPr>
          <w:rFonts w:ascii="Calibri" w:eastAsia="Calibri" w:hAnsi="Calibri" w:cs="Calibri"/>
          <w:sz w:val="24"/>
          <w:szCs w:val="24"/>
          <w:lang w:val="it-IT"/>
        </w:rPr>
        <w:tab/>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Maschio</w:t>
      </w:r>
      <w:r w:rsidRPr="009763FC">
        <w:rPr>
          <w:rFonts w:ascii="Calibri" w:eastAsia="Calibri" w:hAnsi="Calibri" w:cs="Calibri"/>
          <w:sz w:val="24"/>
          <w:szCs w:val="24"/>
          <w:lang w:val="it-IT"/>
        </w:rPr>
        <w:tab/>
      </w:r>
      <w:r w:rsidRPr="009763FC">
        <w:rPr>
          <w:rFonts w:ascii="Calibri" w:eastAsia="Calibri" w:hAnsi="Calibri" w:cs="Calibri"/>
          <w:sz w:val="24"/>
          <w:szCs w:val="24"/>
          <w:lang w:val="it-IT"/>
        </w:rPr>
        <w:tab/>
        <w:t xml:space="preserve"> </w:t>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Femmina</w:t>
      </w:r>
    </w:p>
    <w:p w:rsidR="00A84F8E" w:rsidRDefault="00A84F8E" w:rsidP="00A84F8E">
      <w:pPr>
        <w:spacing w:line="360" w:lineRule="auto"/>
        <w:ind w:left="284"/>
        <w:rPr>
          <w:rFonts w:ascii="Calibri" w:eastAsia="Calibri" w:hAnsi="Calibri" w:cs="Calibri"/>
          <w:spacing w:val="53"/>
          <w:sz w:val="24"/>
          <w:szCs w:val="24"/>
          <w:lang w:val="it-IT"/>
        </w:rPr>
      </w:pPr>
      <w:r w:rsidRPr="0012428A">
        <w:rPr>
          <w:rFonts w:ascii="Calibri" w:eastAsia="Calibri" w:hAnsi="Calibri" w:cs="Calibri"/>
          <w:sz w:val="24"/>
          <w:szCs w:val="24"/>
          <w:lang w:val="it-IT"/>
        </w:rPr>
        <w:t>Titolo</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studio:</w:t>
      </w:r>
      <w:r>
        <w:rPr>
          <w:rFonts w:ascii="Calibri" w:eastAsia="Calibri" w:hAnsi="Calibri" w:cs="Calibri"/>
          <w:sz w:val="24"/>
          <w:szCs w:val="24"/>
          <w:lang w:val="it-IT"/>
        </w:rPr>
        <w:t xml:space="preserve"> </w:t>
      </w:r>
      <w:r w:rsidR="00D3329B" w:rsidRPr="00D3329B">
        <w:rPr>
          <w:rFonts w:ascii="Calibri" w:eastAsia="Calibri" w:hAnsi="Calibri" w:cs="Calibri"/>
          <w:i/>
          <w:sz w:val="20"/>
          <w:szCs w:val="20"/>
          <w:lang w:val="it-IT"/>
        </w:rPr>
        <w:t>(vedi Tabella 3  - Titolo di studio)</w:t>
      </w:r>
      <w:r w:rsidRPr="0012428A">
        <w:rPr>
          <w:rFonts w:ascii="Calibri" w:eastAsia="Calibri" w:hAnsi="Calibri" w:cs="Calibri"/>
          <w:spacing w:val="53"/>
          <w:sz w:val="24"/>
          <w:szCs w:val="24"/>
          <w:lang w:val="it-IT"/>
        </w:rPr>
        <w:t xml:space="preserve"> </w:t>
      </w:r>
      <w:r w:rsidRPr="00B63944">
        <w:rPr>
          <w:rFonts w:ascii="Calibri" w:eastAsia="Calibri" w:hAnsi="Calibri" w:cs="Calibri"/>
          <w:w w:val="95"/>
          <w:lang w:val="it-IT"/>
        </w:rPr>
        <w:t>_______</w:t>
      </w:r>
      <w:r>
        <w:rPr>
          <w:rFonts w:ascii="Calibri" w:eastAsia="Calibri" w:hAnsi="Calibri" w:cs="Calibri"/>
          <w:w w:val="95"/>
          <w:lang w:val="it-IT"/>
        </w:rPr>
        <w:t>_</w:t>
      </w:r>
      <w:r w:rsidRPr="00B63944">
        <w:rPr>
          <w:rFonts w:ascii="Calibri" w:eastAsia="Calibri" w:hAnsi="Calibri" w:cs="Calibri"/>
          <w:w w:val="95"/>
          <w:lang w:val="it-IT"/>
        </w:rPr>
        <w:t>__</w:t>
      </w:r>
      <w:r>
        <w:rPr>
          <w:rFonts w:ascii="Calibri" w:eastAsia="Calibri" w:hAnsi="Calibri" w:cs="Calibri"/>
          <w:w w:val="95"/>
          <w:lang w:val="it-IT"/>
        </w:rPr>
        <w:t>_</w:t>
      </w:r>
      <w:r w:rsidRPr="00B63944">
        <w:rPr>
          <w:rFonts w:ascii="Calibri" w:eastAsia="Calibri" w:hAnsi="Calibri" w:cs="Calibri"/>
          <w:w w:val="95"/>
          <w:lang w:val="it-IT"/>
        </w:rPr>
        <w:t>__________________</w:t>
      </w:r>
      <w:r>
        <w:rPr>
          <w:rFonts w:ascii="Calibri" w:eastAsia="Calibri" w:hAnsi="Calibri" w:cs="Calibri"/>
          <w:w w:val="95"/>
          <w:lang w:val="it-IT"/>
        </w:rPr>
        <w:t>____________</w:t>
      </w:r>
      <w:r w:rsidR="009E4301">
        <w:rPr>
          <w:rFonts w:ascii="Calibri" w:eastAsia="Calibri" w:hAnsi="Calibri" w:cs="Calibri"/>
          <w:w w:val="95"/>
          <w:lang w:val="it-IT"/>
        </w:rPr>
        <w:t>_____________________</w:t>
      </w:r>
      <w:r>
        <w:rPr>
          <w:rFonts w:ascii="Calibri" w:eastAsia="Calibri" w:hAnsi="Calibri" w:cs="Calibri"/>
          <w:w w:val="95"/>
          <w:lang w:val="it-IT"/>
        </w:rPr>
        <w:t>_____________________</w:t>
      </w:r>
    </w:p>
    <w:p w:rsidR="00701EFE" w:rsidRDefault="00A84F8E" w:rsidP="00701EFE">
      <w:pPr>
        <w:ind w:left="284"/>
        <w:rPr>
          <w:lang w:val="it-IT"/>
        </w:rPr>
      </w:pPr>
      <w:r w:rsidRPr="0012428A">
        <w:rPr>
          <w:position w:val="1"/>
          <w:lang w:val="it-IT"/>
        </w:rPr>
        <w:t>IAP:</w:t>
      </w:r>
      <w:r w:rsidRPr="0012428A">
        <w:rPr>
          <w:position w:val="1"/>
          <w:lang w:val="it-IT"/>
        </w:rPr>
        <w:tab/>
      </w:r>
      <w:r w:rsidR="00701EFE">
        <w:rPr>
          <w:position w:val="1"/>
          <w:lang w:val="it-IT"/>
        </w:rPr>
        <w:tab/>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ab/>
      </w:r>
      <w:r>
        <w:rPr>
          <w:lang w:val="it-IT"/>
        </w:rPr>
        <w:t>Si</w:t>
      </w:r>
      <w:r>
        <w:rPr>
          <w:lang w:val="it-IT"/>
        </w:rPr>
        <w:tab/>
      </w:r>
      <w:r>
        <w:rPr>
          <w:lang w:val="it-IT"/>
        </w:rPr>
        <w:tab/>
        <w:t xml:space="preserve">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ab/>
      </w:r>
      <w:r>
        <w:rPr>
          <w:lang w:val="it-IT"/>
        </w:rPr>
        <w:t>NO</w:t>
      </w:r>
    </w:p>
    <w:p w:rsidR="00D3329B" w:rsidRDefault="00701EFE" w:rsidP="00C60223">
      <w:pPr>
        <w:ind w:left="284"/>
        <w:jc w:val="both"/>
        <w:rPr>
          <w:rFonts w:eastAsia="Cambria"/>
          <w:b/>
          <w:bCs/>
          <w:sz w:val="28"/>
          <w:szCs w:val="36"/>
          <w:lang w:val="it-IT"/>
        </w:rPr>
      </w:pPr>
      <w:r>
        <w:rPr>
          <w:position w:val="1"/>
          <w:lang w:val="it-IT"/>
        </w:rPr>
        <w:t>(</w:t>
      </w:r>
      <w:r w:rsidRPr="00701EFE">
        <w:rPr>
          <w:i/>
          <w:sz w:val="20"/>
          <w:lang w:val="it-IT"/>
        </w:rPr>
        <w:t>indicare se titolare dell’azienda in qualità di soggetto richiedente è in possesso della qualifica di Imprenditore agricolo professionale al momento della presentazione della domanda</w:t>
      </w:r>
      <w:r>
        <w:rPr>
          <w:i/>
          <w:sz w:val="20"/>
          <w:lang w:val="it-IT"/>
        </w:rPr>
        <w:t>)</w:t>
      </w:r>
      <w:r>
        <w:rPr>
          <w:lang w:val="it-IT"/>
        </w:rPr>
        <w:t xml:space="preserve"> </w:t>
      </w:r>
      <w:r w:rsidR="00D3329B">
        <w:rPr>
          <w:lang w:val="it-IT"/>
        </w:rPr>
        <w:br w:type="page"/>
      </w:r>
    </w:p>
    <w:p w:rsidR="008D68D1" w:rsidRPr="00277C7C" w:rsidRDefault="00A84F8E" w:rsidP="00A84F8E">
      <w:pPr>
        <w:pStyle w:val="Titolo21"/>
        <w:spacing w:line="360" w:lineRule="auto"/>
        <w:rPr>
          <w:b w:val="0"/>
          <w:sz w:val="20"/>
          <w:szCs w:val="20"/>
          <w:lang w:val="it-IT"/>
        </w:rPr>
      </w:pPr>
      <w:bookmarkStart w:id="6" w:name="_Toc483490040"/>
      <w:r>
        <w:rPr>
          <w:lang w:val="it-IT"/>
        </w:rPr>
        <w:lastRenderedPageBreak/>
        <w:t>Dati del r</w:t>
      </w:r>
      <w:r w:rsidR="008D68D1" w:rsidRPr="003F0CEF">
        <w:rPr>
          <w:lang w:val="it-IT"/>
        </w:rPr>
        <w:t>appresentante legale</w:t>
      </w:r>
      <w:r w:rsidR="004D5022">
        <w:rPr>
          <w:lang w:val="it-IT"/>
        </w:rPr>
        <w:t xml:space="preserve"> dell’azienda</w:t>
      </w:r>
      <w:bookmarkEnd w:id="6"/>
    </w:p>
    <w:p w:rsidR="008D68D1" w:rsidRPr="00C01ED3" w:rsidRDefault="008D68D1" w:rsidP="00A84F8E">
      <w:pPr>
        <w:spacing w:before="55" w:line="360" w:lineRule="auto"/>
        <w:ind w:left="284"/>
        <w:rPr>
          <w:rFonts w:ascii="Calibri" w:eastAsia="Calibri" w:hAnsi="Calibri" w:cs="Calibri"/>
          <w:w w:val="95"/>
          <w:sz w:val="24"/>
          <w:szCs w:val="24"/>
          <w:lang w:val="it-IT"/>
        </w:rPr>
      </w:pPr>
      <w:r w:rsidRPr="009763FC">
        <w:rPr>
          <w:rFonts w:ascii="Calibri" w:eastAsia="Calibri" w:hAnsi="Calibri" w:cs="Calibri"/>
          <w:w w:val="95"/>
          <w:sz w:val="24"/>
          <w:szCs w:val="24"/>
          <w:lang w:val="it-IT"/>
        </w:rPr>
        <w:t xml:space="preserve">Nome </w:t>
      </w:r>
      <w:r>
        <w:rPr>
          <w:rFonts w:ascii="Calibri" w:eastAsia="Calibri" w:hAnsi="Calibri" w:cs="Calibri"/>
          <w:w w:val="95"/>
          <w:sz w:val="24"/>
          <w:szCs w:val="24"/>
          <w:lang w:val="it-IT"/>
        </w:rPr>
        <w:t xml:space="preserve"> </w:t>
      </w:r>
      <w:r w:rsidRPr="00C01ED3">
        <w:rPr>
          <w:rFonts w:ascii="Calibri" w:eastAsia="Calibri" w:hAnsi="Calibri" w:cs="Calibri"/>
          <w:w w:val="95"/>
          <w:sz w:val="24"/>
          <w:szCs w:val="24"/>
          <w:lang w:val="it-IT"/>
        </w:rPr>
        <w:t>_______________________________________________________________________</w:t>
      </w:r>
    </w:p>
    <w:p w:rsidR="008D68D1" w:rsidRPr="00C01ED3" w:rsidRDefault="008D68D1" w:rsidP="008D68D1">
      <w:pPr>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Cognome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a: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il: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Residente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in:</w:t>
      </w:r>
      <w:r w:rsidRPr="00C01ED3">
        <w:rPr>
          <w:rFonts w:ascii="Calibri" w:eastAsia="Calibri" w:hAnsi="Calibri" w:cs="Calibri"/>
          <w:spacing w:val="45"/>
          <w:sz w:val="24"/>
          <w:szCs w:val="24"/>
          <w:lang w:val="it-IT"/>
        </w:rPr>
        <w:t xml:space="preserve"> </w:t>
      </w:r>
      <w:r w:rsidRPr="00C01ED3">
        <w:rPr>
          <w:rFonts w:ascii="Calibri" w:eastAsia="Calibri" w:hAnsi="Calibri" w:cs="Calibri"/>
          <w:sz w:val="24"/>
          <w:szCs w:val="24"/>
          <w:lang w:val="it-IT"/>
        </w:rPr>
        <w:t>___________</w:t>
      </w:r>
      <w:r w:rsidRPr="00C01ED3">
        <w:rPr>
          <w:rFonts w:ascii="Calibri" w:eastAsia="Calibri" w:hAnsi="Calibri" w:cs="Calibri"/>
          <w:w w:val="95"/>
          <w:sz w:val="24"/>
          <w:szCs w:val="24"/>
          <w:lang w:val="it-IT"/>
        </w:rPr>
        <w:t xml:space="preserve">_____________________________________________________ </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Indirizzo:</w:t>
      </w:r>
      <w:r w:rsidRPr="00C01ED3">
        <w:rPr>
          <w:rFonts w:ascii="Calibri" w:eastAsia="Calibri" w:hAnsi="Calibri" w:cs="Calibri"/>
          <w:spacing w:val="-10"/>
          <w:sz w:val="24"/>
          <w:szCs w:val="24"/>
          <w:lang w:val="it-IT"/>
        </w:rPr>
        <w:t xml:space="preserve"> </w:t>
      </w:r>
      <w:r w:rsidRPr="00C01ED3">
        <w:rPr>
          <w:rFonts w:ascii="Calibri" w:eastAsia="Calibri" w:hAnsi="Calibri" w:cs="Calibri"/>
          <w:sz w:val="24"/>
          <w:szCs w:val="24"/>
          <w:lang w:val="it-IT"/>
        </w:rPr>
        <w:t xml:space="preserve">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spacing w:before="51" w:line="360" w:lineRule="auto"/>
        <w:ind w:left="284"/>
        <w:rPr>
          <w:rFonts w:ascii="Calibri" w:eastAsia="Calibri" w:hAnsi="Calibri" w:cs="Calibri"/>
          <w:lang w:val="it-IT"/>
        </w:rPr>
      </w:pPr>
      <w:r w:rsidRPr="00C01ED3">
        <w:rPr>
          <w:rFonts w:ascii="Calibri" w:eastAsia="Calibri" w:hAnsi="Calibri" w:cs="Calibri"/>
          <w:sz w:val="24"/>
          <w:szCs w:val="24"/>
          <w:lang w:val="it-IT"/>
        </w:rPr>
        <w:t>Codice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Fiscale:</w:t>
      </w:r>
      <w:r w:rsidRPr="00C01ED3">
        <w:rPr>
          <w:rFonts w:ascii="Calibri" w:eastAsia="Calibri" w:hAnsi="Calibri" w:cs="Calibri"/>
          <w:spacing w:val="40"/>
          <w:sz w:val="24"/>
          <w:szCs w:val="24"/>
          <w:lang w:val="it-IT"/>
        </w:rPr>
        <w:t xml:space="preserve"> </w:t>
      </w:r>
      <w:r w:rsidRPr="00C01ED3">
        <w:rPr>
          <w:rFonts w:ascii="Calibri" w:eastAsia="Calibri" w:hAnsi="Calibri" w:cs="Calibri"/>
          <w:lang w:val="it-IT"/>
        </w:rPr>
        <w:t>___________</w:t>
      </w:r>
      <w:r w:rsidRPr="00C01ED3">
        <w:rPr>
          <w:rFonts w:ascii="Calibri" w:eastAsia="Calibri" w:hAnsi="Calibri" w:cs="Calibri"/>
          <w:w w:val="95"/>
          <w:lang w:val="it-IT"/>
        </w:rPr>
        <w:t>__________________________________________________________</w:t>
      </w:r>
    </w:p>
    <w:p w:rsidR="00A84F8E" w:rsidRDefault="00A84F8E" w:rsidP="00A84F8E">
      <w:pPr>
        <w:pStyle w:val="Titolo21"/>
        <w:rPr>
          <w:lang w:val="it-IT"/>
        </w:rPr>
      </w:pPr>
    </w:p>
    <w:p w:rsidR="00A84F8E" w:rsidRPr="003F0CEF" w:rsidRDefault="00A84F8E" w:rsidP="00A84F8E">
      <w:pPr>
        <w:pStyle w:val="Titolo21"/>
        <w:spacing w:line="360" w:lineRule="auto"/>
        <w:rPr>
          <w:lang w:val="it-IT"/>
        </w:rPr>
      </w:pPr>
      <w:bookmarkStart w:id="7" w:name="_Toc483490041"/>
      <w:r>
        <w:rPr>
          <w:lang w:val="it-IT"/>
        </w:rPr>
        <w:t>Dati dell’azienda</w:t>
      </w:r>
      <w:bookmarkEnd w:id="7"/>
      <w:r w:rsidR="00277C7C">
        <w:rPr>
          <w:lang w:val="it-IT"/>
        </w:rPr>
        <w:t xml:space="preserve"> </w:t>
      </w:r>
    </w:p>
    <w:p w:rsidR="00145166" w:rsidRPr="00FB53DF" w:rsidRDefault="00587567" w:rsidP="00A84F8E">
      <w:pPr>
        <w:spacing w:before="83" w:line="360" w:lineRule="auto"/>
        <w:ind w:left="284"/>
        <w:rPr>
          <w:rFonts w:ascii="Calibri" w:eastAsia="Calibri" w:hAnsi="Calibri" w:cs="Calibri"/>
          <w:lang w:val="it-IT"/>
        </w:rPr>
      </w:pPr>
      <w:r w:rsidRPr="00587567">
        <w:rPr>
          <w:rFonts w:ascii="Calibri" w:eastAsia="Calibri" w:hAnsi="Calibri" w:cs="Calibri"/>
          <w:sz w:val="24"/>
          <w:szCs w:val="24"/>
          <w:lang w:val="it-IT"/>
        </w:rPr>
        <w:t>Ragione</w:t>
      </w:r>
      <w:r w:rsidRPr="00587567">
        <w:rPr>
          <w:rFonts w:ascii="Calibri" w:eastAsia="Calibri" w:hAnsi="Calibri" w:cs="Calibri"/>
          <w:spacing w:val="-5"/>
          <w:sz w:val="24"/>
          <w:szCs w:val="24"/>
          <w:lang w:val="it-IT"/>
        </w:rPr>
        <w:t xml:space="preserve"> </w:t>
      </w:r>
      <w:r w:rsidRPr="00587567">
        <w:rPr>
          <w:rFonts w:ascii="Calibri" w:eastAsia="Calibri" w:hAnsi="Calibri" w:cs="Calibri"/>
          <w:sz w:val="24"/>
          <w:szCs w:val="24"/>
          <w:lang w:val="it-IT"/>
        </w:rPr>
        <w:t>sociale:</w:t>
      </w:r>
      <w:r w:rsidRPr="00587567">
        <w:rPr>
          <w:rFonts w:ascii="Calibri" w:eastAsia="Calibri" w:hAnsi="Calibri" w:cs="Calibri"/>
          <w:spacing w:val="48"/>
          <w:sz w:val="24"/>
          <w:szCs w:val="24"/>
          <w:lang w:val="it-IT"/>
        </w:rPr>
        <w:t xml:space="preserve"> </w:t>
      </w:r>
      <w:r w:rsidR="00C942CE" w:rsidRPr="00B63944">
        <w:rPr>
          <w:rFonts w:ascii="Calibri" w:eastAsia="Calibri" w:hAnsi="Calibri" w:cs="Calibri"/>
          <w:w w:val="95"/>
          <w:lang w:val="it-IT"/>
        </w:rPr>
        <w:t>___________________________________________________________________</w:t>
      </w:r>
    </w:p>
    <w:p w:rsidR="008C1292" w:rsidRPr="0012428A" w:rsidRDefault="008C1292" w:rsidP="007372EF">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Comune</w:t>
      </w:r>
      <w:r>
        <w:rPr>
          <w:rFonts w:ascii="Calibri" w:eastAsia="Calibri" w:hAnsi="Calibri" w:cs="Calibri"/>
          <w:sz w:val="24"/>
          <w:szCs w:val="24"/>
          <w:lang w:val="it-IT"/>
        </w:rPr>
        <w:t xml:space="preserve"> (sede legale)</w:t>
      </w:r>
      <w:r w:rsidRPr="0012428A">
        <w:rPr>
          <w:rFonts w:ascii="Calibri" w:eastAsia="Calibri" w:hAnsi="Calibri" w:cs="Calibri"/>
          <w:sz w:val="24"/>
          <w:szCs w:val="24"/>
          <w:lang w:val="it-IT"/>
        </w:rPr>
        <w:t>:</w:t>
      </w:r>
      <w:r>
        <w:rPr>
          <w:rFonts w:ascii="Calibri" w:eastAsia="Calibri" w:hAnsi="Calibri" w:cs="Calibri"/>
          <w:sz w:val="24"/>
          <w:szCs w:val="24"/>
          <w:lang w:val="it-IT"/>
        </w:rPr>
        <w:t xml:space="preserve"> </w:t>
      </w:r>
      <w:r w:rsidRPr="00B63944">
        <w:rPr>
          <w:rFonts w:ascii="Calibri" w:eastAsia="Calibri" w:hAnsi="Calibri" w:cs="Calibri"/>
          <w:w w:val="95"/>
          <w:lang w:val="it-IT"/>
        </w:rPr>
        <w:t>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_________________________________</w:t>
      </w:r>
    </w:p>
    <w:p w:rsidR="008C1292" w:rsidRPr="0012428A" w:rsidRDefault="008C1292" w:rsidP="007372EF">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Comune</w:t>
      </w:r>
      <w:r>
        <w:rPr>
          <w:rFonts w:ascii="Calibri" w:eastAsia="Calibri" w:hAnsi="Calibri" w:cs="Calibri"/>
          <w:sz w:val="24"/>
          <w:szCs w:val="24"/>
          <w:lang w:val="it-IT"/>
        </w:rPr>
        <w:t xml:space="preserve"> (sede operativa </w:t>
      </w:r>
      <w:r w:rsidR="007372EF">
        <w:rPr>
          <w:rFonts w:ascii="Calibri" w:eastAsia="Calibri" w:hAnsi="Calibri" w:cs="Calibri"/>
          <w:sz w:val="24"/>
          <w:szCs w:val="24"/>
          <w:lang w:val="it-IT"/>
        </w:rPr>
        <w:t xml:space="preserve">dell’azienda </w:t>
      </w:r>
      <w:r>
        <w:rPr>
          <w:rFonts w:ascii="Calibri" w:eastAsia="Calibri" w:hAnsi="Calibri" w:cs="Calibri"/>
          <w:sz w:val="24"/>
          <w:szCs w:val="24"/>
          <w:lang w:val="it-IT"/>
        </w:rPr>
        <w:t>oggetto di intervento)</w:t>
      </w:r>
      <w:r w:rsidRPr="0012428A">
        <w:rPr>
          <w:rFonts w:ascii="Calibri" w:eastAsia="Calibri" w:hAnsi="Calibri" w:cs="Calibri"/>
          <w:sz w:val="24"/>
          <w:szCs w:val="24"/>
          <w:lang w:val="it-IT"/>
        </w:rPr>
        <w:t>:</w:t>
      </w:r>
      <w:r>
        <w:rPr>
          <w:rFonts w:ascii="Calibri" w:eastAsia="Calibri" w:hAnsi="Calibri" w:cs="Calibri"/>
          <w:sz w:val="24"/>
          <w:szCs w:val="24"/>
          <w:lang w:val="it-IT"/>
        </w:rPr>
        <w:t xml:space="preserve"> </w:t>
      </w:r>
      <w:r w:rsidRPr="00B63944">
        <w:rPr>
          <w:rFonts w:ascii="Calibri" w:eastAsia="Calibri" w:hAnsi="Calibri" w:cs="Calibri"/>
          <w:w w:val="95"/>
          <w:lang w:val="it-IT"/>
        </w:rPr>
        <w:t>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w:t>
      </w:r>
      <w:r>
        <w:rPr>
          <w:rFonts w:ascii="Calibri" w:eastAsia="Calibri" w:hAnsi="Calibri" w:cs="Calibri"/>
          <w:w w:val="95"/>
          <w:lang w:val="it-IT"/>
        </w:rPr>
        <w:t>__________________</w:t>
      </w:r>
      <w:r w:rsidRPr="00B63944">
        <w:rPr>
          <w:rFonts w:ascii="Calibri" w:eastAsia="Calibri" w:hAnsi="Calibri" w:cs="Calibri"/>
          <w:w w:val="95"/>
          <w:lang w:val="it-IT"/>
        </w:rPr>
        <w:t>______________________</w:t>
      </w:r>
    </w:p>
    <w:p w:rsidR="00145166" w:rsidRPr="0012428A" w:rsidRDefault="00524759" w:rsidP="007372EF">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Telefono:</w:t>
      </w:r>
      <w:r w:rsidR="009763FC">
        <w:rPr>
          <w:rFonts w:ascii="Calibri" w:eastAsia="Calibri" w:hAnsi="Calibri" w:cs="Calibri"/>
          <w:sz w:val="24"/>
          <w:szCs w:val="24"/>
          <w:lang w:val="it-IT"/>
        </w:rPr>
        <w:t xml:space="preserve">  </w:t>
      </w:r>
      <w:r w:rsidR="00C942CE" w:rsidRPr="00B63944">
        <w:rPr>
          <w:rFonts w:ascii="Calibri" w:eastAsia="Calibri" w:hAnsi="Calibri" w:cs="Calibri"/>
          <w:w w:val="95"/>
          <w:lang w:val="it-IT"/>
        </w:rPr>
        <w:t>__________</w:t>
      </w:r>
      <w:r w:rsidR="009763FC">
        <w:rPr>
          <w:rFonts w:ascii="Calibri" w:eastAsia="Calibri" w:hAnsi="Calibri" w:cs="Calibri"/>
          <w:w w:val="95"/>
          <w:lang w:val="it-IT"/>
        </w:rPr>
        <w:t>_</w:t>
      </w:r>
      <w:r w:rsidR="00C942CE" w:rsidRPr="00B63944">
        <w:rPr>
          <w:rFonts w:ascii="Calibri" w:eastAsia="Calibri" w:hAnsi="Calibri" w:cs="Calibri"/>
          <w:w w:val="95"/>
          <w:lang w:val="it-IT"/>
        </w:rPr>
        <w:t>_________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w:t>
      </w:r>
      <w:r w:rsidR="00C942CE">
        <w:rPr>
          <w:rFonts w:ascii="Calibri" w:eastAsia="Calibri" w:hAnsi="Calibri" w:cs="Calibri"/>
          <w:w w:val="95"/>
          <w:lang w:val="it-IT"/>
        </w:rPr>
        <w:t>____________________</w:t>
      </w:r>
      <w:r w:rsidR="00C942CE" w:rsidRPr="00B63944">
        <w:rPr>
          <w:rFonts w:ascii="Calibri" w:eastAsia="Calibri" w:hAnsi="Calibri" w:cs="Calibri"/>
          <w:w w:val="95"/>
          <w:lang w:val="it-IT"/>
        </w:rPr>
        <w:t>________________</w:t>
      </w:r>
    </w:p>
    <w:p w:rsidR="00145166" w:rsidRPr="0012428A" w:rsidRDefault="00524759" w:rsidP="007372EF">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E-mail:</w:t>
      </w:r>
      <w:r w:rsidRPr="0012428A">
        <w:rPr>
          <w:rFonts w:ascii="Calibri" w:eastAsia="Calibri" w:hAnsi="Calibri" w:cs="Calibri"/>
          <w:spacing w:val="-28"/>
          <w:sz w:val="24"/>
          <w:szCs w:val="24"/>
          <w:lang w:val="it-IT"/>
        </w:rPr>
        <w:t xml:space="preserve"> </w:t>
      </w:r>
      <w:r w:rsidR="009763FC">
        <w:rPr>
          <w:rFonts w:ascii="Calibri" w:eastAsia="Calibri" w:hAnsi="Calibri" w:cs="Calibri"/>
          <w:spacing w:val="-28"/>
          <w:sz w:val="24"/>
          <w:szCs w:val="24"/>
          <w:lang w:val="it-IT"/>
        </w:rPr>
        <w:t xml:space="preserve"> </w:t>
      </w:r>
      <w:r w:rsidR="00C942CE" w:rsidRPr="00B63944">
        <w:rPr>
          <w:rFonts w:ascii="Calibri" w:eastAsia="Calibri" w:hAnsi="Calibri" w:cs="Calibri"/>
          <w:w w:val="95"/>
          <w:lang w:val="it-IT"/>
        </w:rPr>
        <w:t>_____________________</w:t>
      </w:r>
      <w:r w:rsidR="009763FC">
        <w:rPr>
          <w:rFonts w:ascii="Calibri" w:eastAsia="Calibri" w:hAnsi="Calibri" w:cs="Calibri"/>
          <w:w w:val="95"/>
          <w:lang w:val="it-IT"/>
        </w:rPr>
        <w:t>_</w:t>
      </w:r>
      <w:r w:rsidR="00C942CE" w:rsidRPr="00B63944">
        <w:rPr>
          <w:rFonts w:ascii="Calibri" w:eastAsia="Calibri" w:hAnsi="Calibri" w:cs="Calibri"/>
          <w:w w:val="95"/>
          <w:lang w:val="it-IT"/>
        </w:rPr>
        <w:t>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______________________________</w:t>
      </w:r>
      <w:r w:rsidR="00C942CE">
        <w:rPr>
          <w:rFonts w:ascii="Calibri" w:eastAsia="Calibri" w:hAnsi="Calibri" w:cs="Calibri"/>
          <w:w w:val="95"/>
          <w:lang w:val="it-IT"/>
        </w:rPr>
        <w:t>______________________</w:t>
      </w:r>
    </w:p>
    <w:p w:rsidR="009763FC" w:rsidRDefault="00524759" w:rsidP="009763FC">
      <w:pPr>
        <w:spacing w:line="360" w:lineRule="auto"/>
        <w:ind w:left="284"/>
        <w:rPr>
          <w:rFonts w:ascii="Calibri" w:eastAsia="Calibri" w:hAnsi="Calibri" w:cs="Calibri"/>
          <w:w w:val="95"/>
          <w:lang w:val="it-IT"/>
        </w:rPr>
      </w:pPr>
      <w:r w:rsidRPr="0012428A">
        <w:rPr>
          <w:rFonts w:ascii="Calibri" w:eastAsia="Calibri" w:hAnsi="Calibri" w:cs="Calibri"/>
          <w:sz w:val="24"/>
          <w:szCs w:val="24"/>
          <w:lang w:val="it-IT"/>
        </w:rPr>
        <w:t>PEC:</w:t>
      </w:r>
      <w:r w:rsidR="00C942CE">
        <w:rPr>
          <w:rFonts w:ascii="Calibri" w:eastAsia="Calibri" w:hAnsi="Calibri" w:cs="Calibri"/>
          <w:sz w:val="24"/>
          <w:szCs w:val="24"/>
          <w:lang w:val="it-IT"/>
        </w:rPr>
        <w:t xml:space="preserve"> </w:t>
      </w:r>
      <w:r w:rsidR="00C942CE" w:rsidRPr="00B63944">
        <w:rPr>
          <w:rFonts w:ascii="Calibri" w:eastAsia="Calibri" w:hAnsi="Calibri" w:cs="Calibri"/>
          <w:w w:val="95"/>
          <w:lang w:val="it-IT"/>
        </w:rPr>
        <w:t>___________________________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___________________________</w:t>
      </w:r>
      <w:r w:rsidR="00C942CE">
        <w:rPr>
          <w:rFonts w:ascii="Calibri" w:eastAsia="Calibri" w:hAnsi="Calibri" w:cs="Calibri"/>
          <w:w w:val="95"/>
          <w:lang w:val="it-IT"/>
        </w:rPr>
        <w:t>________________________</w:t>
      </w:r>
    </w:p>
    <w:p w:rsidR="00145166" w:rsidRDefault="00524759" w:rsidP="009763FC">
      <w:pPr>
        <w:spacing w:line="360" w:lineRule="auto"/>
        <w:ind w:left="284"/>
        <w:rPr>
          <w:rFonts w:ascii="Calibri" w:eastAsia="Calibri" w:hAnsi="Calibri" w:cs="Calibri"/>
          <w:spacing w:val="46"/>
          <w:sz w:val="24"/>
          <w:szCs w:val="24"/>
          <w:lang w:val="it-IT"/>
        </w:rPr>
      </w:pPr>
      <w:r w:rsidRPr="0012428A">
        <w:rPr>
          <w:rFonts w:ascii="Calibri" w:eastAsia="Calibri" w:hAnsi="Calibri" w:cs="Calibri"/>
          <w:sz w:val="24"/>
          <w:szCs w:val="24"/>
          <w:lang w:val="it-IT"/>
        </w:rPr>
        <w:t>Forma</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giuridica:</w:t>
      </w:r>
      <w:r w:rsidR="00D3329B" w:rsidRPr="00D3329B">
        <w:rPr>
          <w:rFonts w:ascii="Calibri" w:eastAsia="Calibri" w:hAnsi="Calibri" w:cs="Calibri"/>
          <w:sz w:val="24"/>
          <w:szCs w:val="24"/>
          <w:lang w:val="it-IT"/>
        </w:rPr>
        <w:t xml:space="preserve"> </w:t>
      </w:r>
      <w:r w:rsidR="00D3329B">
        <w:rPr>
          <w:rFonts w:ascii="Calibri" w:eastAsia="Calibri" w:hAnsi="Calibri" w:cs="Calibri"/>
          <w:sz w:val="24"/>
          <w:szCs w:val="24"/>
          <w:lang w:val="it-IT"/>
        </w:rPr>
        <w:t>(</w:t>
      </w:r>
      <w:r w:rsidR="00D3329B" w:rsidRPr="00D3329B">
        <w:rPr>
          <w:rFonts w:ascii="Calibri" w:eastAsia="Calibri" w:hAnsi="Calibri" w:cs="Calibri"/>
          <w:i/>
          <w:sz w:val="20"/>
          <w:szCs w:val="20"/>
          <w:lang w:val="it-IT"/>
        </w:rPr>
        <w:t xml:space="preserve">vedi </w:t>
      </w:r>
      <w:r w:rsidR="00D3329B">
        <w:rPr>
          <w:rFonts w:ascii="Calibri" w:eastAsia="Calibri" w:hAnsi="Calibri" w:cs="Calibri"/>
          <w:i/>
          <w:sz w:val="20"/>
          <w:szCs w:val="20"/>
          <w:lang w:val="it-IT"/>
        </w:rPr>
        <w:t>Tabella 1  - Forme giuridiche</w:t>
      </w:r>
      <w:r w:rsidR="00D3329B" w:rsidRPr="00D3329B">
        <w:rPr>
          <w:rFonts w:ascii="Calibri" w:eastAsia="Calibri" w:hAnsi="Calibri" w:cs="Calibri"/>
          <w:i/>
          <w:sz w:val="20"/>
          <w:szCs w:val="20"/>
          <w:lang w:val="it-IT"/>
        </w:rPr>
        <w:t>)</w:t>
      </w:r>
      <w:r w:rsidRPr="0012428A">
        <w:rPr>
          <w:rFonts w:ascii="Calibri" w:eastAsia="Calibri" w:hAnsi="Calibri" w:cs="Calibri"/>
          <w:spacing w:val="46"/>
          <w:sz w:val="24"/>
          <w:szCs w:val="24"/>
          <w:lang w:val="it-IT"/>
        </w:rPr>
        <w:t xml:space="preserve"> </w:t>
      </w:r>
      <w:r w:rsidR="007372EF">
        <w:rPr>
          <w:rFonts w:ascii="Calibri" w:eastAsia="Calibri" w:hAnsi="Calibri" w:cs="Calibri"/>
          <w:w w:val="95"/>
          <w:lang w:val="it-IT"/>
        </w:rPr>
        <w:t>_____________</w:t>
      </w:r>
      <w:r w:rsidR="007372EF" w:rsidRPr="00B63944">
        <w:rPr>
          <w:rFonts w:ascii="Calibri" w:eastAsia="Calibri" w:hAnsi="Calibri" w:cs="Calibri"/>
          <w:w w:val="95"/>
          <w:lang w:val="it-IT"/>
        </w:rPr>
        <w:t>_____________________________________</w:t>
      </w:r>
      <w:r w:rsidR="007372EF">
        <w:rPr>
          <w:rFonts w:ascii="Calibri" w:eastAsia="Calibri" w:hAnsi="Calibri" w:cs="Calibri"/>
          <w:w w:val="95"/>
          <w:lang w:val="it-IT"/>
        </w:rPr>
        <w:t>__________________</w:t>
      </w:r>
    </w:p>
    <w:p w:rsidR="0036696A" w:rsidRPr="00C942CE" w:rsidRDefault="00C942CE" w:rsidP="007372EF">
      <w:pPr>
        <w:spacing w:line="360" w:lineRule="auto"/>
        <w:ind w:left="284" w:right="-16"/>
        <w:jc w:val="both"/>
        <w:rPr>
          <w:rFonts w:ascii="Calibri" w:eastAsia="Calibri" w:hAnsi="Calibri" w:cs="Calibri"/>
          <w:sz w:val="24"/>
          <w:szCs w:val="24"/>
          <w:lang w:val="it-IT"/>
        </w:rPr>
      </w:pP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sidR="00D839B3" w:rsidRPr="00D839B3">
        <w:rPr>
          <w:rFonts w:ascii="Calibri" w:eastAsia="Calibri" w:hAnsi="Calibri" w:cs="Calibri"/>
          <w:sz w:val="24"/>
          <w:szCs w:val="24"/>
          <w:lang w:val="it-IT"/>
        </w:rPr>
        <w:t>più del</w:t>
      </w:r>
      <w:r>
        <w:rPr>
          <w:rFonts w:ascii="Calibri" w:eastAsia="Calibri" w:hAnsi="Calibri" w:cs="Calibri"/>
          <w:w w:val="95"/>
          <w:sz w:val="40"/>
          <w:szCs w:val="40"/>
          <w:lang w:val="it-IT"/>
        </w:rPr>
        <w:t xml:space="preserve"> </w:t>
      </w:r>
      <w:r w:rsidR="0036696A" w:rsidRPr="00C942CE">
        <w:rPr>
          <w:rFonts w:ascii="Calibri" w:eastAsia="Calibri" w:hAnsi="Calibri" w:cs="Calibri"/>
          <w:sz w:val="24"/>
          <w:szCs w:val="24"/>
          <w:lang w:val="it-IT"/>
        </w:rPr>
        <w:t>5</w:t>
      </w:r>
      <w:r w:rsidR="00D839B3">
        <w:rPr>
          <w:rFonts w:ascii="Calibri" w:eastAsia="Calibri" w:hAnsi="Calibri" w:cs="Calibri"/>
          <w:sz w:val="24"/>
          <w:szCs w:val="24"/>
          <w:lang w:val="it-IT"/>
        </w:rPr>
        <w:t>0</w:t>
      </w:r>
      <w:r w:rsidR="0036696A" w:rsidRPr="00C942CE">
        <w:rPr>
          <w:rFonts w:ascii="Calibri" w:eastAsia="Calibri" w:hAnsi="Calibri" w:cs="Calibri"/>
          <w:sz w:val="24"/>
          <w:szCs w:val="24"/>
          <w:lang w:val="it-IT"/>
        </w:rPr>
        <w:t>% dei soci con età inferiore a 40 anni</w:t>
      </w:r>
    </w:p>
    <w:p w:rsidR="00145166" w:rsidRPr="0012428A" w:rsidRDefault="00524759" w:rsidP="007372EF">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Forma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conduzione:</w:t>
      </w:r>
      <w:r w:rsidR="00D3329B">
        <w:rPr>
          <w:rFonts w:ascii="Calibri" w:eastAsia="Calibri" w:hAnsi="Calibri" w:cs="Calibri"/>
          <w:sz w:val="24"/>
          <w:szCs w:val="24"/>
          <w:lang w:val="it-IT"/>
        </w:rPr>
        <w:t xml:space="preserve"> (</w:t>
      </w:r>
      <w:r w:rsidR="00D3329B" w:rsidRPr="00D3329B">
        <w:rPr>
          <w:rFonts w:ascii="Calibri" w:eastAsia="Calibri" w:hAnsi="Calibri" w:cs="Calibri"/>
          <w:i/>
          <w:sz w:val="20"/>
          <w:szCs w:val="20"/>
          <w:lang w:val="it-IT"/>
        </w:rPr>
        <w:t>vedi Tabella 2  - Forme di conduzione)</w:t>
      </w:r>
      <w:r w:rsidRPr="0012428A">
        <w:rPr>
          <w:rFonts w:ascii="Calibri" w:eastAsia="Calibri" w:hAnsi="Calibri" w:cs="Calibri"/>
          <w:spacing w:val="50"/>
          <w:sz w:val="24"/>
          <w:szCs w:val="24"/>
          <w:lang w:val="it-IT"/>
        </w:rPr>
        <w:t xml:space="preserve"> </w:t>
      </w:r>
      <w:r w:rsidR="00C942CE" w:rsidRPr="00B63944">
        <w:rPr>
          <w:rFonts w:ascii="Calibri" w:eastAsia="Calibri" w:hAnsi="Calibri" w:cs="Calibri"/>
          <w:w w:val="95"/>
          <w:lang w:val="it-IT"/>
        </w:rPr>
        <w:t>_______________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w:t>
      </w:r>
      <w:r w:rsidR="00C942CE">
        <w:rPr>
          <w:rFonts w:ascii="Calibri" w:eastAsia="Calibri" w:hAnsi="Calibri" w:cs="Calibri"/>
          <w:w w:val="95"/>
          <w:lang w:val="it-IT"/>
        </w:rPr>
        <w:t>______________________________</w:t>
      </w:r>
    </w:p>
    <w:p w:rsidR="00A84F8E" w:rsidRDefault="00A84F8E">
      <w:pPr>
        <w:rPr>
          <w:rFonts w:eastAsia="Cambria"/>
          <w:b/>
          <w:bCs/>
          <w:sz w:val="28"/>
          <w:szCs w:val="36"/>
          <w:lang w:val="it-IT"/>
        </w:rPr>
      </w:pPr>
      <w:r>
        <w:rPr>
          <w:lang w:val="it-IT"/>
        </w:rPr>
        <w:br w:type="page"/>
      </w:r>
    </w:p>
    <w:p w:rsidR="00145166" w:rsidRPr="0012428A" w:rsidRDefault="00524759" w:rsidP="00790898">
      <w:pPr>
        <w:pStyle w:val="Titolo21"/>
        <w:rPr>
          <w:lang w:val="it-IT"/>
        </w:rPr>
      </w:pPr>
      <w:bookmarkStart w:id="8" w:name="_Toc483490042"/>
      <w:r w:rsidRPr="0012428A">
        <w:rPr>
          <w:lang w:val="it-IT"/>
        </w:rPr>
        <w:lastRenderedPageBreak/>
        <w:t>Altre</w:t>
      </w:r>
      <w:r w:rsidRPr="0012428A">
        <w:rPr>
          <w:spacing w:val="-16"/>
          <w:lang w:val="it-IT"/>
        </w:rPr>
        <w:t xml:space="preserve"> </w:t>
      </w:r>
      <w:r w:rsidRPr="0012428A">
        <w:rPr>
          <w:lang w:val="it-IT"/>
        </w:rPr>
        <w:t>informazioni</w:t>
      </w:r>
      <w:bookmarkEnd w:id="8"/>
    </w:p>
    <w:p w:rsidR="00145166" w:rsidRPr="0012428A" w:rsidRDefault="00524759" w:rsidP="00F759A4">
      <w:pPr>
        <w:pStyle w:val="Titolo61"/>
        <w:tabs>
          <w:tab w:val="left" w:pos="3191"/>
          <w:tab w:val="left" w:pos="3541"/>
          <w:tab w:val="left" w:pos="6004"/>
        </w:tabs>
        <w:spacing w:line="276" w:lineRule="auto"/>
        <w:ind w:left="284" w:firstLine="0"/>
        <w:rPr>
          <w:lang w:val="it-IT"/>
        </w:rPr>
      </w:pPr>
      <w:r w:rsidRPr="0012428A">
        <w:rPr>
          <w:position w:val="2"/>
          <w:lang w:val="it-IT"/>
        </w:rPr>
        <w:t>Regime</w:t>
      </w:r>
      <w:r w:rsidRPr="0012428A">
        <w:rPr>
          <w:spacing w:val="-3"/>
          <w:position w:val="2"/>
          <w:lang w:val="it-IT"/>
        </w:rPr>
        <w:t xml:space="preserve"> </w:t>
      </w:r>
      <w:r w:rsidRPr="0012428A">
        <w:rPr>
          <w:position w:val="2"/>
          <w:lang w:val="it-IT"/>
        </w:rPr>
        <w:t>contabil</w:t>
      </w:r>
      <w:r w:rsidR="008F6363">
        <w:rPr>
          <w:position w:val="2"/>
          <w:lang w:val="it-IT"/>
        </w:rPr>
        <w:t>e</w:t>
      </w:r>
      <w:r w:rsidRPr="0012428A">
        <w:rPr>
          <w:position w:val="2"/>
          <w:lang w:val="it-IT"/>
        </w:rPr>
        <w:t>:</w:t>
      </w:r>
      <w:r w:rsidRPr="0012428A">
        <w:rPr>
          <w:position w:val="2"/>
          <w:lang w:val="it-IT"/>
        </w:rPr>
        <w:tab/>
      </w:r>
      <w:r w:rsidR="008F6363" w:rsidRPr="008672A7">
        <w:rPr>
          <w:rFonts w:cs="Calibri"/>
          <w:w w:val="95"/>
          <w:sz w:val="40"/>
          <w:szCs w:val="40"/>
          <w:lang w:val="it-IT"/>
        </w:rPr>
        <w:sym w:font="Symbol" w:char="F07F"/>
      </w:r>
      <w:r w:rsidR="008F6363">
        <w:rPr>
          <w:rFonts w:cs="Calibri"/>
          <w:w w:val="95"/>
          <w:sz w:val="40"/>
          <w:szCs w:val="40"/>
          <w:lang w:val="it-IT"/>
        </w:rPr>
        <w:tab/>
      </w:r>
      <w:r w:rsidR="008F6363" w:rsidRPr="0012428A">
        <w:rPr>
          <w:lang w:val="it-IT"/>
        </w:rPr>
        <w:t>Semplificato</w:t>
      </w:r>
      <w:r w:rsidR="008F6363">
        <w:rPr>
          <w:lang w:val="it-IT"/>
        </w:rPr>
        <w:tab/>
        <w:t xml:space="preserve"> </w:t>
      </w:r>
      <w:r w:rsidR="00F759A4">
        <w:rPr>
          <w:lang w:val="it-IT"/>
        </w:rPr>
        <w:t xml:space="preserve"> </w:t>
      </w:r>
      <w:r w:rsidR="008F6363" w:rsidRPr="008672A7">
        <w:rPr>
          <w:rFonts w:cs="Calibri"/>
          <w:w w:val="95"/>
          <w:sz w:val="40"/>
          <w:szCs w:val="40"/>
          <w:lang w:val="it-IT"/>
        </w:rPr>
        <w:sym w:font="Symbol" w:char="F07F"/>
      </w:r>
      <w:r w:rsidR="008F6363">
        <w:rPr>
          <w:rFonts w:cs="Calibri"/>
          <w:w w:val="95"/>
          <w:sz w:val="40"/>
          <w:szCs w:val="40"/>
          <w:lang w:val="it-IT"/>
        </w:rPr>
        <w:tab/>
      </w:r>
      <w:r w:rsidR="008F6363" w:rsidRPr="008F6363">
        <w:rPr>
          <w:lang w:val="it-IT"/>
        </w:rPr>
        <w:t>O</w:t>
      </w:r>
      <w:r w:rsidRPr="0012428A">
        <w:rPr>
          <w:lang w:val="it-IT"/>
        </w:rPr>
        <w:t>rdinario</w:t>
      </w:r>
      <w:r w:rsidRPr="0012428A">
        <w:rPr>
          <w:lang w:val="it-IT"/>
        </w:rPr>
        <w:tab/>
      </w:r>
    </w:p>
    <w:p w:rsidR="00145166" w:rsidRPr="0012428A" w:rsidRDefault="00524759" w:rsidP="00F759A4">
      <w:pPr>
        <w:spacing w:before="51" w:line="276" w:lineRule="auto"/>
        <w:ind w:left="6096" w:hanging="5812"/>
        <w:rPr>
          <w:rFonts w:ascii="Calibri" w:eastAsia="Calibri" w:hAnsi="Calibri" w:cs="Calibri"/>
          <w:sz w:val="24"/>
          <w:szCs w:val="24"/>
          <w:lang w:val="it-IT"/>
        </w:rPr>
      </w:pPr>
      <w:r w:rsidRPr="0012428A">
        <w:rPr>
          <w:rFonts w:ascii="Calibri" w:eastAsia="Calibri" w:hAnsi="Calibri" w:cs="Calibri"/>
          <w:sz w:val="24"/>
          <w:szCs w:val="24"/>
          <w:lang w:val="it-IT"/>
        </w:rPr>
        <w:t>Conduzione</w:t>
      </w:r>
      <w:r w:rsidRPr="0012428A">
        <w:rPr>
          <w:rFonts w:ascii="Calibri" w:eastAsia="Calibri" w:hAnsi="Calibri" w:cs="Calibri"/>
          <w:spacing w:val="-1"/>
          <w:sz w:val="24"/>
          <w:szCs w:val="24"/>
          <w:lang w:val="it-IT"/>
        </w:rPr>
        <w:t xml:space="preserve"> </w:t>
      </w:r>
      <w:r w:rsidRPr="0012428A">
        <w:rPr>
          <w:rFonts w:ascii="Calibri" w:eastAsia="Calibri" w:hAnsi="Calibri" w:cs="Calibri"/>
          <w:sz w:val="24"/>
          <w:szCs w:val="24"/>
          <w:lang w:val="it-IT"/>
        </w:rPr>
        <w:t>dell'azienda come:</w:t>
      </w:r>
      <w:r w:rsidR="008F6363">
        <w:rPr>
          <w:rFonts w:ascii="Calibri" w:eastAsia="Calibri" w:hAnsi="Calibri" w:cs="Calibri"/>
          <w:sz w:val="24"/>
          <w:szCs w:val="24"/>
          <w:lang w:val="it-IT"/>
        </w:rPr>
        <w:t xml:space="preserve">  </w:t>
      </w:r>
      <w:r w:rsidR="008F6363" w:rsidRPr="008672A7">
        <w:rPr>
          <w:rFonts w:ascii="Calibri" w:eastAsia="Calibri" w:hAnsi="Calibri" w:cs="Calibri"/>
          <w:w w:val="95"/>
          <w:sz w:val="40"/>
          <w:szCs w:val="40"/>
          <w:lang w:val="it-IT"/>
        </w:rPr>
        <w:sym w:font="Symbol" w:char="F07F"/>
      </w:r>
      <w:r w:rsidR="008F6363">
        <w:rPr>
          <w:rFonts w:ascii="Calibri" w:eastAsia="Calibri" w:hAnsi="Calibri" w:cs="Calibri"/>
          <w:w w:val="95"/>
          <w:sz w:val="40"/>
          <w:szCs w:val="40"/>
          <w:lang w:val="it-IT"/>
        </w:rPr>
        <w:t xml:space="preserve"> </w:t>
      </w:r>
      <w:r w:rsidR="008F6363" w:rsidRPr="0012428A">
        <w:rPr>
          <w:rFonts w:ascii="Calibri" w:eastAsia="Calibri" w:hAnsi="Calibri" w:cs="Calibri"/>
          <w:sz w:val="24"/>
          <w:szCs w:val="24"/>
          <w:lang w:val="it-IT"/>
        </w:rPr>
        <w:t>Attività</w:t>
      </w:r>
      <w:r w:rsidR="008F6363" w:rsidRPr="0012428A">
        <w:rPr>
          <w:rFonts w:ascii="Calibri" w:eastAsia="Calibri" w:hAnsi="Calibri" w:cs="Calibri"/>
          <w:spacing w:val="-2"/>
          <w:sz w:val="24"/>
          <w:szCs w:val="24"/>
          <w:lang w:val="it-IT"/>
        </w:rPr>
        <w:t xml:space="preserve"> </w:t>
      </w:r>
      <w:r w:rsidR="008F6363" w:rsidRPr="0012428A">
        <w:rPr>
          <w:rFonts w:ascii="Calibri" w:eastAsia="Calibri" w:hAnsi="Calibri" w:cs="Calibri"/>
          <w:sz w:val="24"/>
          <w:szCs w:val="24"/>
          <w:lang w:val="it-IT"/>
        </w:rPr>
        <w:t>principale</w:t>
      </w:r>
      <w:r w:rsidR="008F6363">
        <w:rPr>
          <w:lang w:val="it-IT"/>
        </w:rPr>
        <w:tab/>
      </w:r>
      <w:r w:rsidR="008F6363" w:rsidRPr="008672A7">
        <w:rPr>
          <w:rFonts w:ascii="Calibri" w:eastAsia="Calibri" w:hAnsi="Calibri" w:cs="Calibri"/>
          <w:w w:val="95"/>
          <w:sz w:val="40"/>
          <w:szCs w:val="40"/>
          <w:lang w:val="it-IT"/>
        </w:rPr>
        <w:sym w:font="Symbol" w:char="F07F"/>
      </w:r>
      <w:r w:rsidR="008F6363">
        <w:rPr>
          <w:rFonts w:ascii="Calibri" w:eastAsia="Calibri" w:hAnsi="Calibri" w:cs="Calibri"/>
          <w:w w:val="95"/>
          <w:sz w:val="40"/>
          <w:szCs w:val="40"/>
          <w:lang w:val="it-IT"/>
        </w:rPr>
        <w:t xml:space="preserve"> </w:t>
      </w:r>
      <w:r w:rsidR="008F6363" w:rsidRPr="0012428A">
        <w:rPr>
          <w:rFonts w:ascii="Calibri" w:eastAsia="Calibri" w:hAnsi="Calibri" w:cs="Calibri"/>
          <w:sz w:val="24"/>
          <w:szCs w:val="24"/>
          <w:lang w:val="it-IT"/>
        </w:rPr>
        <w:t>Integrata</w:t>
      </w:r>
      <w:r w:rsidR="008F6363" w:rsidRPr="0012428A">
        <w:rPr>
          <w:rFonts w:ascii="Calibri" w:eastAsia="Calibri" w:hAnsi="Calibri" w:cs="Calibri"/>
          <w:spacing w:val="-5"/>
          <w:sz w:val="24"/>
          <w:szCs w:val="24"/>
          <w:lang w:val="it-IT"/>
        </w:rPr>
        <w:t xml:space="preserve"> </w:t>
      </w:r>
      <w:r w:rsidR="008F6363" w:rsidRPr="0012428A">
        <w:rPr>
          <w:rFonts w:ascii="Calibri" w:eastAsia="Calibri" w:hAnsi="Calibri" w:cs="Calibri"/>
          <w:sz w:val="24"/>
          <w:szCs w:val="24"/>
          <w:lang w:val="it-IT"/>
        </w:rPr>
        <w:t>con</w:t>
      </w:r>
      <w:r w:rsidR="008F6363" w:rsidRPr="0012428A">
        <w:rPr>
          <w:rFonts w:ascii="Calibri" w:eastAsia="Calibri" w:hAnsi="Calibri" w:cs="Calibri"/>
          <w:spacing w:val="-4"/>
          <w:sz w:val="24"/>
          <w:szCs w:val="24"/>
          <w:lang w:val="it-IT"/>
        </w:rPr>
        <w:t xml:space="preserve"> </w:t>
      </w:r>
      <w:r w:rsidR="008F6363" w:rsidRPr="0012428A">
        <w:rPr>
          <w:rFonts w:ascii="Calibri" w:eastAsia="Calibri" w:hAnsi="Calibri" w:cs="Calibri"/>
          <w:sz w:val="24"/>
          <w:szCs w:val="24"/>
          <w:lang w:val="it-IT"/>
        </w:rPr>
        <w:t>attività</w:t>
      </w:r>
      <w:r w:rsidR="008F6363" w:rsidRPr="0012428A">
        <w:rPr>
          <w:rFonts w:ascii="Calibri" w:eastAsia="Calibri" w:hAnsi="Calibri" w:cs="Calibri"/>
          <w:spacing w:val="-5"/>
          <w:sz w:val="24"/>
          <w:szCs w:val="24"/>
          <w:lang w:val="it-IT"/>
        </w:rPr>
        <w:t xml:space="preserve"> </w:t>
      </w:r>
      <w:r w:rsidR="008F6363" w:rsidRPr="0012428A">
        <w:rPr>
          <w:rFonts w:ascii="Calibri" w:eastAsia="Calibri" w:hAnsi="Calibri" w:cs="Calibri"/>
          <w:sz w:val="24"/>
          <w:szCs w:val="24"/>
          <w:lang w:val="it-IT"/>
        </w:rPr>
        <w:t>connesse</w:t>
      </w:r>
    </w:p>
    <w:p w:rsidR="008F6363" w:rsidRPr="00A347F1" w:rsidRDefault="00651C49" w:rsidP="00B8782B">
      <w:pPr>
        <w:tabs>
          <w:tab w:val="left" w:pos="8342"/>
        </w:tabs>
        <w:spacing w:line="360" w:lineRule="auto"/>
        <w:ind w:left="284" w:right="1559"/>
        <w:rPr>
          <w:rFonts w:ascii="Calibri" w:eastAsia="Calibri" w:hAnsi="Calibri" w:cs="Calibri"/>
          <w:sz w:val="24"/>
          <w:szCs w:val="24"/>
          <w:lang w:val="it-IT"/>
        </w:rPr>
      </w:pPr>
      <w:r>
        <w:rPr>
          <w:rFonts w:ascii="Calibri" w:eastAsia="Calibri" w:hAnsi="Calibri" w:cs="Calibri"/>
          <w:sz w:val="24"/>
          <w:szCs w:val="24"/>
          <w:lang w:val="it-IT"/>
        </w:rPr>
        <w:t>G</w:t>
      </w:r>
      <w:r w:rsidR="00B52ED1" w:rsidRPr="00A347F1">
        <w:rPr>
          <w:rFonts w:ascii="Calibri" w:eastAsia="Calibri" w:hAnsi="Calibri" w:cs="Calibri"/>
          <w:sz w:val="24"/>
          <w:szCs w:val="24"/>
          <w:lang w:val="it-IT"/>
        </w:rPr>
        <w:t>esti</w:t>
      </w:r>
      <w:r>
        <w:rPr>
          <w:rFonts w:ascii="Calibri" w:eastAsia="Calibri" w:hAnsi="Calibri" w:cs="Calibri"/>
          <w:sz w:val="24"/>
          <w:szCs w:val="24"/>
          <w:lang w:val="it-IT"/>
        </w:rPr>
        <w:t>one</w:t>
      </w:r>
      <w:r w:rsidR="00B52ED1" w:rsidRPr="00A347F1">
        <w:rPr>
          <w:rFonts w:ascii="Calibri" w:eastAsia="Calibri" w:hAnsi="Calibri" w:cs="Calibri"/>
          <w:sz w:val="24"/>
          <w:szCs w:val="24"/>
          <w:lang w:val="it-IT"/>
        </w:rPr>
        <w:t xml:space="preserve"> di beni confiscati (L.R. n. 15/2007)</w:t>
      </w:r>
      <w:r w:rsidR="00524759" w:rsidRPr="00A347F1">
        <w:rPr>
          <w:rFonts w:ascii="Calibri" w:eastAsia="Calibri" w:hAnsi="Calibri" w:cs="Calibri"/>
          <w:sz w:val="24"/>
          <w:szCs w:val="24"/>
          <w:lang w:val="it-IT"/>
        </w:rPr>
        <w:t>:</w:t>
      </w:r>
      <w:r w:rsidR="008F6363" w:rsidRPr="00A347F1">
        <w:rPr>
          <w:rFonts w:ascii="Calibri" w:eastAsia="Calibri" w:hAnsi="Calibri" w:cs="Calibri"/>
          <w:sz w:val="24"/>
          <w:szCs w:val="24"/>
          <w:lang w:val="it-IT"/>
        </w:rPr>
        <w:t xml:space="preserve"> </w:t>
      </w:r>
      <w:r w:rsidR="009763FC">
        <w:rPr>
          <w:rFonts w:ascii="Calibri" w:eastAsia="Calibri" w:hAnsi="Calibri" w:cs="Calibri"/>
          <w:sz w:val="24"/>
          <w:szCs w:val="24"/>
          <w:lang w:val="it-IT"/>
        </w:rPr>
        <w:t xml:space="preserve">          </w:t>
      </w:r>
      <w:r w:rsidR="009763FC" w:rsidRPr="008672A7">
        <w:rPr>
          <w:rFonts w:ascii="Calibri" w:eastAsia="Calibri" w:hAnsi="Calibri" w:cs="Calibri"/>
          <w:w w:val="95"/>
          <w:sz w:val="40"/>
          <w:szCs w:val="40"/>
          <w:lang w:val="it-IT"/>
        </w:rPr>
        <w:sym w:font="Symbol" w:char="F07F"/>
      </w:r>
    </w:p>
    <w:p w:rsidR="00A511C5" w:rsidRPr="008F6363" w:rsidRDefault="00587567" w:rsidP="00B8782B">
      <w:pPr>
        <w:spacing w:before="51" w:line="360" w:lineRule="auto"/>
        <w:ind w:left="284" w:right="1559"/>
        <w:rPr>
          <w:rFonts w:ascii="Calibri" w:eastAsia="Calibri" w:hAnsi="Calibri" w:cs="Calibri"/>
          <w:sz w:val="24"/>
          <w:szCs w:val="24"/>
          <w:lang w:val="it-IT"/>
        </w:rPr>
      </w:pPr>
      <w:r w:rsidRPr="00587567">
        <w:rPr>
          <w:rFonts w:ascii="Calibri" w:eastAsia="Calibri" w:hAnsi="Calibri" w:cs="Calibri"/>
          <w:sz w:val="24"/>
          <w:szCs w:val="24"/>
          <w:lang w:val="it-IT"/>
        </w:rPr>
        <w:t>Nulla osta agrituristico</w:t>
      </w:r>
      <w:r w:rsidR="00A347F1">
        <w:rPr>
          <w:rFonts w:ascii="Calibri" w:eastAsia="Calibri" w:hAnsi="Calibri" w:cs="Calibri"/>
          <w:sz w:val="24"/>
          <w:szCs w:val="24"/>
          <w:lang w:val="it-IT"/>
        </w:rPr>
        <w:t xml:space="preserve"> </w:t>
      </w:r>
      <w:r w:rsidRPr="00587567">
        <w:rPr>
          <w:rFonts w:ascii="Calibri" w:eastAsia="Calibri" w:hAnsi="Calibri" w:cs="Calibri"/>
          <w:sz w:val="24"/>
          <w:szCs w:val="24"/>
          <w:lang w:val="it-IT"/>
        </w:rPr>
        <w:t xml:space="preserve"> </w:t>
      </w:r>
      <w:r w:rsidR="00D56BA5" w:rsidRPr="008F6363">
        <w:rPr>
          <w:rFonts w:ascii="Calibri" w:eastAsia="Calibri" w:hAnsi="Calibri" w:cs="Calibri"/>
          <w:sz w:val="24"/>
          <w:szCs w:val="24"/>
          <w:lang w:val="it-IT"/>
        </w:rPr>
        <w:t>Prot. N.</w:t>
      </w:r>
      <w:r w:rsidRPr="00587567">
        <w:rPr>
          <w:rFonts w:ascii="Calibri" w:eastAsia="Calibri" w:hAnsi="Calibri" w:cs="Calibri"/>
          <w:sz w:val="24"/>
          <w:szCs w:val="24"/>
          <w:lang w:val="it-IT"/>
        </w:rPr>
        <w:t xml:space="preserve"> </w:t>
      </w:r>
      <w:r w:rsidR="00A347F1" w:rsidRPr="00B63944">
        <w:rPr>
          <w:rFonts w:ascii="Calibri" w:eastAsia="Calibri" w:hAnsi="Calibri" w:cs="Calibri"/>
          <w:w w:val="95"/>
          <w:lang w:val="it-IT"/>
        </w:rPr>
        <w:t>_____________</w:t>
      </w:r>
      <w:r w:rsidR="00A347F1">
        <w:rPr>
          <w:rFonts w:ascii="Calibri" w:eastAsia="Calibri" w:hAnsi="Calibri" w:cs="Calibri"/>
          <w:w w:val="95"/>
          <w:lang w:val="it-IT"/>
        </w:rPr>
        <w:t>_____</w:t>
      </w:r>
      <w:r w:rsidRPr="00587567">
        <w:rPr>
          <w:rFonts w:ascii="Calibri" w:eastAsia="Calibri" w:hAnsi="Calibri" w:cs="Calibri"/>
          <w:sz w:val="24"/>
          <w:szCs w:val="24"/>
          <w:lang w:val="it-IT"/>
        </w:rPr>
        <w:t xml:space="preserve"> del gg/mm/aaa</w:t>
      </w:r>
    </w:p>
    <w:p w:rsidR="00027EE8" w:rsidRDefault="008F6363" w:rsidP="00B8782B">
      <w:pPr>
        <w:widowControl/>
        <w:spacing w:after="120" w:line="360" w:lineRule="auto"/>
        <w:ind w:left="284" w:right="1559"/>
        <w:rPr>
          <w:b/>
          <w:lang w:val="it-IT"/>
        </w:rPr>
      </w:pPr>
      <w:r w:rsidRPr="00D56BA5">
        <w:rPr>
          <w:rFonts w:ascii="Calibri" w:eastAsia="Calibri" w:hAnsi="Calibri" w:cs="Calibri"/>
          <w:sz w:val="24"/>
          <w:szCs w:val="24"/>
          <w:lang w:val="it-IT"/>
        </w:rPr>
        <w:t>Comunicazione avvio attività agrituristica: gg/mm/aaaa</w:t>
      </w:r>
    </w:p>
    <w:p w:rsidR="00027EE8" w:rsidRDefault="008F6363" w:rsidP="00B8782B">
      <w:pPr>
        <w:widowControl/>
        <w:spacing w:after="120" w:line="360" w:lineRule="auto"/>
        <w:ind w:left="284" w:right="1559"/>
        <w:rPr>
          <w:b/>
          <w:lang w:val="it-IT"/>
        </w:rPr>
      </w:pPr>
      <w:r w:rsidRPr="00D56BA5">
        <w:rPr>
          <w:rFonts w:ascii="Calibri" w:eastAsia="Calibri" w:hAnsi="Calibri" w:cs="Calibri"/>
          <w:sz w:val="24"/>
          <w:szCs w:val="24"/>
          <w:lang w:val="it-IT"/>
        </w:rPr>
        <w:t>Numero posizione dell’elenco provincial</w:t>
      </w:r>
      <w:r>
        <w:rPr>
          <w:rFonts w:ascii="Calibri" w:eastAsia="Calibri" w:hAnsi="Calibri" w:cs="Calibri"/>
          <w:sz w:val="24"/>
          <w:szCs w:val="24"/>
          <w:lang w:val="it-IT"/>
        </w:rPr>
        <w:t>e</w:t>
      </w:r>
      <w:r w:rsidRPr="00D56BA5">
        <w:rPr>
          <w:rFonts w:ascii="Calibri" w:eastAsia="Calibri" w:hAnsi="Calibri" w:cs="Calibri"/>
          <w:sz w:val="24"/>
          <w:szCs w:val="24"/>
          <w:lang w:val="it-IT"/>
        </w:rPr>
        <w:t xml:space="preserve"> titolari di nulla osta:   </w:t>
      </w:r>
    </w:p>
    <w:p w:rsidR="00027EE8" w:rsidRDefault="008F6363" w:rsidP="00B8782B">
      <w:pPr>
        <w:widowControl/>
        <w:spacing w:before="51" w:after="160" w:line="360" w:lineRule="auto"/>
        <w:ind w:left="284"/>
        <w:contextualSpacing/>
        <w:rPr>
          <w:rFonts w:ascii="Calibri" w:eastAsia="Calibri" w:hAnsi="Calibri" w:cs="Calibri"/>
          <w:sz w:val="24"/>
          <w:szCs w:val="24"/>
          <w:lang w:val="it-IT"/>
        </w:rPr>
      </w:pPr>
      <w:r w:rsidRPr="00D56BA5">
        <w:rPr>
          <w:rFonts w:ascii="Calibri" w:eastAsia="Calibri" w:hAnsi="Calibri" w:cs="Calibri"/>
          <w:sz w:val="24"/>
          <w:szCs w:val="24"/>
          <w:lang w:val="it-IT"/>
        </w:rPr>
        <w:t>Classificazione in spighe</w:t>
      </w:r>
      <w:r>
        <w:rPr>
          <w:rFonts w:ascii="Calibri" w:eastAsia="Calibri" w:hAnsi="Calibri" w:cs="Calibri"/>
          <w:sz w:val="24"/>
          <w:szCs w:val="24"/>
          <w:lang w:val="it-IT"/>
        </w:rPr>
        <w:t xml:space="preserve">: </w:t>
      </w:r>
      <w:r w:rsidRPr="00D56BA5">
        <w:rPr>
          <w:rFonts w:ascii="Calibri" w:eastAsia="Calibri" w:hAnsi="Calibri" w:cs="Calibri"/>
          <w:sz w:val="24"/>
          <w:szCs w:val="24"/>
          <w:lang w:val="it-IT"/>
        </w:rPr>
        <w:t xml:space="preserve"> </w:t>
      </w:r>
      <w:r>
        <w:rPr>
          <w:rFonts w:ascii="Calibri" w:eastAsia="Calibri" w:hAnsi="Calibri" w:cs="Calibri"/>
          <w:sz w:val="24"/>
          <w:szCs w:val="24"/>
          <w:lang w:val="it-IT"/>
        </w:rPr>
        <w:t>Prot. N.                del   gg/mm/aaaa                     n. Spighe</w:t>
      </w:r>
    </w:p>
    <w:p w:rsidR="00027EE8" w:rsidRDefault="00F100E9" w:rsidP="00B8782B">
      <w:pPr>
        <w:widowControl/>
        <w:spacing w:after="120" w:line="360" w:lineRule="auto"/>
        <w:ind w:left="284" w:right="1559"/>
        <w:rPr>
          <w:b/>
          <w:lang w:val="it-IT"/>
        </w:rPr>
      </w:pPr>
      <w:r w:rsidRPr="00D56BA5">
        <w:rPr>
          <w:rFonts w:ascii="Calibri" w:eastAsia="Calibri" w:hAnsi="Calibri" w:cs="Calibri"/>
          <w:sz w:val="24"/>
          <w:szCs w:val="24"/>
          <w:lang w:val="it-IT"/>
        </w:rPr>
        <w:t>Accreditamento atti</w:t>
      </w:r>
      <w:r>
        <w:rPr>
          <w:rFonts w:ascii="Calibri" w:eastAsia="Calibri" w:hAnsi="Calibri" w:cs="Calibri"/>
          <w:sz w:val="24"/>
          <w:szCs w:val="24"/>
          <w:lang w:val="it-IT"/>
        </w:rPr>
        <w:t>v</w:t>
      </w:r>
      <w:r w:rsidRPr="00D56BA5">
        <w:rPr>
          <w:rFonts w:ascii="Calibri" w:eastAsia="Calibri" w:hAnsi="Calibri" w:cs="Calibri"/>
          <w:sz w:val="24"/>
          <w:szCs w:val="24"/>
          <w:lang w:val="it-IT"/>
        </w:rPr>
        <w:t xml:space="preserve">ità didattica:  </w:t>
      </w:r>
      <w:r w:rsidR="00AD109F">
        <w:rPr>
          <w:rFonts w:ascii="Calibri" w:eastAsia="Calibri" w:hAnsi="Calibri" w:cs="Calibri"/>
          <w:sz w:val="24"/>
          <w:szCs w:val="24"/>
          <w:lang w:val="it-IT"/>
        </w:rPr>
        <w:t xml:space="preserve">n.                           </w:t>
      </w:r>
      <w:r w:rsidRPr="00D56BA5">
        <w:rPr>
          <w:rFonts w:ascii="Calibri" w:eastAsia="Calibri" w:hAnsi="Calibri" w:cs="Calibri"/>
          <w:sz w:val="24"/>
          <w:szCs w:val="24"/>
          <w:lang w:val="it-IT"/>
        </w:rPr>
        <w:t>gg/mm/aaaa</w:t>
      </w:r>
    </w:p>
    <w:p w:rsidR="000739AF" w:rsidRDefault="000739AF" w:rsidP="00B8782B">
      <w:pPr>
        <w:spacing w:before="51" w:line="360" w:lineRule="auto"/>
        <w:ind w:left="284"/>
        <w:rPr>
          <w:rFonts w:ascii="Calibri" w:eastAsia="Calibri" w:hAnsi="Calibri" w:cs="Calibri"/>
          <w:b/>
          <w:bCs/>
          <w:sz w:val="24"/>
          <w:szCs w:val="24"/>
          <w:lang w:val="it-IT"/>
        </w:rPr>
      </w:pPr>
    </w:p>
    <w:p w:rsidR="00A347F1" w:rsidRDefault="00524759" w:rsidP="009763FC">
      <w:pPr>
        <w:spacing w:before="51" w:line="360" w:lineRule="auto"/>
        <w:ind w:left="284"/>
        <w:rPr>
          <w:rFonts w:ascii="Calibri" w:eastAsia="Calibri" w:hAnsi="Calibri" w:cs="Calibri"/>
          <w:b/>
          <w:bCs/>
          <w:sz w:val="24"/>
          <w:szCs w:val="24"/>
          <w:lang w:val="it-IT"/>
        </w:rPr>
      </w:pPr>
      <w:r w:rsidRPr="0012428A">
        <w:rPr>
          <w:rFonts w:ascii="Calibri" w:eastAsia="Calibri" w:hAnsi="Calibri" w:cs="Calibri"/>
          <w:b/>
          <w:bCs/>
          <w:sz w:val="24"/>
          <w:szCs w:val="24"/>
          <w:lang w:val="it-IT"/>
        </w:rPr>
        <w:t>Adesione</w:t>
      </w:r>
      <w:r w:rsidRPr="0012428A">
        <w:rPr>
          <w:rFonts w:ascii="Calibri" w:eastAsia="Calibri" w:hAnsi="Calibri" w:cs="Calibri"/>
          <w:b/>
          <w:bCs/>
          <w:spacing w:val="-6"/>
          <w:sz w:val="24"/>
          <w:szCs w:val="24"/>
          <w:lang w:val="it-IT"/>
        </w:rPr>
        <w:t xml:space="preserve"> </w:t>
      </w:r>
      <w:r w:rsidRPr="0012428A">
        <w:rPr>
          <w:rFonts w:ascii="Calibri" w:eastAsia="Calibri" w:hAnsi="Calibri" w:cs="Calibri"/>
          <w:b/>
          <w:bCs/>
          <w:sz w:val="24"/>
          <w:szCs w:val="24"/>
          <w:lang w:val="it-IT"/>
        </w:rPr>
        <w:t>ad</w:t>
      </w:r>
      <w:r w:rsidRPr="0012428A">
        <w:rPr>
          <w:rFonts w:ascii="Calibri" w:eastAsia="Calibri" w:hAnsi="Calibri" w:cs="Calibri"/>
          <w:b/>
          <w:bCs/>
          <w:spacing w:val="-5"/>
          <w:sz w:val="24"/>
          <w:szCs w:val="24"/>
          <w:lang w:val="it-IT"/>
        </w:rPr>
        <w:t xml:space="preserve"> </w:t>
      </w:r>
      <w:r w:rsidRPr="0012428A">
        <w:rPr>
          <w:rFonts w:ascii="Calibri" w:eastAsia="Calibri" w:hAnsi="Calibri" w:cs="Calibri"/>
          <w:b/>
          <w:bCs/>
          <w:sz w:val="24"/>
          <w:szCs w:val="24"/>
          <w:lang w:val="it-IT"/>
        </w:rPr>
        <w:t>altre</w:t>
      </w:r>
      <w:r w:rsidRPr="0012428A">
        <w:rPr>
          <w:rFonts w:ascii="Calibri" w:eastAsia="Calibri" w:hAnsi="Calibri" w:cs="Calibri"/>
          <w:b/>
          <w:bCs/>
          <w:spacing w:val="-5"/>
          <w:sz w:val="24"/>
          <w:szCs w:val="24"/>
          <w:lang w:val="it-IT"/>
        </w:rPr>
        <w:t xml:space="preserve"> </w:t>
      </w:r>
      <w:r w:rsidRPr="0012428A">
        <w:rPr>
          <w:rFonts w:ascii="Calibri" w:eastAsia="Calibri" w:hAnsi="Calibri" w:cs="Calibri"/>
          <w:b/>
          <w:bCs/>
          <w:sz w:val="24"/>
          <w:szCs w:val="24"/>
          <w:lang w:val="it-IT"/>
        </w:rPr>
        <w:t>sotto-misure</w:t>
      </w:r>
      <w:r w:rsidR="00A347F1">
        <w:rPr>
          <w:rFonts w:ascii="Calibri" w:eastAsia="Calibri" w:hAnsi="Calibri" w:cs="Calibri"/>
          <w:b/>
          <w:bCs/>
          <w:sz w:val="24"/>
          <w:szCs w:val="24"/>
          <w:lang w:val="it-IT"/>
        </w:rPr>
        <w:t>:</w:t>
      </w:r>
    </w:p>
    <w:p w:rsidR="00A347F1" w:rsidRDefault="00A347F1" w:rsidP="00BC28EC">
      <w:pPr>
        <w:spacing w:before="55"/>
        <w:ind w:left="284"/>
        <w:rPr>
          <w:rFonts w:ascii="Calibri" w:eastAsia="Calibri" w:hAnsi="Calibri" w:cs="Calibri"/>
          <w:w w:val="95"/>
          <w:lang w:val="it-IT"/>
        </w:rPr>
      </w:pPr>
      <w:r w:rsidRPr="00B63944">
        <w:rPr>
          <w:rFonts w:ascii="Calibri" w:eastAsia="Calibri" w:hAnsi="Calibri" w:cs="Calibri"/>
          <w:w w:val="95"/>
          <w:lang w:val="it-IT"/>
        </w:rPr>
        <w:t>___________________________________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_______________________</w:t>
      </w:r>
    </w:p>
    <w:p w:rsidR="002D054A" w:rsidRPr="00B63944" w:rsidRDefault="002D054A" w:rsidP="00BC28EC">
      <w:pPr>
        <w:spacing w:before="55"/>
        <w:ind w:left="284"/>
        <w:rPr>
          <w:rFonts w:ascii="Calibri" w:eastAsia="Calibri" w:hAnsi="Calibri" w:cs="Calibri"/>
          <w:w w:val="95"/>
          <w:lang w:val="it-IT"/>
        </w:rPr>
      </w:pPr>
      <w:r>
        <w:rPr>
          <w:rFonts w:ascii="Calibri" w:eastAsia="Calibri" w:hAnsi="Calibri" w:cs="Calibri"/>
          <w:w w:val="95"/>
          <w:lang w:val="it-IT"/>
        </w:rPr>
        <w:t>(selezionare un</w:t>
      </w:r>
      <w:r w:rsidR="00BC28EC">
        <w:rPr>
          <w:rFonts w:ascii="Calibri" w:eastAsia="Calibri" w:hAnsi="Calibri" w:cs="Calibri"/>
          <w:w w:val="95"/>
          <w:lang w:val="it-IT"/>
        </w:rPr>
        <w:t>’</w:t>
      </w:r>
      <w:r>
        <w:rPr>
          <w:rFonts w:ascii="Calibri" w:eastAsia="Calibri" w:hAnsi="Calibri" w:cs="Calibri"/>
          <w:w w:val="95"/>
          <w:lang w:val="it-IT"/>
        </w:rPr>
        <w:t xml:space="preserve">opzione </w:t>
      </w:r>
      <w:r w:rsidR="00BC28EC">
        <w:rPr>
          <w:rFonts w:ascii="Calibri" w:eastAsia="Calibri" w:hAnsi="Calibri" w:cs="Calibri"/>
          <w:w w:val="95"/>
          <w:lang w:val="it-IT"/>
        </w:rPr>
        <w:t xml:space="preserve">dalla </w:t>
      </w:r>
      <w:r w:rsidRPr="002D054A">
        <w:rPr>
          <w:rFonts w:ascii="Calibri" w:eastAsia="Calibri" w:hAnsi="Calibri" w:cs="Calibri"/>
          <w:i/>
          <w:w w:val="95"/>
          <w:lang w:val="it-IT"/>
        </w:rPr>
        <w:t>Tabella 4  Codif</w:t>
      </w:r>
      <w:r w:rsidR="00BC28EC">
        <w:rPr>
          <w:rFonts w:ascii="Calibri" w:eastAsia="Calibri" w:hAnsi="Calibri" w:cs="Calibri"/>
          <w:i/>
          <w:w w:val="95"/>
          <w:lang w:val="it-IT"/>
        </w:rPr>
        <w:t>ica misure PSR Sicilia 2014-2020 riportata di seguito)</w:t>
      </w:r>
    </w:p>
    <w:p w:rsidR="00BC28EC" w:rsidRDefault="00BC28EC" w:rsidP="009763FC">
      <w:pPr>
        <w:spacing w:before="51" w:line="360" w:lineRule="auto"/>
        <w:ind w:left="284"/>
        <w:rPr>
          <w:rFonts w:ascii="Calibri" w:eastAsia="Calibri" w:hAnsi="Calibri" w:cs="Calibri"/>
          <w:b/>
          <w:bCs/>
          <w:sz w:val="24"/>
          <w:szCs w:val="24"/>
          <w:lang w:val="it-IT"/>
        </w:rPr>
      </w:pPr>
    </w:p>
    <w:p w:rsidR="00A84F8E" w:rsidRDefault="00A84F8E" w:rsidP="009763FC">
      <w:pPr>
        <w:spacing w:before="51" w:line="360" w:lineRule="auto"/>
        <w:ind w:left="284"/>
        <w:rPr>
          <w:rFonts w:ascii="Calibri" w:eastAsia="Calibri" w:hAnsi="Calibri" w:cs="Calibri"/>
          <w:b/>
          <w:bCs/>
          <w:sz w:val="24"/>
          <w:szCs w:val="24"/>
          <w:lang w:val="it-IT"/>
        </w:rPr>
      </w:pPr>
      <w:r>
        <w:rPr>
          <w:rFonts w:ascii="Calibri" w:eastAsia="Calibri" w:hAnsi="Calibri" w:cs="Calibri"/>
          <w:b/>
          <w:bCs/>
          <w:sz w:val="24"/>
          <w:szCs w:val="24"/>
          <w:lang w:val="it-IT"/>
        </w:rPr>
        <w:t xml:space="preserve">Finanziamenti ricevuti nell’ambito di precedenti </w:t>
      </w:r>
      <w:r w:rsidR="00C600F2">
        <w:rPr>
          <w:rFonts w:ascii="Calibri" w:eastAsia="Calibri" w:hAnsi="Calibri" w:cs="Calibri"/>
          <w:b/>
          <w:bCs/>
          <w:sz w:val="24"/>
          <w:szCs w:val="24"/>
          <w:lang w:val="it-IT"/>
        </w:rPr>
        <w:t xml:space="preserve">periodi di </w:t>
      </w:r>
      <w:r>
        <w:rPr>
          <w:rFonts w:ascii="Calibri" w:eastAsia="Calibri" w:hAnsi="Calibri" w:cs="Calibri"/>
          <w:b/>
          <w:bCs/>
          <w:sz w:val="24"/>
          <w:szCs w:val="24"/>
          <w:lang w:val="it-IT"/>
        </w:rPr>
        <w:t>programmazion</w:t>
      </w:r>
      <w:r w:rsidR="00C600F2">
        <w:rPr>
          <w:rFonts w:ascii="Calibri" w:eastAsia="Calibri" w:hAnsi="Calibri" w:cs="Calibri"/>
          <w:b/>
          <w:bCs/>
          <w:sz w:val="24"/>
          <w:szCs w:val="24"/>
          <w:lang w:val="it-IT"/>
        </w:rPr>
        <w:t>e</w:t>
      </w:r>
    </w:p>
    <w:p w:rsidR="00A84F8E" w:rsidRDefault="00A84F8E" w:rsidP="00A84F8E">
      <w:pPr>
        <w:spacing w:line="276" w:lineRule="auto"/>
        <w:ind w:left="284"/>
        <w:rPr>
          <w:rFonts w:ascii="Calibri" w:eastAsia="Calibri" w:hAnsi="Calibri" w:cs="Calibri"/>
          <w:bCs/>
          <w:sz w:val="24"/>
          <w:szCs w:val="24"/>
          <w:lang w:val="it-IT"/>
        </w:rPr>
      </w:pPr>
      <w:r w:rsidRPr="00A84F8E">
        <w:rPr>
          <w:rFonts w:ascii="Calibri" w:eastAsia="Calibri" w:hAnsi="Calibri" w:cs="Calibri"/>
          <w:bCs/>
          <w:sz w:val="24"/>
          <w:szCs w:val="24"/>
          <w:lang w:val="it-IT"/>
        </w:rPr>
        <w:t>POR Sicilia 2000-2006</w:t>
      </w:r>
      <w:r>
        <w:rPr>
          <w:rFonts w:ascii="Calibri" w:eastAsia="Calibri" w:hAnsi="Calibri" w:cs="Calibri"/>
          <w:b/>
          <w:bCs/>
          <w:sz w:val="24"/>
          <w:szCs w:val="24"/>
          <w:lang w:val="it-IT"/>
        </w:rPr>
        <w:t xml:space="preserve">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sidRPr="00A84F8E">
        <w:rPr>
          <w:rFonts w:ascii="Calibri" w:eastAsia="Calibri" w:hAnsi="Calibri" w:cs="Calibri"/>
          <w:bCs/>
          <w:sz w:val="24"/>
          <w:szCs w:val="24"/>
          <w:lang w:val="it-IT"/>
        </w:rPr>
        <w:t>misura/e</w:t>
      </w:r>
      <w:r>
        <w:rPr>
          <w:rFonts w:ascii="Calibri" w:eastAsia="Calibri" w:hAnsi="Calibri" w:cs="Calibri"/>
          <w:bCs/>
          <w:sz w:val="24"/>
          <w:szCs w:val="24"/>
          <w:lang w:val="it-IT"/>
        </w:rPr>
        <w:t xml:space="preserve"> (specificare): ________________________</w:t>
      </w:r>
    </w:p>
    <w:p w:rsidR="00A84F8E" w:rsidRPr="00A84F8E" w:rsidRDefault="00A84F8E" w:rsidP="00A84F8E">
      <w:pPr>
        <w:spacing w:line="276" w:lineRule="auto"/>
        <w:ind w:left="284"/>
        <w:rPr>
          <w:rFonts w:ascii="Calibri" w:eastAsia="Calibri" w:hAnsi="Calibri" w:cs="Calibri"/>
          <w:bCs/>
          <w:sz w:val="24"/>
          <w:szCs w:val="24"/>
          <w:lang w:val="it-IT"/>
        </w:rPr>
      </w:pPr>
      <w:r w:rsidRPr="00A84F8E">
        <w:rPr>
          <w:rFonts w:ascii="Calibri" w:eastAsia="Calibri" w:hAnsi="Calibri" w:cs="Calibri"/>
          <w:bCs/>
          <w:sz w:val="24"/>
          <w:szCs w:val="24"/>
          <w:lang w:val="it-IT"/>
        </w:rPr>
        <w:t>P</w:t>
      </w:r>
      <w:r>
        <w:rPr>
          <w:rFonts w:ascii="Calibri" w:eastAsia="Calibri" w:hAnsi="Calibri" w:cs="Calibri"/>
          <w:bCs/>
          <w:sz w:val="24"/>
          <w:szCs w:val="24"/>
          <w:lang w:val="it-IT"/>
        </w:rPr>
        <w:t>S</w:t>
      </w:r>
      <w:r w:rsidRPr="00A84F8E">
        <w:rPr>
          <w:rFonts w:ascii="Calibri" w:eastAsia="Calibri" w:hAnsi="Calibri" w:cs="Calibri"/>
          <w:bCs/>
          <w:sz w:val="24"/>
          <w:szCs w:val="24"/>
          <w:lang w:val="it-IT"/>
        </w:rPr>
        <w:t>R Sicilia 200</w:t>
      </w:r>
      <w:r>
        <w:rPr>
          <w:rFonts w:ascii="Calibri" w:eastAsia="Calibri" w:hAnsi="Calibri" w:cs="Calibri"/>
          <w:bCs/>
          <w:sz w:val="24"/>
          <w:szCs w:val="24"/>
          <w:lang w:val="it-IT"/>
        </w:rPr>
        <w:t>7</w:t>
      </w:r>
      <w:r w:rsidRPr="00A84F8E">
        <w:rPr>
          <w:rFonts w:ascii="Calibri" w:eastAsia="Calibri" w:hAnsi="Calibri" w:cs="Calibri"/>
          <w:bCs/>
          <w:sz w:val="24"/>
          <w:szCs w:val="24"/>
          <w:lang w:val="it-IT"/>
        </w:rPr>
        <w:t>-20</w:t>
      </w:r>
      <w:r>
        <w:rPr>
          <w:rFonts w:ascii="Calibri" w:eastAsia="Calibri" w:hAnsi="Calibri" w:cs="Calibri"/>
          <w:bCs/>
          <w:sz w:val="24"/>
          <w:szCs w:val="24"/>
          <w:lang w:val="it-IT"/>
        </w:rPr>
        <w:t>13</w:t>
      </w:r>
      <w:r>
        <w:rPr>
          <w:rFonts w:ascii="Calibri" w:eastAsia="Calibri" w:hAnsi="Calibri" w:cs="Calibri"/>
          <w:b/>
          <w:bCs/>
          <w:sz w:val="24"/>
          <w:szCs w:val="24"/>
          <w:lang w:val="it-IT"/>
        </w:rPr>
        <w:t xml:space="preserve">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sidRPr="00A84F8E">
        <w:rPr>
          <w:rFonts w:ascii="Calibri" w:eastAsia="Calibri" w:hAnsi="Calibri" w:cs="Calibri"/>
          <w:bCs/>
          <w:sz w:val="24"/>
          <w:szCs w:val="24"/>
          <w:lang w:val="it-IT"/>
        </w:rPr>
        <w:t>misura/e</w:t>
      </w:r>
      <w:r>
        <w:rPr>
          <w:rFonts w:ascii="Calibri" w:eastAsia="Calibri" w:hAnsi="Calibri" w:cs="Calibri"/>
          <w:bCs/>
          <w:sz w:val="24"/>
          <w:szCs w:val="24"/>
          <w:lang w:val="it-IT"/>
        </w:rPr>
        <w:t xml:space="preserve"> (specificare): ________________________</w:t>
      </w:r>
    </w:p>
    <w:p w:rsidR="00A84F8E" w:rsidRPr="00A84F8E" w:rsidRDefault="00A84F8E" w:rsidP="009763FC">
      <w:pPr>
        <w:spacing w:line="360" w:lineRule="auto"/>
        <w:ind w:left="284"/>
        <w:rPr>
          <w:rFonts w:ascii="Calibri" w:eastAsia="Calibri" w:hAnsi="Calibri" w:cs="Calibri"/>
          <w:bCs/>
          <w:sz w:val="24"/>
          <w:szCs w:val="24"/>
          <w:lang w:val="it-IT"/>
        </w:rPr>
      </w:pPr>
    </w:p>
    <w:p w:rsidR="00145166" w:rsidRPr="0012428A" w:rsidRDefault="00524759" w:rsidP="009763FC">
      <w:pPr>
        <w:spacing w:before="51" w:line="360" w:lineRule="auto"/>
        <w:ind w:left="284"/>
        <w:rPr>
          <w:rFonts w:ascii="Calibri" w:eastAsia="Calibri" w:hAnsi="Calibri" w:cs="Calibri"/>
          <w:sz w:val="24"/>
          <w:szCs w:val="24"/>
          <w:lang w:val="it-IT"/>
        </w:rPr>
      </w:pPr>
      <w:r w:rsidRPr="0012428A">
        <w:rPr>
          <w:rFonts w:ascii="Calibri" w:eastAsia="Calibri" w:hAnsi="Calibri" w:cs="Calibri"/>
          <w:b/>
          <w:bCs/>
          <w:sz w:val="24"/>
          <w:szCs w:val="24"/>
          <w:lang w:val="it-IT"/>
        </w:rPr>
        <w:t>Periodo</w:t>
      </w:r>
      <w:r w:rsidRPr="0012428A">
        <w:rPr>
          <w:rFonts w:ascii="Calibri" w:eastAsia="Calibri" w:hAnsi="Calibri" w:cs="Calibri"/>
          <w:b/>
          <w:bCs/>
          <w:spacing w:val="-8"/>
          <w:sz w:val="24"/>
          <w:szCs w:val="24"/>
          <w:lang w:val="it-IT"/>
        </w:rPr>
        <w:t xml:space="preserve"> </w:t>
      </w:r>
      <w:r w:rsidRPr="0012428A">
        <w:rPr>
          <w:rFonts w:ascii="Calibri" w:eastAsia="Calibri" w:hAnsi="Calibri" w:cs="Calibri"/>
          <w:b/>
          <w:bCs/>
          <w:sz w:val="24"/>
          <w:szCs w:val="24"/>
          <w:lang w:val="it-IT"/>
        </w:rPr>
        <w:t>di</w:t>
      </w:r>
      <w:r w:rsidRPr="0012428A">
        <w:rPr>
          <w:rFonts w:ascii="Calibri" w:eastAsia="Calibri" w:hAnsi="Calibri" w:cs="Calibri"/>
          <w:b/>
          <w:bCs/>
          <w:spacing w:val="-9"/>
          <w:sz w:val="24"/>
          <w:szCs w:val="24"/>
          <w:lang w:val="it-IT"/>
        </w:rPr>
        <w:t xml:space="preserve"> </w:t>
      </w:r>
      <w:r w:rsidRPr="0012428A">
        <w:rPr>
          <w:rFonts w:ascii="Calibri" w:eastAsia="Calibri" w:hAnsi="Calibri" w:cs="Calibri"/>
          <w:b/>
          <w:bCs/>
          <w:sz w:val="24"/>
          <w:szCs w:val="24"/>
          <w:lang w:val="it-IT"/>
        </w:rPr>
        <w:t>attuazione</w:t>
      </w:r>
      <w:r w:rsidRPr="0012428A">
        <w:rPr>
          <w:rFonts w:ascii="Calibri" w:eastAsia="Calibri" w:hAnsi="Calibri" w:cs="Calibri"/>
          <w:b/>
          <w:bCs/>
          <w:spacing w:val="-8"/>
          <w:sz w:val="24"/>
          <w:szCs w:val="24"/>
          <w:lang w:val="it-IT"/>
        </w:rPr>
        <w:t xml:space="preserve"> </w:t>
      </w:r>
      <w:r w:rsidRPr="0012428A">
        <w:rPr>
          <w:rFonts w:ascii="Calibri" w:eastAsia="Calibri" w:hAnsi="Calibri" w:cs="Calibri"/>
          <w:b/>
          <w:bCs/>
          <w:sz w:val="24"/>
          <w:szCs w:val="24"/>
          <w:lang w:val="it-IT"/>
        </w:rPr>
        <w:t>del</w:t>
      </w:r>
      <w:r w:rsidRPr="0012428A">
        <w:rPr>
          <w:rFonts w:ascii="Calibri" w:eastAsia="Calibri" w:hAnsi="Calibri" w:cs="Calibri"/>
          <w:b/>
          <w:bCs/>
          <w:spacing w:val="-8"/>
          <w:sz w:val="24"/>
          <w:szCs w:val="24"/>
          <w:lang w:val="it-IT"/>
        </w:rPr>
        <w:t xml:space="preserve"> </w:t>
      </w:r>
      <w:r w:rsidRPr="0012428A">
        <w:rPr>
          <w:rFonts w:ascii="Calibri" w:eastAsia="Calibri" w:hAnsi="Calibri" w:cs="Calibri"/>
          <w:b/>
          <w:bCs/>
          <w:sz w:val="24"/>
          <w:szCs w:val="24"/>
          <w:lang w:val="it-IT"/>
        </w:rPr>
        <w:t>PSA</w:t>
      </w:r>
    </w:p>
    <w:p w:rsidR="00145166" w:rsidRPr="0012428A" w:rsidRDefault="00524759" w:rsidP="009763FC">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Data</w:t>
      </w:r>
      <w:r w:rsidRPr="0012428A">
        <w:rPr>
          <w:rFonts w:ascii="Calibri" w:eastAsia="Calibri" w:hAnsi="Calibri" w:cs="Calibri"/>
          <w:spacing w:val="-6"/>
          <w:sz w:val="24"/>
          <w:szCs w:val="24"/>
          <w:lang w:val="it-IT"/>
        </w:rPr>
        <w:t xml:space="preserve"> </w:t>
      </w:r>
      <w:r w:rsidRPr="0012428A">
        <w:rPr>
          <w:rFonts w:ascii="Calibri" w:eastAsia="Calibri" w:hAnsi="Calibri" w:cs="Calibri"/>
          <w:sz w:val="24"/>
          <w:szCs w:val="24"/>
          <w:lang w:val="it-IT"/>
        </w:rPr>
        <w:t>presunta</w:t>
      </w:r>
      <w:r w:rsidRPr="0012428A">
        <w:rPr>
          <w:rFonts w:ascii="Calibri" w:eastAsia="Calibri" w:hAnsi="Calibri" w:cs="Calibri"/>
          <w:spacing w:val="-5"/>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6"/>
          <w:sz w:val="24"/>
          <w:szCs w:val="24"/>
          <w:lang w:val="it-IT"/>
        </w:rPr>
        <w:t xml:space="preserve"> </w:t>
      </w:r>
      <w:r w:rsidRPr="0012428A">
        <w:rPr>
          <w:rFonts w:ascii="Calibri" w:eastAsia="Calibri" w:hAnsi="Calibri" w:cs="Calibri"/>
          <w:sz w:val="24"/>
          <w:szCs w:val="24"/>
          <w:lang w:val="it-IT"/>
        </w:rPr>
        <w:t>avvio:</w:t>
      </w:r>
      <w:r w:rsidRPr="0012428A">
        <w:rPr>
          <w:rFonts w:ascii="Calibri" w:eastAsia="Calibri" w:hAnsi="Calibri" w:cs="Calibri"/>
          <w:spacing w:val="-18"/>
          <w:sz w:val="24"/>
          <w:szCs w:val="24"/>
          <w:lang w:val="it-IT"/>
        </w:rPr>
        <w:t xml:space="preserve"> </w:t>
      </w:r>
      <w:r w:rsidR="00167F7E" w:rsidRPr="00D56BA5">
        <w:rPr>
          <w:rFonts w:ascii="Calibri" w:eastAsia="Calibri" w:hAnsi="Calibri" w:cs="Calibri"/>
          <w:sz w:val="24"/>
          <w:szCs w:val="24"/>
          <w:lang w:val="it-IT"/>
        </w:rPr>
        <w:t>gg/mm/aaaa</w:t>
      </w:r>
    </w:p>
    <w:p w:rsidR="00145166" w:rsidRPr="0012428A" w:rsidRDefault="00524759" w:rsidP="009763FC">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Data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presunta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conclusione:</w:t>
      </w:r>
      <w:r w:rsidRPr="0012428A">
        <w:rPr>
          <w:rFonts w:ascii="Calibri" w:eastAsia="Calibri" w:hAnsi="Calibri" w:cs="Calibri"/>
          <w:spacing w:val="-1"/>
          <w:sz w:val="24"/>
          <w:szCs w:val="24"/>
          <w:lang w:val="it-IT"/>
        </w:rPr>
        <w:t xml:space="preserve"> </w:t>
      </w:r>
      <w:r w:rsidR="00167F7E" w:rsidRPr="00D56BA5">
        <w:rPr>
          <w:rFonts w:ascii="Calibri" w:eastAsia="Calibri" w:hAnsi="Calibri" w:cs="Calibri"/>
          <w:sz w:val="24"/>
          <w:szCs w:val="24"/>
          <w:lang w:val="it-IT"/>
        </w:rPr>
        <w:t>gg/mm/aaaa</w:t>
      </w:r>
    </w:p>
    <w:p w:rsidR="00145166" w:rsidRDefault="00524759" w:rsidP="009763FC">
      <w:pPr>
        <w:pStyle w:val="Titolo61"/>
        <w:spacing w:line="360" w:lineRule="auto"/>
        <w:ind w:left="284" w:firstLine="0"/>
        <w:rPr>
          <w:rFonts w:cs="Calibri"/>
          <w:sz w:val="22"/>
          <w:szCs w:val="22"/>
        </w:rPr>
      </w:pPr>
      <w:r>
        <w:t>Durata</w:t>
      </w:r>
      <w:r>
        <w:rPr>
          <w:spacing w:val="-5"/>
        </w:rPr>
        <w:t xml:space="preserve"> </w:t>
      </w:r>
      <w:r>
        <w:t>mesi:</w:t>
      </w:r>
      <w:r>
        <w:rPr>
          <w:spacing w:val="-4"/>
        </w:rPr>
        <w:t xml:space="preserve"> </w:t>
      </w:r>
    </w:p>
    <w:p w:rsidR="00145166" w:rsidRDefault="00145166" w:rsidP="009763FC">
      <w:pPr>
        <w:ind w:left="284"/>
        <w:rPr>
          <w:rFonts w:ascii="Calibri" w:eastAsia="Calibri" w:hAnsi="Calibri" w:cs="Calibri"/>
        </w:rPr>
        <w:sectPr w:rsidR="00145166" w:rsidSect="00260454">
          <w:headerReference w:type="even" r:id="rId8"/>
          <w:headerReference w:type="default" r:id="rId9"/>
          <w:footerReference w:type="even" r:id="rId10"/>
          <w:footerReference w:type="default" r:id="rId11"/>
          <w:headerReference w:type="first" r:id="rId12"/>
          <w:footerReference w:type="first" r:id="rId13"/>
          <w:type w:val="continuous"/>
          <w:pgSz w:w="11906" w:h="16840"/>
          <w:pgMar w:top="2552" w:right="1416" w:bottom="280" w:left="1418" w:header="426" w:footer="720" w:gutter="0"/>
          <w:cols w:space="720"/>
        </w:sectPr>
      </w:pPr>
    </w:p>
    <w:p w:rsidR="001D5C82" w:rsidRDefault="001D5C82" w:rsidP="00790898">
      <w:pPr>
        <w:pStyle w:val="Titolo21"/>
        <w:rPr>
          <w:lang w:val="it-IT"/>
        </w:rPr>
      </w:pPr>
    </w:p>
    <w:p w:rsidR="00145166" w:rsidRPr="00F759A4" w:rsidRDefault="00524759" w:rsidP="00790898">
      <w:pPr>
        <w:pStyle w:val="Titolo21"/>
        <w:rPr>
          <w:lang w:val="it-IT"/>
        </w:rPr>
      </w:pPr>
      <w:bookmarkStart w:id="11" w:name="_Toc483490043"/>
      <w:r w:rsidRPr="00F759A4">
        <w:rPr>
          <w:lang w:val="it-IT"/>
        </w:rPr>
        <w:t>Superfici Aziendali</w:t>
      </w:r>
      <w:bookmarkEnd w:id="11"/>
    </w:p>
    <w:tbl>
      <w:tblPr>
        <w:tblW w:w="8568" w:type="dxa"/>
        <w:tblInd w:w="108" w:type="dxa"/>
        <w:tblLayout w:type="fixed"/>
        <w:tblLook w:val="01E0" w:firstRow="1" w:lastRow="1" w:firstColumn="1" w:lastColumn="1" w:noHBand="0" w:noVBand="0"/>
      </w:tblPr>
      <w:tblGrid>
        <w:gridCol w:w="5670"/>
        <w:gridCol w:w="1432"/>
        <w:gridCol w:w="1466"/>
      </w:tblGrid>
      <w:tr w:rsidR="00611CE3" w:rsidTr="00F759A4">
        <w:trPr>
          <w:trHeight w:hRule="exact" w:val="460"/>
        </w:trPr>
        <w:tc>
          <w:tcPr>
            <w:tcW w:w="5670" w:type="dxa"/>
            <w:tcBorders>
              <w:top w:val="nil"/>
              <w:left w:val="nil"/>
              <w:bottom w:val="single" w:sz="4" w:space="0" w:color="000000"/>
              <w:right w:val="single" w:sz="8" w:space="0" w:color="000000"/>
            </w:tcBorders>
          </w:tcPr>
          <w:p w:rsidR="00611CE3" w:rsidRDefault="00611CE3"/>
        </w:tc>
        <w:tc>
          <w:tcPr>
            <w:tcW w:w="1432" w:type="dxa"/>
            <w:tcBorders>
              <w:top w:val="single" w:sz="8" w:space="0" w:color="000000"/>
              <w:left w:val="single" w:sz="8" w:space="0" w:color="000000"/>
              <w:bottom w:val="single" w:sz="8" w:space="0" w:color="000000"/>
              <w:right w:val="single" w:sz="8" w:space="0" w:color="000000"/>
            </w:tcBorders>
          </w:tcPr>
          <w:p w:rsidR="00611CE3" w:rsidRDefault="005A64AC">
            <w:pPr>
              <w:pStyle w:val="TableParagraph"/>
              <w:spacing w:before="71"/>
              <w:ind w:left="11"/>
              <w:jc w:val="center"/>
              <w:rPr>
                <w:rFonts w:ascii="Calibri" w:eastAsia="Calibri" w:hAnsi="Calibri" w:cs="Calibri"/>
                <w:sz w:val="24"/>
                <w:szCs w:val="24"/>
              </w:rPr>
            </w:pPr>
            <w:r>
              <w:rPr>
                <w:rFonts w:ascii="Calibri" w:eastAsia="Calibri" w:hAnsi="Calibri" w:cs="Calibri"/>
                <w:b/>
                <w:bCs/>
                <w:sz w:val="24"/>
                <w:szCs w:val="24"/>
              </w:rPr>
              <w:t>Ex - Ante</w:t>
            </w:r>
          </w:p>
        </w:tc>
        <w:tc>
          <w:tcPr>
            <w:tcW w:w="1466" w:type="dxa"/>
            <w:tcBorders>
              <w:top w:val="single" w:sz="8" w:space="0" w:color="000000"/>
              <w:left w:val="single" w:sz="8" w:space="0" w:color="000000"/>
              <w:bottom w:val="single" w:sz="8" w:space="0" w:color="000000"/>
              <w:right w:val="single" w:sz="8" w:space="0" w:color="000000"/>
            </w:tcBorders>
          </w:tcPr>
          <w:p w:rsidR="00611CE3" w:rsidRDefault="005A64AC">
            <w:pPr>
              <w:pStyle w:val="TableParagraph"/>
              <w:spacing w:before="71"/>
              <w:jc w:val="center"/>
              <w:rPr>
                <w:rFonts w:ascii="Calibri" w:eastAsia="Calibri" w:hAnsi="Calibri" w:cs="Calibri"/>
                <w:sz w:val="24"/>
                <w:szCs w:val="24"/>
              </w:rPr>
            </w:pPr>
            <w:r>
              <w:rPr>
                <w:rFonts w:ascii="Calibri" w:eastAsia="Calibri" w:hAnsi="Calibri" w:cs="Calibri"/>
                <w:b/>
                <w:bCs/>
                <w:sz w:val="24"/>
                <w:szCs w:val="24"/>
              </w:rPr>
              <w:t>Ex - Post</w:t>
            </w:r>
          </w:p>
        </w:tc>
      </w:tr>
      <w:tr w:rsidR="00611CE3" w:rsidTr="00F759A4">
        <w:trPr>
          <w:trHeight w:hRule="exact" w:val="633"/>
        </w:trPr>
        <w:tc>
          <w:tcPr>
            <w:tcW w:w="5670" w:type="dxa"/>
            <w:tcBorders>
              <w:top w:val="single" w:sz="4" w:space="0" w:color="000000"/>
              <w:left w:val="single" w:sz="4" w:space="0" w:color="000000"/>
              <w:bottom w:val="single" w:sz="8" w:space="0" w:color="000000"/>
              <w:right w:val="single" w:sz="8" w:space="0" w:color="000000"/>
            </w:tcBorders>
          </w:tcPr>
          <w:p w:rsidR="00611CE3" w:rsidRDefault="00611CE3">
            <w:pPr>
              <w:pStyle w:val="TableParagraph"/>
              <w:spacing w:before="3" w:line="160" w:lineRule="exact"/>
              <w:rPr>
                <w:sz w:val="16"/>
                <w:szCs w:val="16"/>
              </w:rPr>
            </w:pPr>
          </w:p>
          <w:p w:rsidR="00611CE3" w:rsidRDefault="00611CE3">
            <w:pPr>
              <w:pStyle w:val="TableParagraph"/>
              <w:jc w:val="center"/>
              <w:rPr>
                <w:rFonts w:ascii="Calibri" w:eastAsia="Calibri" w:hAnsi="Calibri" w:cs="Calibri"/>
                <w:sz w:val="24"/>
                <w:szCs w:val="24"/>
              </w:rPr>
            </w:pPr>
            <w:r>
              <w:rPr>
                <w:rFonts w:ascii="Calibri" w:eastAsia="Calibri" w:hAnsi="Calibri" w:cs="Calibri"/>
                <w:b/>
                <w:bCs/>
                <w:sz w:val="24"/>
                <w:szCs w:val="24"/>
              </w:rPr>
              <w:t>Tipologia</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611CE3">
            <w:pPr>
              <w:pStyle w:val="TableParagraph"/>
              <w:spacing w:before="8" w:line="150" w:lineRule="exact"/>
              <w:jc w:val="center"/>
              <w:rPr>
                <w:sz w:val="15"/>
                <w:szCs w:val="15"/>
              </w:rPr>
            </w:pPr>
          </w:p>
          <w:p w:rsidR="00611CE3" w:rsidRDefault="00611CE3" w:rsidP="00611CE3">
            <w:pPr>
              <w:pStyle w:val="TableParagraph"/>
              <w:ind w:left="91"/>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9"/>
                <w:sz w:val="24"/>
                <w:szCs w:val="24"/>
              </w:rPr>
              <w:t xml:space="preserve"> </w:t>
            </w:r>
            <w:r>
              <w:rPr>
                <w:rFonts w:ascii="Calibri" w:eastAsia="Calibri" w:hAnsi="Calibri" w:cs="Calibri"/>
                <w:b/>
                <w:bCs/>
                <w:sz w:val="24"/>
                <w:szCs w:val="24"/>
              </w:rPr>
              <w:t>aa]</w:t>
            </w: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611CE3">
            <w:pPr>
              <w:pStyle w:val="TableParagraph"/>
              <w:spacing w:before="8" w:line="150" w:lineRule="exact"/>
              <w:jc w:val="center"/>
              <w:rPr>
                <w:sz w:val="15"/>
                <w:szCs w:val="15"/>
              </w:rPr>
            </w:pPr>
          </w:p>
          <w:p w:rsidR="00611CE3" w:rsidRDefault="00611CE3" w:rsidP="00611CE3">
            <w:pPr>
              <w:pStyle w:val="TableParagraph"/>
              <w:ind w:left="145"/>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9"/>
                <w:sz w:val="24"/>
                <w:szCs w:val="24"/>
              </w:rPr>
              <w:t xml:space="preserve"> </w:t>
            </w:r>
            <w:r>
              <w:rPr>
                <w:rFonts w:ascii="Calibri" w:eastAsia="Calibri" w:hAnsi="Calibri" w:cs="Calibri"/>
                <w:b/>
                <w:bCs/>
                <w:sz w:val="24"/>
                <w:szCs w:val="24"/>
              </w:rPr>
              <w:t>aa]</w:t>
            </w: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30"/>
              <w:ind w:left="29"/>
              <w:rPr>
                <w:rFonts w:ascii="Calibri" w:eastAsia="Calibri" w:hAnsi="Calibri" w:cs="Calibri"/>
                <w:sz w:val="20"/>
                <w:szCs w:val="20"/>
              </w:rPr>
            </w:pPr>
            <w:r>
              <w:rPr>
                <w:rFonts w:ascii="Calibri" w:eastAsia="Calibri" w:hAnsi="Calibri" w:cs="Calibri"/>
                <w:sz w:val="20"/>
                <w:szCs w:val="20"/>
              </w:rPr>
              <w:t>* Superficie</w:t>
            </w:r>
            <w:r>
              <w:rPr>
                <w:rFonts w:ascii="Calibri" w:eastAsia="Calibri" w:hAnsi="Calibri" w:cs="Calibri"/>
                <w:spacing w:val="-1"/>
                <w:sz w:val="20"/>
                <w:szCs w:val="20"/>
              </w:rPr>
              <w:t xml:space="preserve"> </w:t>
            </w:r>
            <w:r>
              <w:rPr>
                <w:rFonts w:ascii="Calibri" w:eastAsia="Calibri" w:hAnsi="Calibri" w:cs="Calibri"/>
                <w:sz w:val="20"/>
                <w:szCs w:val="20"/>
              </w:rPr>
              <w:t>Aziendale</w:t>
            </w:r>
            <w:r>
              <w:rPr>
                <w:rFonts w:ascii="Calibri" w:eastAsia="Calibri" w:hAnsi="Calibri" w:cs="Calibri"/>
                <w:spacing w:val="-1"/>
                <w:sz w:val="20"/>
                <w:szCs w:val="20"/>
              </w:rPr>
              <w:t xml:space="preserve"> </w:t>
            </w:r>
            <w:r>
              <w:rPr>
                <w:rFonts w:ascii="Calibri" w:eastAsia="Calibri" w:hAnsi="Calibri" w:cs="Calibri"/>
                <w:sz w:val="20"/>
                <w:szCs w:val="20"/>
              </w:rPr>
              <w:t>Totale</w:t>
            </w:r>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SAT</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30"/>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30"/>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29"/>
              <w:ind w:left="29"/>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Superficie</w:t>
            </w:r>
            <w:r>
              <w:rPr>
                <w:rFonts w:ascii="Calibri" w:eastAsia="Calibri" w:hAnsi="Calibri" w:cs="Calibri"/>
                <w:spacing w:val="-2"/>
                <w:sz w:val="20"/>
                <w:szCs w:val="20"/>
              </w:rPr>
              <w:t xml:space="preserve"> </w:t>
            </w:r>
            <w:r>
              <w:rPr>
                <w:rFonts w:ascii="Calibri" w:eastAsia="Calibri" w:hAnsi="Calibri" w:cs="Calibri"/>
                <w:sz w:val="20"/>
                <w:szCs w:val="20"/>
              </w:rPr>
              <w:t>Agricola</w:t>
            </w:r>
            <w:r>
              <w:rPr>
                <w:rFonts w:ascii="Calibri" w:eastAsia="Calibri" w:hAnsi="Calibri" w:cs="Calibri"/>
                <w:spacing w:val="-2"/>
                <w:sz w:val="20"/>
                <w:szCs w:val="20"/>
              </w:rPr>
              <w:t xml:space="preserve"> </w:t>
            </w:r>
            <w:r>
              <w:rPr>
                <w:rFonts w:ascii="Calibri" w:eastAsia="Calibri" w:hAnsi="Calibri" w:cs="Calibri"/>
                <w:sz w:val="20"/>
                <w:szCs w:val="20"/>
              </w:rPr>
              <w:t>Utilizzata</w:t>
            </w:r>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 xml:space="preserve"> </w:t>
            </w:r>
            <w:r>
              <w:rPr>
                <w:rFonts w:ascii="Calibri" w:eastAsia="Calibri" w:hAnsi="Calibri" w:cs="Calibri"/>
                <w:sz w:val="20"/>
                <w:szCs w:val="20"/>
              </w:rPr>
              <w:t>SAU</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30"/>
              <w:ind w:left="29"/>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Superficie</w:t>
            </w:r>
            <w:r>
              <w:rPr>
                <w:rFonts w:ascii="Calibri" w:eastAsia="Calibri" w:hAnsi="Calibri" w:cs="Calibri"/>
                <w:spacing w:val="-1"/>
                <w:sz w:val="20"/>
                <w:szCs w:val="20"/>
              </w:rPr>
              <w:t xml:space="preserve"> </w:t>
            </w:r>
            <w:r>
              <w:rPr>
                <w:rFonts w:ascii="Calibri" w:eastAsia="Calibri" w:hAnsi="Calibri" w:cs="Calibri"/>
                <w:sz w:val="20"/>
                <w:szCs w:val="20"/>
              </w:rPr>
              <w:t>di</w:t>
            </w:r>
            <w:r>
              <w:rPr>
                <w:rFonts w:ascii="Calibri" w:eastAsia="Calibri" w:hAnsi="Calibri" w:cs="Calibri"/>
                <w:spacing w:val="-1"/>
                <w:sz w:val="20"/>
                <w:szCs w:val="20"/>
              </w:rPr>
              <w:t xml:space="preserve"> </w:t>
            </w:r>
            <w:r>
              <w:rPr>
                <w:rFonts w:ascii="Calibri" w:eastAsia="Calibri" w:hAnsi="Calibri" w:cs="Calibri"/>
                <w:sz w:val="20"/>
                <w:szCs w:val="20"/>
              </w:rPr>
              <w:t>proprietà</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29"/>
              <w:ind w:left="29"/>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Superficie</w:t>
            </w:r>
            <w:r>
              <w:rPr>
                <w:rFonts w:ascii="Calibri" w:eastAsia="Calibri" w:hAnsi="Calibri" w:cs="Calibri"/>
                <w:spacing w:val="-1"/>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z w:val="20"/>
                <w:szCs w:val="20"/>
              </w:rPr>
              <w:t>affitto</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RPr="00814B6F"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pPr>
              <w:pStyle w:val="TableParagraph"/>
              <w:spacing w:before="30"/>
              <w:ind w:left="29"/>
              <w:rPr>
                <w:rFonts w:ascii="Calibri" w:eastAsia="Calibri" w:hAnsi="Calibri" w:cs="Calibri"/>
                <w:sz w:val="20"/>
                <w:szCs w:val="20"/>
                <w:lang w:val="it-IT"/>
              </w:rPr>
            </w:pPr>
            <w:r w:rsidRPr="0012428A">
              <w:rPr>
                <w:rFonts w:ascii="Calibri" w:eastAsia="Calibri" w:hAnsi="Calibri" w:cs="Calibri"/>
                <w:sz w:val="20"/>
                <w:szCs w:val="20"/>
                <w:lang w:val="it-IT"/>
              </w:rPr>
              <w:t>**</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Superfici</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con</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altro</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titolo</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di</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possesso</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left="20"/>
              <w:rPr>
                <w:rFonts w:ascii="Calibri" w:eastAsia="Calibri" w:hAnsi="Calibri" w:cs="Calibri"/>
                <w:lang w:val="it-IT"/>
              </w:rPr>
            </w:pPr>
          </w:p>
        </w:tc>
      </w:tr>
      <w:tr w:rsidR="00611CE3" w:rsidRPr="00814B6F"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pPr>
              <w:pStyle w:val="TableParagraph"/>
              <w:spacing w:before="29"/>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4"/>
                <w:sz w:val="20"/>
                <w:szCs w:val="20"/>
                <w:lang w:val="it-IT"/>
              </w:rPr>
              <w:t xml:space="preserve"> </w:t>
            </w:r>
            <w:r w:rsidRPr="0012428A">
              <w:rPr>
                <w:rFonts w:ascii="Calibri" w:eastAsia="Calibri" w:hAnsi="Calibri" w:cs="Calibri"/>
                <w:sz w:val="20"/>
                <w:szCs w:val="20"/>
                <w:lang w:val="it-IT"/>
              </w:rPr>
              <w:t>in</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zona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svantaggiata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(art.32</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Reg.CE</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1305/13)</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8"/>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8"/>
              <w:ind w:left="20"/>
              <w:rPr>
                <w:rFonts w:ascii="Calibri" w:eastAsia="Calibri" w:hAnsi="Calibri" w:cs="Calibri"/>
                <w:lang w:val="it-IT"/>
              </w:rPr>
            </w:pPr>
          </w:p>
        </w:tc>
      </w:tr>
      <w:tr w:rsidR="00611CE3" w:rsidRPr="00814B6F"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pPr>
              <w:pStyle w:val="TableParagraph"/>
              <w:spacing w:before="29"/>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4"/>
                <w:sz w:val="20"/>
                <w:szCs w:val="20"/>
                <w:lang w:val="it-IT"/>
              </w:rPr>
              <w:t xml:space="preserve"> </w:t>
            </w:r>
            <w:r w:rsidRPr="0012428A">
              <w:rPr>
                <w:rFonts w:ascii="Calibri" w:eastAsia="Calibri" w:hAnsi="Calibri" w:cs="Calibri"/>
                <w:sz w:val="20"/>
                <w:szCs w:val="20"/>
                <w:lang w:val="it-IT"/>
              </w:rPr>
              <w:t>con</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vincolo</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ambientale</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(Natura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2000)</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left="20"/>
              <w:rPr>
                <w:rFonts w:ascii="Calibri" w:eastAsia="Calibri" w:hAnsi="Calibri" w:cs="Calibri"/>
                <w:lang w:val="it-IT"/>
              </w:rPr>
            </w:pPr>
          </w:p>
        </w:tc>
      </w:tr>
      <w:tr w:rsidR="00611CE3" w:rsidRPr="00814B6F"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pPr>
              <w:pStyle w:val="TableParagraph"/>
              <w:spacing w:before="30"/>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soggetta</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ad</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altri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vincoli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(es.</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zona</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Nitrati)</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30"/>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30"/>
              <w:ind w:left="20"/>
              <w:rPr>
                <w:rFonts w:ascii="Calibri" w:eastAsia="Calibri" w:hAnsi="Calibri" w:cs="Calibri"/>
                <w:lang w:val="it-IT"/>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29"/>
              <w:ind w:left="29"/>
              <w:rPr>
                <w:rFonts w:ascii="Calibri" w:eastAsia="Calibri" w:hAnsi="Calibri" w:cs="Calibri"/>
                <w:sz w:val="20"/>
                <w:szCs w:val="20"/>
              </w:rPr>
            </w:pPr>
            <w:r>
              <w:rPr>
                <w:rFonts w:ascii="Calibri" w:eastAsia="Calibri" w:hAnsi="Calibri" w:cs="Calibri"/>
                <w:sz w:val="20"/>
                <w:szCs w:val="20"/>
              </w:rPr>
              <w:t>Superficie</w:t>
            </w:r>
            <w:r>
              <w:rPr>
                <w:rFonts w:ascii="Calibri" w:eastAsia="Calibri" w:hAnsi="Calibri" w:cs="Calibri"/>
                <w:spacing w:val="-3"/>
                <w:sz w:val="20"/>
                <w:szCs w:val="20"/>
              </w:rPr>
              <w:t xml:space="preserve"> </w:t>
            </w:r>
            <w:r>
              <w:rPr>
                <w:rFonts w:ascii="Calibri" w:eastAsia="Calibri" w:hAnsi="Calibri" w:cs="Calibri"/>
                <w:sz w:val="20"/>
                <w:szCs w:val="20"/>
              </w:rPr>
              <w:t>aree</w:t>
            </w:r>
            <w:r>
              <w:rPr>
                <w:rFonts w:ascii="Calibri" w:eastAsia="Calibri" w:hAnsi="Calibri" w:cs="Calibri"/>
                <w:spacing w:val="-3"/>
                <w:sz w:val="20"/>
                <w:szCs w:val="20"/>
              </w:rPr>
              <w:t xml:space="preserve"> </w:t>
            </w:r>
            <w:r>
              <w:rPr>
                <w:rFonts w:ascii="Calibri" w:eastAsia="Calibri" w:hAnsi="Calibri" w:cs="Calibri"/>
                <w:sz w:val="20"/>
                <w:szCs w:val="20"/>
              </w:rPr>
              <w:t>rurali</w:t>
            </w:r>
            <w:r>
              <w:rPr>
                <w:rFonts w:ascii="Calibri" w:eastAsia="Calibri" w:hAnsi="Calibri" w:cs="Calibri"/>
                <w:spacing w:val="-3"/>
                <w:sz w:val="20"/>
                <w:szCs w:val="20"/>
              </w:rPr>
              <w:t xml:space="preserve"> </w:t>
            </w:r>
            <w:r>
              <w:rPr>
                <w:rFonts w:ascii="Calibri" w:eastAsia="Calibri" w:hAnsi="Calibri" w:cs="Calibri"/>
                <w:sz w:val="20"/>
                <w:szCs w:val="20"/>
              </w:rPr>
              <w:t>PSR</w:t>
            </w:r>
            <w:r>
              <w:rPr>
                <w:rFonts w:ascii="Calibri" w:eastAsia="Calibri" w:hAnsi="Calibri" w:cs="Calibri"/>
                <w:spacing w:val="-3"/>
                <w:sz w:val="20"/>
                <w:szCs w:val="20"/>
              </w:rPr>
              <w:t xml:space="preserve"> </w:t>
            </w:r>
            <w:r>
              <w:rPr>
                <w:rFonts w:ascii="Calibri" w:eastAsia="Calibri" w:hAnsi="Calibri" w:cs="Calibri"/>
                <w:sz w:val="20"/>
                <w:szCs w:val="20"/>
              </w:rPr>
              <w:t>(area</w:t>
            </w:r>
            <w:r>
              <w:rPr>
                <w:rFonts w:ascii="Calibri" w:eastAsia="Calibri" w:hAnsi="Calibri" w:cs="Calibri"/>
                <w:spacing w:val="-3"/>
                <w:sz w:val="20"/>
                <w:szCs w:val="20"/>
              </w:rPr>
              <w:t xml:space="preserve"> </w:t>
            </w:r>
            <w:r>
              <w:rPr>
                <w:rFonts w:ascii="Calibri" w:eastAsia="Calibri" w:hAnsi="Calibri" w:cs="Calibri"/>
                <w:sz w:val="20"/>
                <w:szCs w:val="20"/>
              </w:rPr>
              <w:t>A)</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30"/>
              <w:ind w:left="29"/>
              <w:rPr>
                <w:rFonts w:ascii="Calibri" w:eastAsia="Calibri" w:hAnsi="Calibri" w:cs="Calibri"/>
                <w:sz w:val="20"/>
                <w:szCs w:val="20"/>
              </w:rPr>
            </w:pPr>
            <w:r>
              <w:rPr>
                <w:rFonts w:ascii="Calibri" w:eastAsia="Calibri" w:hAnsi="Calibri" w:cs="Calibri"/>
                <w:sz w:val="20"/>
                <w:szCs w:val="20"/>
              </w:rPr>
              <w:t>Superficie</w:t>
            </w:r>
            <w:r>
              <w:rPr>
                <w:rFonts w:ascii="Calibri" w:eastAsia="Calibri" w:hAnsi="Calibri" w:cs="Calibri"/>
                <w:spacing w:val="-3"/>
                <w:sz w:val="20"/>
                <w:szCs w:val="20"/>
              </w:rPr>
              <w:t xml:space="preserve"> </w:t>
            </w:r>
            <w:r>
              <w:rPr>
                <w:rFonts w:ascii="Calibri" w:eastAsia="Calibri" w:hAnsi="Calibri" w:cs="Calibri"/>
                <w:sz w:val="20"/>
                <w:szCs w:val="20"/>
              </w:rPr>
              <w:t>aree</w:t>
            </w:r>
            <w:r>
              <w:rPr>
                <w:rFonts w:ascii="Calibri" w:eastAsia="Calibri" w:hAnsi="Calibri" w:cs="Calibri"/>
                <w:spacing w:val="-3"/>
                <w:sz w:val="20"/>
                <w:szCs w:val="20"/>
              </w:rPr>
              <w:t xml:space="preserve"> </w:t>
            </w:r>
            <w:r>
              <w:rPr>
                <w:rFonts w:ascii="Calibri" w:eastAsia="Calibri" w:hAnsi="Calibri" w:cs="Calibri"/>
                <w:sz w:val="20"/>
                <w:szCs w:val="20"/>
              </w:rPr>
              <w:t>rurali</w:t>
            </w:r>
            <w:r>
              <w:rPr>
                <w:rFonts w:ascii="Calibri" w:eastAsia="Calibri" w:hAnsi="Calibri" w:cs="Calibri"/>
                <w:spacing w:val="-2"/>
                <w:sz w:val="20"/>
                <w:szCs w:val="20"/>
              </w:rPr>
              <w:t xml:space="preserve"> </w:t>
            </w:r>
            <w:r>
              <w:rPr>
                <w:rFonts w:ascii="Calibri" w:eastAsia="Calibri" w:hAnsi="Calibri" w:cs="Calibri"/>
                <w:sz w:val="20"/>
                <w:szCs w:val="20"/>
              </w:rPr>
              <w:t>PSR</w:t>
            </w:r>
            <w:r>
              <w:rPr>
                <w:rFonts w:ascii="Calibri" w:eastAsia="Calibri" w:hAnsi="Calibri" w:cs="Calibri"/>
                <w:spacing w:val="-3"/>
                <w:sz w:val="20"/>
                <w:szCs w:val="20"/>
              </w:rPr>
              <w:t xml:space="preserve"> </w:t>
            </w:r>
            <w:r>
              <w:rPr>
                <w:rFonts w:ascii="Calibri" w:eastAsia="Calibri" w:hAnsi="Calibri" w:cs="Calibri"/>
                <w:sz w:val="20"/>
                <w:szCs w:val="20"/>
              </w:rPr>
              <w:t>(area</w:t>
            </w:r>
            <w:r>
              <w:rPr>
                <w:rFonts w:ascii="Calibri" w:eastAsia="Calibri" w:hAnsi="Calibri" w:cs="Calibri"/>
                <w:spacing w:val="-2"/>
                <w:sz w:val="20"/>
                <w:szCs w:val="20"/>
              </w:rPr>
              <w:t xml:space="preserve"> </w:t>
            </w:r>
            <w:r>
              <w:rPr>
                <w:rFonts w:ascii="Calibri" w:eastAsia="Calibri" w:hAnsi="Calibri" w:cs="Calibri"/>
                <w:sz w:val="20"/>
                <w:szCs w:val="20"/>
              </w:rPr>
              <w:t>B)</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30"/>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30"/>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29"/>
              <w:ind w:left="29"/>
              <w:rPr>
                <w:rFonts w:ascii="Calibri" w:eastAsia="Calibri" w:hAnsi="Calibri" w:cs="Calibri"/>
                <w:sz w:val="20"/>
                <w:szCs w:val="20"/>
              </w:rPr>
            </w:pPr>
            <w:r>
              <w:rPr>
                <w:rFonts w:ascii="Calibri" w:eastAsia="Calibri" w:hAnsi="Calibri" w:cs="Calibri"/>
                <w:sz w:val="20"/>
                <w:szCs w:val="20"/>
              </w:rPr>
              <w:t>Superficie</w:t>
            </w:r>
            <w:r>
              <w:rPr>
                <w:rFonts w:ascii="Calibri" w:eastAsia="Calibri" w:hAnsi="Calibri" w:cs="Calibri"/>
                <w:spacing w:val="-3"/>
                <w:sz w:val="20"/>
                <w:szCs w:val="20"/>
              </w:rPr>
              <w:t xml:space="preserve"> </w:t>
            </w:r>
            <w:r>
              <w:rPr>
                <w:rFonts w:ascii="Calibri" w:eastAsia="Calibri" w:hAnsi="Calibri" w:cs="Calibri"/>
                <w:sz w:val="20"/>
                <w:szCs w:val="20"/>
              </w:rPr>
              <w:t>in</w:t>
            </w:r>
            <w:r>
              <w:rPr>
                <w:rFonts w:ascii="Calibri" w:eastAsia="Calibri" w:hAnsi="Calibri" w:cs="Calibri"/>
                <w:spacing w:val="-2"/>
                <w:sz w:val="20"/>
                <w:szCs w:val="20"/>
              </w:rPr>
              <w:t xml:space="preserve"> </w:t>
            </w:r>
            <w:r>
              <w:rPr>
                <w:rFonts w:ascii="Calibri" w:eastAsia="Calibri" w:hAnsi="Calibri" w:cs="Calibri"/>
                <w:sz w:val="20"/>
                <w:szCs w:val="20"/>
              </w:rPr>
              <w:t>aree</w:t>
            </w:r>
            <w:r>
              <w:rPr>
                <w:rFonts w:ascii="Calibri" w:eastAsia="Calibri" w:hAnsi="Calibri" w:cs="Calibri"/>
                <w:spacing w:val="-2"/>
                <w:sz w:val="20"/>
                <w:szCs w:val="20"/>
              </w:rPr>
              <w:t xml:space="preserve"> </w:t>
            </w:r>
            <w:r>
              <w:rPr>
                <w:rFonts w:ascii="Calibri" w:eastAsia="Calibri" w:hAnsi="Calibri" w:cs="Calibri"/>
                <w:sz w:val="20"/>
                <w:szCs w:val="20"/>
              </w:rPr>
              <w:t>rurali</w:t>
            </w:r>
            <w:r>
              <w:rPr>
                <w:rFonts w:ascii="Calibri" w:eastAsia="Calibri" w:hAnsi="Calibri" w:cs="Calibri"/>
                <w:spacing w:val="-3"/>
                <w:sz w:val="20"/>
                <w:szCs w:val="20"/>
              </w:rPr>
              <w:t xml:space="preserve"> </w:t>
            </w:r>
            <w:r>
              <w:rPr>
                <w:rFonts w:ascii="Calibri" w:eastAsia="Calibri" w:hAnsi="Calibri" w:cs="Calibri"/>
                <w:sz w:val="20"/>
                <w:szCs w:val="20"/>
              </w:rPr>
              <w:t>PSR</w:t>
            </w:r>
            <w:r>
              <w:rPr>
                <w:rFonts w:ascii="Calibri" w:eastAsia="Calibri" w:hAnsi="Calibri" w:cs="Calibri"/>
                <w:spacing w:val="-2"/>
                <w:sz w:val="20"/>
                <w:szCs w:val="20"/>
              </w:rPr>
              <w:t xml:space="preserve"> </w:t>
            </w:r>
            <w:r>
              <w:rPr>
                <w:rFonts w:ascii="Calibri" w:eastAsia="Calibri" w:hAnsi="Calibri" w:cs="Calibri"/>
                <w:sz w:val="20"/>
                <w:szCs w:val="20"/>
              </w:rPr>
              <w:t>(aree</w:t>
            </w:r>
            <w:r>
              <w:rPr>
                <w:rFonts w:ascii="Calibri" w:eastAsia="Calibri" w:hAnsi="Calibri" w:cs="Calibri"/>
                <w:spacing w:val="-2"/>
                <w:sz w:val="20"/>
                <w:szCs w:val="20"/>
              </w:rPr>
              <w:t xml:space="preserve"> </w:t>
            </w:r>
            <w:r>
              <w:rPr>
                <w:rFonts w:ascii="Calibri" w:eastAsia="Calibri" w:hAnsi="Calibri" w:cs="Calibri"/>
                <w:sz w:val="20"/>
                <w:szCs w:val="20"/>
              </w:rPr>
              <w:t>C)</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30"/>
              <w:ind w:left="29"/>
              <w:rPr>
                <w:rFonts w:ascii="Calibri" w:eastAsia="Calibri" w:hAnsi="Calibri" w:cs="Calibri"/>
                <w:sz w:val="20"/>
                <w:szCs w:val="20"/>
              </w:rPr>
            </w:pPr>
            <w:r>
              <w:rPr>
                <w:rFonts w:ascii="Calibri" w:eastAsia="Calibri" w:hAnsi="Calibri" w:cs="Calibri"/>
                <w:sz w:val="20"/>
                <w:szCs w:val="20"/>
              </w:rPr>
              <w:t>Superficie</w:t>
            </w:r>
            <w:r>
              <w:rPr>
                <w:rFonts w:ascii="Calibri" w:eastAsia="Calibri" w:hAnsi="Calibri" w:cs="Calibri"/>
                <w:spacing w:val="-3"/>
                <w:sz w:val="20"/>
                <w:szCs w:val="20"/>
              </w:rPr>
              <w:t xml:space="preserve"> </w:t>
            </w:r>
            <w:r>
              <w:rPr>
                <w:rFonts w:ascii="Calibri" w:eastAsia="Calibri" w:hAnsi="Calibri" w:cs="Calibri"/>
                <w:sz w:val="20"/>
                <w:szCs w:val="20"/>
              </w:rPr>
              <w:t>in</w:t>
            </w:r>
            <w:r>
              <w:rPr>
                <w:rFonts w:ascii="Calibri" w:eastAsia="Calibri" w:hAnsi="Calibri" w:cs="Calibri"/>
                <w:spacing w:val="-2"/>
                <w:sz w:val="20"/>
                <w:szCs w:val="20"/>
              </w:rPr>
              <w:t xml:space="preserve"> </w:t>
            </w:r>
            <w:r>
              <w:rPr>
                <w:rFonts w:ascii="Calibri" w:eastAsia="Calibri" w:hAnsi="Calibri" w:cs="Calibri"/>
                <w:sz w:val="20"/>
                <w:szCs w:val="20"/>
              </w:rPr>
              <w:t>aree</w:t>
            </w:r>
            <w:r>
              <w:rPr>
                <w:rFonts w:ascii="Calibri" w:eastAsia="Calibri" w:hAnsi="Calibri" w:cs="Calibri"/>
                <w:spacing w:val="-2"/>
                <w:sz w:val="20"/>
                <w:szCs w:val="20"/>
              </w:rPr>
              <w:t xml:space="preserve"> </w:t>
            </w:r>
            <w:r>
              <w:rPr>
                <w:rFonts w:ascii="Calibri" w:eastAsia="Calibri" w:hAnsi="Calibri" w:cs="Calibri"/>
                <w:sz w:val="20"/>
                <w:szCs w:val="20"/>
              </w:rPr>
              <w:t>rurali</w:t>
            </w:r>
            <w:r>
              <w:rPr>
                <w:rFonts w:ascii="Calibri" w:eastAsia="Calibri" w:hAnsi="Calibri" w:cs="Calibri"/>
                <w:spacing w:val="-3"/>
                <w:sz w:val="20"/>
                <w:szCs w:val="20"/>
              </w:rPr>
              <w:t xml:space="preserve"> </w:t>
            </w:r>
            <w:r>
              <w:rPr>
                <w:rFonts w:ascii="Calibri" w:eastAsia="Calibri" w:hAnsi="Calibri" w:cs="Calibri"/>
                <w:sz w:val="20"/>
                <w:szCs w:val="20"/>
              </w:rPr>
              <w:t>PSR</w:t>
            </w:r>
            <w:r>
              <w:rPr>
                <w:rFonts w:ascii="Calibri" w:eastAsia="Calibri" w:hAnsi="Calibri" w:cs="Calibri"/>
                <w:spacing w:val="-2"/>
                <w:sz w:val="20"/>
                <w:szCs w:val="20"/>
              </w:rPr>
              <w:t xml:space="preserve"> </w:t>
            </w:r>
            <w:r>
              <w:rPr>
                <w:rFonts w:ascii="Calibri" w:eastAsia="Calibri" w:hAnsi="Calibri" w:cs="Calibri"/>
                <w:sz w:val="20"/>
                <w:szCs w:val="20"/>
              </w:rPr>
              <w:t>(aree</w:t>
            </w:r>
            <w:r>
              <w:rPr>
                <w:rFonts w:ascii="Calibri" w:eastAsia="Calibri" w:hAnsi="Calibri" w:cs="Calibri"/>
                <w:spacing w:val="-2"/>
                <w:sz w:val="20"/>
                <w:szCs w:val="20"/>
              </w:rPr>
              <w:t xml:space="preserve"> </w:t>
            </w:r>
            <w:r>
              <w:rPr>
                <w:rFonts w:ascii="Calibri" w:eastAsia="Calibri" w:hAnsi="Calibri" w:cs="Calibri"/>
                <w:sz w:val="20"/>
                <w:szCs w:val="20"/>
              </w:rPr>
              <w:t>D)</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RPr="00814B6F"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pPr>
              <w:pStyle w:val="TableParagraph"/>
              <w:spacing w:before="29"/>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irrigabile</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(asservita</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da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impianti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di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irrigazione)</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left="20"/>
              <w:rPr>
                <w:rFonts w:ascii="Calibri" w:eastAsia="Calibri" w:hAnsi="Calibri" w:cs="Calibri"/>
                <w:lang w:val="it-IT"/>
              </w:rPr>
            </w:pPr>
          </w:p>
        </w:tc>
      </w:tr>
      <w:tr w:rsidR="00611CE3" w:rsidRPr="00814B6F" w:rsidTr="00F759A4">
        <w:trPr>
          <w:trHeight w:hRule="exact" w:val="343"/>
        </w:trPr>
        <w:tc>
          <w:tcPr>
            <w:tcW w:w="5670" w:type="dxa"/>
            <w:tcBorders>
              <w:top w:val="single" w:sz="8" w:space="0" w:color="000000"/>
              <w:left w:val="single" w:sz="4" w:space="0" w:color="000000"/>
              <w:bottom w:val="single" w:sz="4" w:space="0" w:color="000000"/>
              <w:right w:val="single" w:sz="8" w:space="0" w:color="000000"/>
            </w:tcBorders>
          </w:tcPr>
          <w:p w:rsidR="00611CE3" w:rsidRPr="0012428A" w:rsidRDefault="00611CE3">
            <w:pPr>
              <w:pStyle w:val="TableParagraph"/>
              <w:spacing w:before="30"/>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8"/>
                <w:sz w:val="20"/>
                <w:szCs w:val="20"/>
                <w:lang w:val="it-IT"/>
              </w:rPr>
              <w:t xml:space="preserve"> </w:t>
            </w:r>
            <w:r w:rsidRPr="0012428A">
              <w:rPr>
                <w:rFonts w:ascii="Calibri" w:eastAsia="Calibri" w:hAnsi="Calibri" w:cs="Calibri"/>
                <w:sz w:val="20"/>
                <w:szCs w:val="20"/>
                <w:lang w:val="it-IT"/>
              </w:rPr>
              <w:t>irrigata</w:t>
            </w:r>
            <w:r w:rsidRPr="0012428A">
              <w:rPr>
                <w:rFonts w:ascii="Calibri" w:eastAsia="Calibri" w:hAnsi="Calibri" w:cs="Calibri"/>
                <w:spacing w:val="-7"/>
                <w:sz w:val="20"/>
                <w:szCs w:val="20"/>
                <w:lang w:val="it-IT"/>
              </w:rPr>
              <w:t xml:space="preserve"> </w:t>
            </w:r>
            <w:r w:rsidRPr="0012428A">
              <w:rPr>
                <w:rFonts w:ascii="Calibri" w:eastAsia="Calibri" w:hAnsi="Calibri" w:cs="Calibri"/>
                <w:sz w:val="20"/>
                <w:szCs w:val="20"/>
                <w:lang w:val="it-IT"/>
              </w:rPr>
              <w:t>(effettivamente</w:t>
            </w:r>
            <w:r w:rsidRPr="0012428A">
              <w:rPr>
                <w:rFonts w:ascii="Calibri" w:eastAsia="Calibri" w:hAnsi="Calibri" w:cs="Calibri"/>
                <w:spacing w:val="-8"/>
                <w:sz w:val="20"/>
                <w:szCs w:val="20"/>
                <w:lang w:val="it-IT"/>
              </w:rPr>
              <w:t xml:space="preserve"> </w:t>
            </w:r>
            <w:r w:rsidRPr="0012428A">
              <w:rPr>
                <w:rFonts w:ascii="Calibri" w:eastAsia="Calibri" w:hAnsi="Calibri" w:cs="Calibri"/>
                <w:sz w:val="20"/>
                <w:szCs w:val="20"/>
                <w:lang w:val="it-IT"/>
              </w:rPr>
              <w:t>irrigata</w:t>
            </w:r>
            <w:r w:rsidRPr="0012428A">
              <w:rPr>
                <w:rFonts w:ascii="Calibri" w:eastAsia="Calibri" w:hAnsi="Calibri" w:cs="Calibri"/>
                <w:spacing w:val="-7"/>
                <w:sz w:val="20"/>
                <w:szCs w:val="20"/>
                <w:lang w:val="it-IT"/>
              </w:rPr>
              <w:t xml:space="preserve"> </w:t>
            </w:r>
            <w:r w:rsidRPr="0012428A">
              <w:rPr>
                <w:rFonts w:ascii="Calibri" w:eastAsia="Calibri" w:hAnsi="Calibri" w:cs="Calibri"/>
                <w:sz w:val="20"/>
                <w:szCs w:val="20"/>
                <w:lang w:val="it-IT"/>
              </w:rPr>
              <w:t>nell'a.a.)</w:t>
            </w:r>
          </w:p>
        </w:tc>
        <w:tc>
          <w:tcPr>
            <w:tcW w:w="1432" w:type="dxa"/>
            <w:tcBorders>
              <w:top w:val="single" w:sz="8" w:space="0" w:color="000000"/>
              <w:left w:val="single" w:sz="8" w:space="0" w:color="000000"/>
              <w:bottom w:val="single" w:sz="4" w:space="0" w:color="000000"/>
              <w:right w:val="single" w:sz="8" w:space="0" w:color="000000"/>
            </w:tcBorders>
          </w:tcPr>
          <w:p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4" w:space="0" w:color="000000"/>
              <w:right w:val="single" w:sz="8" w:space="0" w:color="000000"/>
            </w:tcBorders>
          </w:tcPr>
          <w:p w:rsidR="00611CE3" w:rsidRPr="008672A7" w:rsidRDefault="00611CE3" w:rsidP="00F759A4">
            <w:pPr>
              <w:pStyle w:val="TableParagraph"/>
              <w:spacing w:before="29"/>
              <w:ind w:left="20"/>
              <w:rPr>
                <w:rFonts w:ascii="Calibri" w:eastAsia="Calibri" w:hAnsi="Calibri" w:cs="Calibri"/>
                <w:lang w:val="it-IT"/>
              </w:rPr>
            </w:pPr>
          </w:p>
        </w:tc>
      </w:tr>
    </w:tbl>
    <w:p w:rsidR="00145166" w:rsidRPr="008672A7" w:rsidRDefault="00145166">
      <w:pPr>
        <w:spacing w:line="200" w:lineRule="exact"/>
        <w:rPr>
          <w:sz w:val="20"/>
          <w:szCs w:val="20"/>
          <w:lang w:val="it-IT"/>
        </w:rPr>
      </w:pPr>
    </w:p>
    <w:p w:rsidR="00145166" w:rsidRPr="005A64AC" w:rsidRDefault="000435BC" w:rsidP="009A41AA">
      <w:pPr>
        <w:pStyle w:val="Titolo21"/>
        <w:rPr>
          <w:lang w:val="it-IT"/>
        </w:rPr>
        <w:sectPr w:rsidR="00145166" w:rsidRPr="005A64AC" w:rsidSect="00C511D9">
          <w:pgSz w:w="11906" w:h="16840"/>
          <w:pgMar w:top="1300" w:right="1416" w:bottom="600" w:left="1418" w:header="709" w:footer="416" w:gutter="0"/>
          <w:cols w:space="720"/>
        </w:sectPr>
      </w:pPr>
      <w:r>
        <w:rPr>
          <w:lang w:val="it-IT"/>
        </w:rPr>
        <w:pict>
          <v:shapetype id="_x0000_t202" coordsize="21600,21600" o:spt="202" path="m,l,21600r21600,l21600,xe">
            <v:stroke joinstyle="miter"/>
            <v:path gradientshapeok="t" o:connecttype="rect"/>
          </v:shapetype>
          <v:shape id="_x0000_s1256" type="#_x0000_t202" style="position:absolute;left:0;text-align:left;margin-left:67.55pt;margin-top:21.4pt;width:440.85pt;height:180.35pt;z-index:-251658752;mso-position-horizontal-relative:page" filled="f" stroked="f">
            <v:textbox style="mso-next-textbox:#_x0000_s1256" inset="0,0,0,0">
              <w:txbxContent>
                <w:tbl>
                  <w:tblPr>
                    <w:tblW w:w="8647" w:type="dxa"/>
                    <w:tblInd w:w="108" w:type="dxa"/>
                    <w:tblLayout w:type="fixed"/>
                    <w:tblLook w:val="01E0" w:firstRow="1" w:lastRow="1" w:firstColumn="1" w:lastColumn="1" w:noHBand="0" w:noVBand="0"/>
                  </w:tblPr>
                  <w:tblGrid>
                    <w:gridCol w:w="4854"/>
                    <w:gridCol w:w="1950"/>
                    <w:gridCol w:w="1843"/>
                  </w:tblGrid>
                  <w:tr w:rsidR="00801B78" w:rsidTr="0028672C">
                    <w:trPr>
                      <w:trHeight w:hRule="exact" w:val="633"/>
                    </w:trPr>
                    <w:tc>
                      <w:tcPr>
                        <w:tcW w:w="4854" w:type="dxa"/>
                        <w:tcBorders>
                          <w:top w:val="single" w:sz="4" w:space="0" w:color="000000"/>
                          <w:left w:val="single" w:sz="4" w:space="0" w:color="000000"/>
                          <w:bottom w:val="single" w:sz="8" w:space="0" w:color="000000"/>
                          <w:right w:val="single" w:sz="8" w:space="0" w:color="000000"/>
                        </w:tcBorders>
                      </w:tcPr>
                      <w:p w:rsidR="00801B78" w:rsidRDefault="00801B78">
                        <w:pPr>
                          <w:pStyle w:val="TableParagraph"/>
                          <w:spacing w:before="2" w:line="160" w:lineRule="exact"/>
                          <w:rPr>
                            <w:sz w:val="16"/>
                            <w:szCs w:val="16"/>
                          </w:rPr>
                        </w:pPr>
                      </w:p>
                      <w:p w:rsidR="00801B78" w:rsidRDefault="00801B78">
                        <w:pPr>
                          <w:pStyle w:val="TableParagraph"/>
                          <w:ind w:left="1"/>
                          <w:jc w:val="center"/>
                          <w:rPr>
                            <w:rFonts w:ascii="Calibri" w:eastAsia="Calibri" w:hAnsi="Calibri" w:cs="Calibri"/>
                            <w:sz w:val="24"/>
                            <w:szCs w:val="24"/>
                          </w:rPr>
                        </w:pPr>
                        <w:r>
                          <w:rPr>
                            <w:rFonts w:ascii="Calibri" w:eastAsia="Calibri" w:hAnsi="Calibri" w:cs="Calibri"/>
                            <w:b/>
                            <w:bCs/>
                            <w:sz w:val="24"/>
                            <w:szCs w:val="24"/>
                          </w:rPr>
                          <w:t>Tipologia</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801B78" w:rsidRPr="009A41AA" w:rsidRDefault="00801B78" w:rsidP="008479DB">
                        <w:pPr>
                          <w:jc w:val="center"/>
                        </w:pPr>
                        <w:r w:rsidRPr="009A41AA">
                          <w:t>Di prodotto</w:t>
                        </w:r>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center"/>
                      </w:tcPr>
                      <w:p w:rsidR="00801B78" w:rsidRPr="009A41AA" w:rsidRDefault="00801B78" w:rsidP="008479DB">
                        <w:pPr>
                          <w:tabs>
                            <w:tab w:val="left" w:pos="1360"/>
                          </w:tabs>
                          <w:jc w:val="center"/>
                        </w:pPr>
                        <w:r w:rsidRPr="009A41AA">
                          <w:t>Di processo</w:t>
                        </w:r>
                      </w:p>
                    </w:tc>
                  </w:tr>
                  <w:tr w:rsidR="00801B78"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01B78" w:rsidRDefault="00801B78">
                        <w:pPr>
                          <w:pStyle w:val="TableParagraph"/>
                          <w:spacing w:before="29"/>
                          <w:ind w:left="29"/>
                          <w:rPr>
                            <w:rFonts w:ascii="Calibri" w:eastAsia="Calibri" w:hAnsi="Calibri" w:cs="Calibri"/>
                          </w:rPr>
                        </w:pPr>
                        <w:r>
                          <w:rPr>
                            <w:rFonts w:ascii="Calibri" w:eastAsia="Calibri" w:hAnsi="Calibri" w:cs="Calibri"/>
                          </w:rPr>
                          <w:t>Biologico</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r>
                  <w:tr w:rsidR="00801B78"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01B78" w:rsidRDefault="00801B78">
                        <w:pPr>
                          <w:pStyle w:val="TableParagraph"/>
                          <w:spacing w:before="29"/>
                          <w:ind w:left="29"/>
                          <w:rPr>
                            <w:rFonts w:ascii="Calibri" w:eastAsia="Calibri" w:hAnsi="Calibri" w:cs="Calibri"/>
                          </w:rPr>
                        </w:pPr>
                        <w:r>
                          <w:rPr>
                            <w:rFonts w:ascii="Calibri" w:eastAsia="Calibri" w:hAnsi="Calibri" w:cs="Calibri"/>
                          </w:rPr>
                          <w:t>DOP</w:t>
                        </w:r>
                        <w:r>
                          <w:rPr>
                            <w:rFonts w:ascii="Calibri" w:eastAsia="Calibri" w:hAnsi="Calibri" w:cs="Calibri"/>
                            <w:spacing w:val="-5"/>
                          </w:rPr>
                          <w:t xml:space="preserve"> </w:t>
                        </w:r>
                        <w:r>
                          <w:rPr>
                            <w:rFonts w:ascii="Calibri" w:eastAsia="Calibri" w:hAnsi="Calibri" w:cs="Calibri"/>
                          </w:rPr>
                          <w:t>(Doc/Docg)</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r>
                  <w:tr w:rsidR="00801B78"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01B78" w:rsidRDefault="00801B78">
                        <w:pPr>
                          <w:pStyle w:val="TableParagraph"/>
                          <w:spacing w:before="29"/>
                          <w:ind w:left="29"/>
                          <w:rPr>
                            <w:rFonts w:ascii="Calibri" w:eastAsia="Calibri" w:hAnsi="Calibri" w:cs="Calibri"/>
                          </w:rPr>
                        </w:pPr>
                        <w:r>
                          <w:rPr>
                            <w:rFonts w:ascii="Calibri" w:eastAsia="Calibri" w:hAnsi="Calibri" w:cs="Calibri"/>
                          </w:rPr>
                          <w:t>IGP</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r>
                  <w:tr w:rsidR="00801B78"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01B78" w:rsidRDefault="00801B78">
                        <w:pPr>
                          <w:pStyle w:val="TableParagraph"/>
                          <w:spacing w:before="29"/>
                          <w:ind w:left="29"/>
                          <w:rPr>
                            <w:rFonts w:ascii="Calibri" w:eastAsia="Calibri" w:hAnsi="Calibri" w:cs="Calibri"/>
                          </w:rPr>
                        </w:pPr>
                        <w:r>
                          <w:rPr>
                            <w:rFonts w:ascii="Calibri" w:eastAsia="Calibri" w:hAnsi="Calibri" w:cs="Calibri"/>
                          </w:rPr>
                          <w:t>ISO</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r>
                  <w:tr w:rsidR="00801B78"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01B78" w:rsidRDefault="00801B78">
                        <w:pPr>
                          <w:pStyle w:val="TableParagraph"/>
                          <w:spacing w:before="28"/>
                          <w:ind w:left="29"/>
                          <w:rPr>
                            <w:rFonts w:ascii="Calibri" w:eastAsia="Calibri" w:hAnsi="Calibri" w:cs="Calibri"/>
                          </w:rPr>
                        </w:pPr>
                        <w:r>
                          <w:rPr>
                            <w:rFonts w:ascii="Calibri" w:eastAsia="Calibri" w:hAnsi="Calibri" w:cs="Calibri"/>
                          </w:rPr>
                          <w:t>EMAS</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r>
                  <w:tr w:rsidR="00801B78"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01B78" w:rsidRDefault="00801B78">
                        <w:pPr>
                          <w:pStyle w:val="TableParagraph"/>
                          <w:spacing w:before="29"/>
                          <w:ind w:left="29"/>
                          <w:rPr>
                            <w:rFonts w:ascii="Calibri" w:eastAsia="Calibri" w:hAnsi="Calibri" w:cs="Calibri"/>
                          </w:rPr>
                        </w:pPr>
                        <w:r>
                          <w:rPr>
                            <w:rFonts w:ascii="Calibri" w:eastAsia="Calibri" w:hAnsi="Calibri" w:cs="Calibri"/>
                          </w:rPr>
                          <w:t>SQNPI</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r>
                  <w:tr w:rsidR="00801B78"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01B78" w:rsidRDefault="00801B78">
                        <w:pPr>
                          <w:pStyle w:val="TableParagraph"/>
                          <w:spacing w:before="30"/>
                          <w:ind w:left="29"/>
                          <w:rPr>
                            <w:rFonts w:ascii="Calibri" w:eastAsia="Calibri" w:hAnsi="Calibri" w:cs="Calibri"/>
                          </w:rPr>
                        </w:pPr>
                        <w:r>
                          <w:rPr>
                            <w:rFonts w:ascii="Calibri" w:eastAsia="Calibri" w:hAnsi="Calibri" w:cs="Calibri"/>
                          </w:rPr>
                          <w:t>SQNZ</w:t>
                        </w:r>
                      </w:p>
                    </w:tc>
                    <w:tc>
                      <w:tcPr>
                        <w:tcW w:w="1950" w:type="dxa"/>
                        <w:tcBorders>
                          <w:top w:val="single" w:sz="8" w:space="0" w:color="000000"/>
                          <w:left w:val="single" w:sz="8" w:space="0" w:color="000000"/>
                          <w:bottom w:val="single" w:sz="4" w:space="0" w:color="000000"/>
                          <w:right w:val="single" w:sz="8" w:space="0" w:color="000000"/>
                        </w:tcBorders>
                        <w:shd w:val="clear" w:color="auto" w:fill="auto"/>
                      </w:tcPr>
                      <w:p w:rsidR="00801B78" w:rsidRPr="00511822" w:rsidRDefault="00801B78">
                        <w:pPr>
                          <w:rPr>
                            <w:highlight w:val="lightGray"/>
                          </w:rPr>
                        </w:pPr>
                      </w:p>
                    </w:tc>
                    <w:tc>
                      <w:tcPr>
                        <w:tcW w:w="1843" w:type="dxa"/>
                        <w:tcBorders>
                          <w:top w:val="single" w:sz="8" w:space="0" w:color="000000"/>
                          <w:left w:val="single" w:sz="8" w:space="0" w:color="000000"/>
                          <w:bottom w:val="single" w:sz="4" w:space="0" w:color="000000"/>
                          <w:right w:val="single" w:sz="8" w:space="0" w:color="000000"/>
                        </w:tcBorders>
                        <w:shd w:val="clear" w:color="auto" w:fill="auto"/>
                      </w:tcPr>
                      <w:p w:rsidR="00801B78" w:rsidRPr="00511822" w:rsidRDefault="00801B78">
                        <w:pPr>
                          <w:rPr>
                            <w:highlight w:val="lightGray"/>
                          </w:rPr>
                        </w:pPr>
                      </w:p>
                    </w:tc>
                  </w:tr>
                  <w:tr w:rsidR="00801B78" w:rsidTr="0028672C">
                    <w:trPr>
                      <w:trHeight w:hRule="exact" w:val="343"/>
                    </w:trPr>
                    <w:tc>
                      <w:tcPr>
                        <w:tcW w:w="4854" w:type="dxa"/>
                        <w:tcBorders>
                          <w:top w:val="single" w:sz="8" w:space="0" w:color="000000"/>
                          <w:left w:val="single" w:sz="4" w:space="0" w:color="000000"/>
                          <w:bottom w:val="single" w:sz="4" w:space="0" w:color="000000"/>
                          <w:right w:val="single" w:sz="8" w:space="0" w:color="000000"/>
                        </w:tcBorders>
                      </w:tcPr>
                      <w:p w:rsidR="00801B78" w:rsidRDefault="00801B78">
                        <w:pPr>
                          <w:pStyle w:val="TableParagraph"/>
                          <w:spacing w:before="29"/>
                          <w:ind w:left="29"/>
                          <w:rPr>
                            <w:rFonts w:ascii="Calibri" w:eastAsia="Calibri" w:hAnsi="Calibri" w:cs="Calibri"/>
                          </w:rPr>
                        </w:pPr>
                        <w:r>
                          <w:rPr>
                            <w:rFonts w:ascii="Calibri" w:eastAsia="Calibri" w:hAnsi="Calibri" w:cs="Calibri"/>
                          </w:rPr>
                          <w:t>Altro</w:t>
                        </w:r>
                      </w:p>
                    </w:tc>
                    <w:tc>
                      <w:tcPr>
                        <w:tcW w:w="1950" w:type="dxa"/>
                        <w:tcBorders>
                          <w:top w:val="single" w:sz="8" w:space="0" w:color="000000"/>
                          <w:left w:val="single" w:sz="8" w:space="0" w:color="000000"/>
                          <w:bottom w:val="single" w:sz="4" w:space="0" w:color="000000"/>
                          <w:right w:val="single" w:sz="8" w:space="0" w:color="000000"/>
                        </w:tcBorders>
                        <w:shd w:val="clear" w:color="auto" w:fill="auto"/>
                      </w:tcPr>
                      <w:p w:rsidR="00801B78" w:rsidRPr="00511822" w:rsidRDefault="00801B78">
                        <w:pPr>
                          <w:rPr>
                            <w:highlight w:val="lightGray"/>
                          </w:rPr>
                        </w:pPr>
                      </w:p>
                    </w:tc>
                    <w:tc>
                      <w:tcPr>
                        <w:tcW w:w="1843" w:type="dxa"/>
                        <w:tcBorders>
                          <w:top w:val="single" w:sz="8" w:space="0" w:color="000000"/>
                          <w:left w:val="single" w:sz="8" w:space="0" w:color="000000"/>
                          <w:bottom w:val="single" w:sz="4" w:space="0" w:color="000000"/>
                          <w:right w:val="single" w:sz="8" w:space="0" w:color="000000"/>
                        </w:tcBorders>
                        <w:shd w:val="clear" w:color="auto" w:fill="auto"/>
                      </w:tcPr>
                      <w:p w:rsidR="00801B78" w:rsidRPr="00511822" w:rsidRDefault="00801B78">
                        <w:pPr>
                          <w:rPr>
                            <w:highlight w:val="lightGray"/>
                          </w:rPr>
                        </w:pPr>
                      </w:p>
                    </w:tc>
                  </w:tr>
                </w:tbl>
                <w:p w:rsidR="00801B78" w:rsidRDefault="00801B78"/>
              </w:txbxContent>
            </v:textbox>
            <w10:wrap anchorx="page"/>
          </v:shape>
        </w:pict>
      </w:r>
      <w:bookmarkStart w:id="12" w:name="_Toc483490044"/>
      <w:r w:rsidR="00524759" w:rsidRPr="005A64AC">
        <w:rPr>
          <w:lang w:val="it-IT"/>
        </w:rPr>
        <w:t>Sistemi di Certificazione</w:t>
      </w:r>
      <w:bookmarkEnd w:id="12"/>
    </w:p>
    <w:p w:rsidR="001D5C82" w:rsidRDefault="001D5C82" w:rsidP="00790898">
      <w:pPr>
        <w:pStyle w:val="Titolo21"/>
        <w:rPr>
          <w:lang w:val="it-IT"/>
        </w:rPr>
      </w:pPr>
    </w:p>
    <w:p w:rsidR="00145166" w:rsidRPr="00A865EA" w:rsidRDefault="00524759" w:rsidP="00927CBF">
      <w:pPr>
        <w:pStyle w:val="Titolo21"/>
        <w:ind w:left="1327" w:firstLine="113"/>
        <w:rPr>
          <w:lang w:val="it-IT"/>
        </w:rPr>
      </w:pPr>
      <w:bookmarkStart w:id="13" w:name="_Toc483490045"/>
      <w:r w:rsidRPr="00A865EA">
        <w:rPr>
          <w:lang w:val="it-IT"/>
        </w:rPr>
        <w:t>Meccanizzazione</w:t>
      </w:r>
      <w:bookmarkEnd w:id="13"/>
    </w:p>
    <w:p w:rsidR="00145166" w:rsidRDefault="00145166">
      <w:pPr>
        <w:spacing w:before="3" w:line="100" w:lineRule="exact"/>
        <w:rPr>
          <w:sz w:val="10"/>
          <w:szCs w:val="10"/>
        </w:rPr>
      </w:pPr>
    </w:p>
    <w:tbl>
      <w:tblPr>
        <w:tblW w:w="0" w:type="auto"/>
        <w:tblInd w:w="508" w:type="dxa"/>
        <w:tblLayout w:type="fixed"/>
        <w:tblLook w:val="01E0" w:firstRow="1" w:lastRow="1" w:firstColumn="1" w:lastColumn="1" w:noHBand="0" w:noVBand="0"/>
      </w:tblPr>
      <w:tblGrid>
        <w:gridCol w:w="4962"/>
        <w:gridCol w:w="1559"/>
        <w:gridCol w:w="1559"/>
      </w:tblGrid>
      <w:tr w:rsidR="00DE5FCD" w:rsidTr="00504748">
        <w:trPr>
          <w:trHeight w:hRule="exact" w:val="633"/>
        </w:trPr>
        <w:tc>
          <w:tcPr>
            <w:tcW w:w="4962" w:type="dxa"/>
            <w:tcBorders>
              <w:top w:val="single" w:sz="4" w:space="0" w:color="000000"/>
              <w:left w:val="single" w:sz="4" w:space="0" w:color="000000"/>
              <w:bottom w:val="single" w:sz="8" w:space="0" w:color="000000"/>
              <w:right w:val="single" w:sz="8" w:space="0" w:color="000000"/>
            </w:tcBorders>
          </w:tcPr>
          <w:p w:rsidR="00DE5FCD" w:rsidRDefault="00DE5FCD" w:rsidP="00504748">
            <w:pPr>
              <w:pStyle w:val="TableParagraph"/>
              <w:spacing w:before="3" w:line="160" w:lineRule="exact"/>
              <w:ind w:left="-818"/>
              <w:rPr>
                <w:sz w:val="16"/>
                <w:szCs w:val="16"/>
              </w:rPr>
            </w:pPr>
          </w:p>
          <w:p w:rsidR="00DE5FCD" w:rsidRDefault="00DE5FCD">
            <w:pPr>
              <w:pStyle w:val="TableParagraph"/>
              <w:ind w:left="1"/>
              <w:jc w:val="center"/>
              <w:rPr>
                <w:rFonts w:ascii="Calibri" w:eastAsia="Calibri" w:hAnsi="Calibri" w:cs="Calibri"/>
                <w:sz w:val="24"/>
                <w:szCs w:val="24"/>
              </w:rPr>
            </w:pPr>
            <w:r>
              <w:rPr>
                <w:rFonts w:ascii="Calibri" w:eastAsia="Calibri" w:hAnsi="Calibri" w:cs="Calibri"/>
                <w:b/>
                <w:bCs/>
                <w:sz w:val="24"/>
                <w:szCs w:val="24"/>
              </w:rPr>
              <w:t>Tipologia</w:t>
            </w:r>
          </w:p>
        </w:tc>
        <w:tc>
          <w:tcPr>
            <w:tcW w:w="1559" w:type="dxa"/>
            <w:tcBorders>
              <w:top w:val="single" w:sz="8" w:space="0" w:color="000000"/>
              <w:left w:val="single" w:sz="8" w:space="0" w:color="000000"/>
              <w:bottom w:val="single" w:sz="8" w:space="0" w:color="000000"/>
              <w:right w:val="single" w:sz="8" w:space="0" w:color="000000"/>
            </w:tcBorders>
          </w:tcPr>
          <w:p w:rsidR="00DE5FCD" w:rsidRDefault="00DE5FCD">
            <w:pPr>
              <w:pStyle w:val="TableParagraph"/>
              <w:spacing w:before="8" w:line="150" w:lineRule="exact"/>
              <w:rPr>
                <w:sz w:val="15"/>
                <w:szCs w:val="15"/>
              </w:rPr>
            </w:pPr>
          </w:p>
          <w:p w:rsidR="00DE5FCD" w:rsidRDefault="00DE5FCD">
            <w:pPr>
              <w:pStyle w:val="TableParagraph"/>
              <w:jc w:val="center"/>
              <w:rPr>
                <w:rFonts w:ascii="Calibri" w:eastAsia="Calibri" w:hAnsi="Calibri" w:cs="Calibri"/>
                <w:sz w:val="24"/>
                <w:szCs w:val="24"/>
              </w:rPr>
            </w:pPr>
            <w:r>
              <w:rPr>
                <w:rFonts w:ascii="Calibri" w:eastAsia="Calibri" w:hAnsi="Calibri" w:cs="Calibri"/>
                <w:b/>
                <w:bCs/>
                <w:sz w:val="24"/>
                <w:szCs w:val="24"/>
              </w:rPr>
              <w:t>n.</w:t>
            </w:r>
          </w:p>
        </w:tc>
        <w:tc>
          <w:tcPr>
            <w:tcW w:w="1559" w:type="dxa"/>
            <w:tcBorders>
              <w:top w:val="single" w:sz="8" w:space="0" w:color="000000"/>
              <w:left w:val="single" w:sz="8" w:space="0" w:color="000000"/>
              <w:bottom w:val="single" w:sz="8" w:space="0" w:color="000000"/>
              <w:right w:val="single" w:sz="8" w:space="0" w:color="000000"/>
            </w:tcBorders>
          </w:tcPr>
          <w:p w:rsidR="00DE5FCD" w:rsidRDefault="00DE5FCD">
            <w:pPr>
              <w:pStyle w:val="TableParagraph"/>
              <w:spacing w:before="8" w:line="150" w:lineRule="exact"/>
              <w:rPr>
                <w:sz w:val="15"/>
                <w:szCs w:val="15"/>
              </w:rPr>
            </w:pPr>
          </w:p>
          <w:p w:rsidR="00DE5FCD" w:rsidRDefault="00DE5FCD">
            <w:pPr>
              <w:pStyle w:val="TableParagraph"/>
              <w:ind w:left="1"/>
              <w:jc w:val="center"/>
              <w:rPr>
                <w:rFonts w:ascii="Calibri" w:eastAsia="Calibri" w:hAnsi="Calibri" w:cs="Calibri"/>
                <w:sz w:val="24"/>
                <w:szCs w:val="24"/>
              </w:rPr>
            </w:pPr>
            <w:r>
              <w:rPr>
                <w:rFonts w:ascii="Calibri" w:eastAsia="Calibri" w:hAnsi="Calibri" w:cs="Calibri"/>
                <w:b/>
                <w:bCs/>
                <w:sz w:val="24"/>
                <w:szCs w:val="24"/>
              </w:rPr>
              <w:t>Kw</w:t>
            </w:r>
          </w:p>
        </w:tc>
      </w:tr>
      <w:tr w:rsidR="00DE5FCD" w:rsidTr="00504748">
        <w:trPr>
          <w:trHeight w:hRule="exact" w:val="348"/>
        </w:trPr>
        <w:tc>
          <w:tcPr>
            <w:tcW w:w="4962" w:type="dxa"/>
            <w:tcBorders>
              <w:top w:val="single" w:sz="8" w:space="0" w:color="000000"/>
              <w:left w:val="single" w:sz="4" w:space="0" w:color="000000"/>
              <w:bottom w:val="single" w:sz="8" w:space="0" w:color="000000"/>
              <w:right w:val="single" w:sz="8" w:space="0" w:color="000000"/>
            </w:tcBorders>
          </w:tcPr>
          <w:p w:rsidR="00DE5FCD" w:rsidRDefault="00DE5FCD">
            <w:pPr>
              <w:pStyle w:val="TableParagraph"/>
              <w:spacing w:before="30"/>
              <w:ind w:left="30"/>
              <w:rPr>
                <w:rFonts w:ascii="Calibri" w:eastAsia="Calibri" w:hAnsi="Calibri" w:cs="Calibri"/>
              </w:rPr>
            </w:pPr>
            <w:r>
              <w:rPr>
                <w:rFonts w:ascii="Calibri" w:eastAsia="Calibri" w:hAnsi="Calibri" w:cs="Calibri"/>
              </w:rPr>
              <w:t>Trattori</w:t>
            </w:r>
          </w:p>
        </w:tc>
        <w:tc>
          <w:tcPr>
            <w:tcW w:w="1559" w:type="dxa"/>
            <w:tcBorders>
              <w:top w:val="single" w:sz="8" w:space="0" w:color="000000"/>
              <w:left w:val="single" w:sz="8" w:space="0" w:color="000000"/>
              <w:bottom w:val="single" w:sz="8" w:space="0" w:color="000000"/>
              <w:right w:val="single" w:sz="8" w:space="0" w:color="000000"/>
            </w:tcBorders>
          </w:tcPr>
          <w:p w:rsidR="00DE5FCD" w:rsidRDefault="00DE5FCD">
            <w:pPr>
              <w:pStyle w:val="TableParagraph"/>
              <w:spacing w:before="30"/>
              <w:ind w:right="189"/>
              <w:jc w:val="right"/>
              <w:rPr>
                <w:rFonts w:ascii="Calibri" w:eastAsia="Calibri" w:hAnsi="Calibri" w:cs="Calibri"/>
              </w:rPr>
            </w:pPr>
          </w:p>
        </w:tc>
        <w:tc>
          <w:tcPr>
            <w:tcW w:w="1559" w:type="dxa"/>
            <w:tcBorders>
              <w:top w:val="single" w:sz="8" w:space="0" w:color="000000"/>
              <w:left w:val="single" w:sz="8" w:space="0" w:color="000000"/>
              <w:bottom w:val="single" w:sz="8" w:space="0" w:color="000000"/>
              <w:right w:val="single" w:sz="8" w:space="0" w:color="000000"/>
            </w:tcBorders>
          </w:tcPr>
          <w:p w:rsidR="00DE5FCD" w:rsidRDefault="00DE5FCD">
            <w:pPr>
              <w:pStyle w:val="TableParagraph"/>
              <w:spacing w:before="30"/>
              <w:ind w:left="543"/>
              <w:rPr>
                <w:rFonts w:ascii="Calibri" w:eastAsia="Calibri" w:hAnsi="Calibri" w:cs="Calibri"/>
              </w:rPr>
            </w:pPr>
          </w:p>
        </w:tc>
      </w:tr>
      <w:tr w:rsidR="00DE5FCD" w:rsidTr="00504748">
        <w:trPr>
          <w:trHeight w:hRule="exact" w:val="343"/>
        </w:trPr>
        <w:tc>
          <w:tcPr>
            <w:tcW w:w="4962" w:type="dxa"/>
            <w:tcBorders>
              <w:top w:val="single" w:sz="8" w:space="0" w:color="000000"/>
              <w:left w:val="single" w:sz="4" w:space="0" w:color="000000"/>
              <w:bottom w:val="single" w:sz="4" w:space="0" w:color="000000"/>
              <w:right w:val="single" w:sz="8" w:space="0" w:color="000000"/>
            </w:tcBorders>
          </w:tcPr>
          <w:p w:rsidR="00DE5FCD" w:rsidRDefault="00DE5FCD">
            <w:pPr>
              <w:pStyle w:val="TableParagraph"/>
              <w:spacing w:before="29"/>
              <w:ind w:left="30"/>
              <w:rPr>
                <w:rFonts w:ascii="Calibri" w:eastAsia="Calibri" w:hAnsi="Calibri" w:cs="Calibri"/>
              </w:rPr>
            </w:pPr>
            <w:r>
              <w:rPr>
                <w:rFonts w:ascii="Calibri" w:eastAsia="Calibri" w:hAnsi="Calibri" w:cs="Calibri"/>
              </w:rPr>
              <w:t>Macchine</w:t>
            </w:r>
            <w:r>
              <w:rPr>
                <w:rFonts w:ascii="Calibri" w:eastAsia="Calibri" w:hAnsi="Calibri" w:cs="Calibri"/>
                <w:spacing w:val="-6"/>
              </w:rPr>
              <w:t xml:space="preserve"> </w:t>
            </w:r>
            <w:r>
              <w:rPr>
                <w:rFonts w:ascii="Calibri" w:eastAsia="Calibri" w:hAnsi="Calibri" w:cs="Calibri"/>
              </w:rPr>
              <w:t>motrici</w:t>
            </w:r>
            <w:r>
              <w:rPr>
                <w:rFonts w:ascii="Calibri" w:eastAsia="Calibri" w:hAnsi="Calibri" w:cs="Calibri"/>
                <w:spacing w:val="-6"/>
              </w:rPr>
              <w:t xml:space="preserve"> </w:t>
            </w:r>
            <w:r>
              <w:rPr>
                <w:rFonts w:ascii="Calibri" w:eastAsia="Calibri" w:hAnsi="Calibri" w:cs="Calibri"/>
              </w:rPr>
              <w:t>semoventi</w:t>
            </w:r>
          </w:p>
        </w:tc>
        <w:tc>
          <w:tcPr>
            <w:tcW w:w="1559" w:type="dxa"/>
            <w:tcBorders>
              <w:top w:val="single" w:sz="8" w:space="0" w:color="000000"/>
              <w:left w:val="single" w:sz="8" w:space="0" w:color="000000"/>
              <w:bottom w:val="single" w:sz="4" w:space="0" w:color="000000"/>
              <w:right w:val="single" w:sz="8" w:space="0" w:color="000000"/>
            </w:tcBorders>
          </w:tcPr>
          <w:p w:rsidR="00DE5FCD" w:rsidRDefault="00DE5FCD"/>
        </w:tc>
        <w:tc>
          <w:tcPr>
            <w:tcW w:w="1559" w:type="dxa"/>
            <w:tcBorders>
              <w:top w:val="single" w:sz="8" w:space="0" w:color="000000"/>
              <w:left w:val="single" w:sz="8" w:space="0" w:color="000000"/>
              <w:bottom w:val="single" w:sz="4" w:space="0" w:color="000000"/>
              <w:right w:val="single" w:sz="8" w:space="0" w:color="000000"/>
            </w:tcBorders>
          </w:tcPr>
          <w:p w:rsidR="00DE5FCD" w:rsidRDefault="00DE5FCD"/>
        </w:tc>
      </w:tr>
    </w:tbl>
    <w:p w:rsidR="00145166" w:rsidRDefault="00145166">
      <w:pPr>
        <w:spacing w:line="200" w:lineRule="exact"/>
        <w:rPr>
          <w:sz w:val="20"/>
          <w:szCs w:val="20"/>
        </w:rPr>
      </w:pPr>
    </w:p>
    <w:p w:rsidR="00145166" w:rsidRPr="002870CE" w:rsidRDefault="00145166">
      <w:pPr>
        <w:spacing w:line="200" w:lineRule="exact"/>
        <w:rPr>
          <w:sz w:val="20"/>
          <w:szCs w:val="20"/>
          <w:lang w:val="it-IT"/>
        </w:rPr>
      </w:pPr>
    </w:p>
    <w:p w:rsidR="002870CE" w:rsidRPr="00FD4EAB" w:rsidRDefault="002870CE" w:rsidP="00927CBF">
      <w:pPr>
        <w:pStyle w:val="Titolo31"/>
        <w:spacing w:line="276" w:lineRule="auto"/>
        <w:ind w:left="1004" w:firstLine="436"/>
        <w:rPr>
          <w:sz w:val="24"/>
          <w:szCs w:val="24"/>
          <w:lang w:val="it-IT"/>
        </w:rPr>
      </w:pPr>
      <w:r w:rsidRPr="00FD4EAB">
        <w:rPr>
          <w:sz w:val="24"/>
          <w:szCs w:val="24"/>
          <w:lang w:val="it-IT"/>
        </w:rPr>
        <w:t xml:space="preserve">Attività </w:t>
      </w:r>
      <w:r w:rsidR="00271164">
        <w:rPr>
          <w:sz w:val="24"/>
          <w:szCs w:val="24"/>
          <w:lang w:val="it-IT"/>
        </w:rPr>
        <w:t>connesse</w:t>
      </w:r>
    </w:p>
    <w:tbl>
      <w:tblPr>
        <w:tblW w:w="0" w:type="auto"/>
        <w:tblInd w:w="451" w:type="dxa"/>
        <w:tblLook w:val="04A0" w:firstRow="1" w:lastRow="0" w:firstColumn="1" w:lastColumn="0" w:noHBand="0" w:noVBand="1"/>
      </w:tblPr>
      <w:tblGrid>
        <w:gridCol w:w="292"/>
        <w:gridCol w:w="4778"/>
        <w:gridCol w:w="1559"/>
        <w:gridCol w:w="1559"/>
      </w:tblGrid>
      <w:tr w:rsidR="002870CE" w:rsidTr="00504748">
        <w:trPr>
          <w:trHeight w:val="574"/>
        </w:trPr>
        <w:tc>
          <w:tcPr>
            <w:tcW w:w="5070" w:type="dxa"/>
            <w:gridSpan w:val="2"/>
            <w:tcBorders>
              <w:top w:val="single" w:sz="12" w:space="0" w:color="auto"/>
              <w:right w:val="single" w:sz="8" w:space="0" w:color="auto"/>
            </w:tcBorders>
            <w:vAlign w:val="center"/>
          </w:tcPr>
          <w:p w:rsidR="002870CE" w:rsidRPr="00715B71" w:rsidRDefault="002870CE" w:rsidP="001D5C82">
            <w:pPr>
              <w:tabs>
                <w:tab w:val="left" w:pos="3686"/>
              </w:tabs>
              <w:jc w:val="center"/>
              <w:rPr>
                <w:b/>
                <w:sz w:val="20"/>
              </w:rPr>
            </w:pPr>
            <w:r w:rsidRPr="00715B71">
              <w:rPr>
                <w:b/>
                <w:sz w:val="20"/>
              </w:rPr>
              <w:t>Tipologia</w:t>
            </w:r>
          </w:p>
        </w:tc>
        <w:tc>
          <w:tcPr>
            <w:tcW w:w="1559" w:type="dxa"/>
            <w:tcBorders>
              <w:top w:val="single" w:sz="12" w:space="0" w:color="auto"/>
              <w:left w:val="single" w:sz="8" w:space="0" w:color="auto"/>
            </w:tcBorders>
            <w:vAlign w:val="center"/>
          </w:tcPr>
          <w:p w:rsidR="002870CE" w:rsidRDefault="002870CE" w:rsidP="00516A64">
            <w:pPr>
              <w:pStyle w:val="TableParagraph"/>
              <w:spacing w:before="71"/>
              <w:ind w:left="11"/>
              <w:jc w:val="center"/>
              <w:rPr>
                <w:rFonts w:ascii="Calibri" w:eastAsia="Calibri" w:hAnsi="Calibri" w:cs="Calibri"/>
                <w:sz w:val="24"/>
                <w:szCs w:val="24"/>
              </w:rPr>
            </w:pPr>
            <w:r>
              <w:rPr>
                <w:rFonts w:ascii="Calibri" w:eastAsia="Calibri" w:hAnsi="Calibri" w:cs="Calibri"/>
                <w:b/>
                <w:bCs/>
                <w:sz w:val="24"/>
                <w:szCs w:val="24"/>
              </w:rPr>
              <w:t>Ex - Ante</w:t>
            </w:r>
          </w:p>
        </w:tc>
        <w:tc>
          <w:tcPr>
            <w:tcW w:w="1559" w:type="dxa"/>
            <w:tcBorders>
              <w:top w:val="single" w:sz="12" w:space="0" w:color="auto"/>
              <w:left w:val="single" w:sz="8" w:space="0" w:color="auto"/>
            </w:tcBorders>
            <w:vAlign w:val="center"/>
          </w:tcPr>
          <w:p w:rsidR="002870CE" w:rsidRDefault="002870CE" w:rsidP="00516A64">
            <w:pPr>
              <w:pStyle w:val="TableParagraph"/>
              <w:spacing w:before="71"/>
              <w:jc w:val="center"/>
              <w:rPr>
                <w:rFonts w:ascii="Calibri" w:eastAsia="Calibri" w:hAnsi="Calibri" w:cs="Calibri"/>
                <w:sz w:val="24"/>
                <w:szCs w:val="24"/>
              </w:rPr>
            </w:pPr>
            <w:r>
              <w:rPr>
                <w:rFonts w:ascii="Calibri" w:eastAsia="Calibri" w:hAnsi="Calibri" w:cs="Calibri"/>
                <w:b/>
                <w:bCs/>
                <w:sz w:val="24"/>
                <w:szCs w:val="24"/>
              </w:rPr>
              <w:t>Ex - Post</w:t>
            </w:r>
          </w:p>
        </w:tc>
      </w:tr>
      <w:tr w:rsidR="002870CE" w:rsidRPr="00814B6F"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45127" w:rsidRDefault="000435BC" w:rsidP="001D5C82">
            <w:pPr>
              <w:tabs>
                <w:tab w:val="right" w:pos="9356"/>
              </w:tabs>
              <w:spacing w:before="40"/>
              <w:rPr>
                <w:sz w:val="18"/>
                <w:lang w:val="it-IT"/>
              </w:rPr>
            </w:pPr>
            <w:sdt>
              <w:sdtPr>
                <w:rPr>
                  <w:rFonts w:ascii="MS Gothic" w:eastAsia="MS Gothic" w:hAnsi="MS Gothic"/>
                  <w:sz w:val="18"/>
                </w:rPr>
                <w:id w:val="1423373446"/>
              </w:sdtPr>
              <w:sdtEndPr/>
              <w:sdtContent>
                <w:sdt>
                  <w:sdtPr>
                    <w:rPr>
                      <w:rFonts w:ascii="MS Gothic" w:eastAsia="MS Gothic" w:hAnsi="MS Gothic" w:cs="MS Gothic" w:hint="eastAsia"/>
                      <w:b/>
                      <w:color w:val="000000"/>
                      <w:sz w:val="24"/>
                      <w:szCs w:val="24"/>
                    </w:rPr>
                    <w:id w:val="826171585"/>
                  </w:sdtPr>
                  <w:sdtEndPr/>
                  <w:sdtContent>
                    <w:r w:rsidR="002870CE" w:rsidRPr="00645127">
                      <w:rPr>
                        <w:rFonts w:ascii="MS Gothic" w:eastAsia="MS Gothic" w:hAnsi="MS Gothic" w:cs="MS Gothic" w:hint="eastAsia"/>
                        <w:b/>
                        <w:color w:val="000000"/>
                        <w:sz w:val="24"/>
                        <w:szCs w:val="24"/>
                        <w:lang w:val="it-IT"/>
                      </w:rPr>
                      <w:t>☐</w:t>
                    </w:r>
                  </w:sdtContent>
                </w:sdt>
              </w:sdtContent>
            </w:sdt>
            <w:r w:rsidR="002870CE" w:rsidRPr="00645127">
              <w:rPr>
                <w:lang w:val="it-IT"/>
              </w:rPr>
              <w:t xml:space="preserve">  </w:t>
            </w:r>
            <w:r w:rsidR="002870CE" w:rsidRPr="00645127">
              <w:rPr>
                <w:sz w:val="18"/>
                <w:lang w:val="it-IT"/>
              </w:rPr>
              <w:t>Prima lavorazione, manipolazione e conservazione</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645127" w:rsidRDefault="002870CE" w:rsidP="001D5C82">
            <w:pPr>
              <w:tabs>
                <w:tab w:val="right" w:pos="9356"/>
              </w:tabs>
              <w:spacing w:before="40" w:after="40"/>
              <w:rPr>
                <w:b/>
                <w:sz w:val="18"/>
                <w:lang w:val="it-IT"/>
              </w:rPr>
            </w:pPr>
          </w:p>
        </w:tc>
        <w:tc>
          <w:tcPr>
            <w:tcW w:w="1559" w:type="dxa"/>
            <w:tcBorders>
              <w:top w:val="single" w:sz="8" w:space="0" w:color="auto"/>
              <w:left w:val="single" w:sz="8" w:space="0" w:color="auto"/>
              <w:bottom w:val="single" w:sz="8" w:space="0" w:color="auto"/>
              <w:right w:val="single" w:sz="8" w:space="0" w:color="auto"/>
            </w:tcBorders>
          </w:tcPr>
          <w:p w:rsidR="002870CE" w:rsidRPr="00645127" w:rsidRDefault="002870CE" w:rsidP="001D5C82">
            <w:pPr>
              <w:tabs>
                <w:tab w:val="right" w:pos="9356"/>
              </w:tabs>
              <w:spacing w:before="40" w:after="40"/>
              <w:rPr>
                <w:b/>
                <w:sz w:val="18"/>
                <w:lang w:val="it-IT"/>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0435BC" w:rsidP="001D5C82">
            <w:pPr>
              <w:tabs>
                <w:tab w:val="right" w:pos="9356"/>
              </w:tabs>
              <w:spacing w:before="40" w:after="40"/>
              <w:rPr>
                <w:sz w:val="18"/>
              </w:rPr>
            </w:pPr>
            <w:sdt>
              <w:sdtPr>
                <w:rPr>
                  <w:rFonts w:ascii="MS Gothic" w:eastAsia="MS Gothic" w:hAnsi="MS Gothic"/>
                  <w:sz w:val="18"/>
                </w:rPr>
                <w:id w:val="-1162923568"/>
              </w:sdtPr>
              <w:sdtEndPr/>
              <w:sdtContent>
                <w:sdt>
                  <w:sdtPr>
                    <w:rPr>
                      <w:rFonts w:ascii="MS Gothic" w:eastAsia="MS Gothic" w:hAnsi="MS Gothic" w:cs="MS Gothic" w:hint="eastAsia"/>
                      <w:b/>
                      <w:color w:val="000000"/>
                      <w:sz w:val="24"/>
                      <w:szCs w:val="24"/>
                    </w:rPr>
                    <w:id w:val="1184860322"/>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 xml:space="preserve">Trasformazione materie prime </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RPr="00814B6F"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45127" w:rsidRDefault="000435BC" w:rsidP="001D5C82">
            <w:pPr>
              <w:tabs>
                <w:tab w:val="right" w:pos="9356"/>
              </w:tabs>
              <w:spacing w:before="40" w:after="40"/>
              <w:rPr>
                <w:sz w:val="18"/>
                <w:lang w:val="it-IT"/>
              </w:rPr>
            </w:pPr>
            <w:sdt>
              <w:sdtPr>
                <w:rPr>
                  <w:rFonts w:ascii="MS Gothic" w:eastAsia="MS Gothic" w:hAnsi="MS Gothic"/>
                  <w:sz w:val="18"/>
                </w:rPr>
                <w:id w:val="-7758827"/>
              </w:sdtPr>
              <w:sdtEndPr/>
              <w:sdtContent>
                <w:sdt>
                  <w:sdtPr>
                    <w:rPr>
                      <w:rFonts w:ascii="MS Gothic" w:eastAsia="MS Gothic" w:hAnsi="MS Gothic" w:cs="MS Gothic" w:hint="eastAsia"/>
                      <w:b/>
                      <w:color w:val="000000"/>
                      <w:sz w:val="24"/>
                      <w:szCs w:val="24"/>
                    </w:rPr>
                    <w:id w:val="-977983728"/>
                  </w:sdtPr>
                  <w:sdtEndPr/>
                  <w:sdtContent>
                    <w:r w:rsidR="002870CE" w:rsidRPr="00645127">
                      <w:rPr>
                        <w:rFonts w:ascii="MS Gothic" w:eastAsia="MS Gothic" w:hAnsi="MS Gothic" w:cs="MS Gothic" w:hint="eastAsia"/>
                        <w:b/>
                        <w:color w:val="000000"/>
                        <w:sz w:val="24"/>
                        <w:szCs w:val="24"/>
                        <w:lang w:val="it-IT"/>
                      </w:rPr>
                      <w:t>☐</w:t>
                    </w:r>
                  </w:sdtContent>
                </w:sdt>
              </w:sdtContent>
            </w:sdt>
            <w:r w:rsidR="002870CE" w:rsidRPr="00645127">
              <w:rPr>
                <w:lang w:val="it-IT"/>
              </w:rPr>
              <w:t xml:space="preserve">  </w:t>
            </w:r>
            <w:r w:rsidR="002870CE" w:rsidRPr="00645127">
              <w:rPr>
                <w:sz w:val="18"/>
                <w:lang w:val="it-IT"/>
              </w:rPr>
              <w:t>Commercializzazione senza intermediari (es. vendita diretta)</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645127" w:rsidRDefault="002870CE" w:rsidP="001D5C82">
            <w:pPr>
              <w:tabs>
                <w:tab w:val="right" w:pos="9356"/>
              </w:tabs>
              <w:spacing w:before="40" w:after="40"/>
              <w:rPr>
                <w:b/>
                <w:sz w:val="18"/>
                <w:lang w:val="it-IT"/>
              </w:rPr>
            </w:pPr>
          </w:p>
        </w:tc>
        <w:tc>
          <w:tcPr>
            <w:tcW w:w="1559" w:type="dxa"/>
            <w:tcBorders>
              <w:top w:val="single" w:sz="8" w:space="0" w:color="auto"/>
              <w:left w:val="single" w:sz="8" w:space="0" w:color="auto"/>
              <w:bottom w:val="single" w:sz="8" w:space="0" w:color="auto"/>
              <w:right w:val="single" w:sz="8" w:space="0" w:color="auto"/>
            </w:tcBorders>
          </w:tcPr>
          <w:p w:rsidR="002870CE" w:rsidRPr="00645127" w:rsidRDefault="002870CE" w:rsidP="001D5C82">
            <w:pPr>
              <w:tabs>
                <w:tab w:val="right" w:pos="9356"/>
              </w:tabs>
              <w:spacing w:before="40" w:after="40"/>
              <w:rPr>
                <w:b/>
                <w:sz w:val="18"/>
                <w:lang w:val="it-IT"/>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0435BC" w:rsidP="001D5C82">
            <w:pPr>
              <w:tabs>
                <w:tab w:val="right" w:pos="9356"/>
              </w:tabs>
              <w:spacing w:before="40" w:after="40"/>
              <w:rPr>
                <w:sz w:val="18"/>
              </w:rPr>
            </w:pPr>
            <w:sdt>
              <w:sdtPr>
                <w:rPr>
                  <w:rFonts w:ascii="MS Gothic" w:eastAsia="MS Gothic" w:hAnsi="MS Gothic"/>
                  <w:sz w:val="18"/>
                </w:rPr>
                <w:id w:val="1220861996"/>
              </w:sdtPr>
              <w:sdtEndPr/>
              <w:sdtContent>
                <w:sdt>
                  <w:sdtPr>
                    <w:rPr>
                      <w:rFonts w:ascii="MS Gothic" w:eastAsia="MS Gothic" w:hAnsi="MS Gothic" w:cs="MS Gothic" w:hint="eastAsia"/>
                      <w:b/>
                      <w:color w:val="000000"/>
                      <w:sz w:val="24"/>
                      <w:szCs w:val="24"/>
                    </w:rPr>
                    <w:id w:val="149410196"/>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Agriturismo</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4D5022" w:rsidRDefault="000435BC" w:rsidP="001D5C82">
            <w:pPr>
              <w:tabs>
                <w:tab w:val="right" w:pos="9356"/>
              </w:tabs>
              <w:spacing w:before="40" w:after="40"/>
              <w:ind w:left="1560"/>
              <w:rPr>
                <w:i/>
                <w:sz w:val="18"/>
              </w:rPr>
            </w:pPr>
            <w:sdt>
              <w:sdtPr>
                <w:rPr>
                  <w:rFonts w:ascii="MS Gothic" w:eastAsia="MS Gothic" w:hAnsi="MS Gothic"/>
                  <w:i/>
                  <w:sz w:val="18"/>
                </w:rPr>
                <w:id w:val="725409077"/>
              </w:sdtPr>
              <w:sdtEndPr/>
              <w:sdtContent>
                <w:sdt>
                  <w:sdtPr>
                    <w:rPr>
                      <w:rFonts w:ascii="MS Gothic" w:eastAsia="MS Gothic" w:hAnsi="MS Gothic" w:cs="MS Gothic" w:hint="eastAsia"/>
                      <w:b/>
                      <w:i/>
                      <w:color w:val="000000"/>
                      <w:sz w:val="24"/>
                      <w:szCs w:val="24"/>
                    </w:rPr>
                    <w:id w:val="-746879330"/>
                  </w:sdtPr>
                  <w:sdtEndPr/>
                  <w:sdtContent>
                    <w:r w:rsidR="002870CE" w:rsidRPr="004D5022">
                      <w:rPr>
                        <w:rFonts w:ascii="MS Gothic" w:eastAsia="MS Gothic" w:hAnsi="MS Gothic" w:cs="MS Gothic" w:hint="eastAsia"/>
                        <w:b/>
                        <w:i/>
                        <w:color w:val="000000"/>
                        <w:sz w:val="24"/>
                        <w:szCs w:val="24"/>
                      </w:rPr>
                      <w:t>☐</w:t>
                    </w:r>
                  </w:sdtContent>
                </w:sdt>
              </w:sdtContent>
            </w:sdt>
            <w:r w:rsidR="002870CE" w:rsidRPr="004D5022">
              <w:rPr>
                <w:i/>
              </w:rPr>
              <w:t xml:space="preserve">  </w:t>
            </w:r>
            <w:r w:rsidR="002870CE" w:rsidRPr="004D5022">
              <w:rPr>
                <w:i/>
                <w:sz w:val="18"/>
              </w:rPr>
              <w:t>Aziende didattiche</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4D5022" w:rsidRDefault="000435BC" w:rsidP="001D5C82">
            <w:pPr>
              <w:tabs>
                <w:tab w:val="right" w:pos="9356"/>
              </w:tabs>
              <w:spacing w:before="40"/>
              <w:ind w:left="1560"/>
              <w:rPr>
                <w:i/>
                <w:sz w:val="18"/>
              </w:rPr>
            </w:pPr>
            <w:sdt>
              <w:sdtPr>
                <w:rPr>
                  <w:rFonts w:ascii="MS Gothic" w:eastAsia="MS Gothic" w:hAnsi="MS Gothic"/>
                  <w:i/>
                  <w:sz w:val="18"/>
                </w:rPr>
                <w:id w:val="-1992172406"/>
              </w:sdtPr>
              <w:sdtEndPr/>
              <w:sdtContent>
                <w:sdt>
                  <w:sdtPr>
                    <w:rPr>
                      <w:rFonts w:ascii="MS Gothic" w:eastAsia="MS Gothic" w:hAnsi="MS Gothic" w:cs="MS Gothic" w:hint="eastAsia"/>
                      <w:b/>
                      <w:i/>
                      <w:color w:val="000000"/>
                      <w:sz w:val="24"/>
                      <w:szCs w:val="24"/>
                    </w:rPr>
                    <w:id w:val="1557509048"/>
                  </w:sdtPr>
                  <w:sdtEndPr/>
                  <w:sdtContent>
                    <w:r w:rsidR="002870CE" w:rsidRPr="004D5022">
                      <w:rPr>
                        <w:rFonts w:ascii="MS Gothic" w:eastAsia="MS Gothic" w:hAnsi="MS Gothic" w:cs="MS Gothic" w:hint="eastAsia"/>
                        <w:b/>
                        <w:i/>
                        <w:color w:val="000000"/>
                        <w:sz w:val="24"/>
                        <w:szCs w:val="24"/>
                      </w:rPr>
                      <w:t>☐</w:t>
                    </w:r>
                  </w:sdtContent>
                </w:sdt>
              </w:sdtContent>
            </w:sdt>
            <w:r w:rsidR="002870CE" w:rsidRPr="004D5022">
              <w:rPr>
                <w:i/>
              </w:rPr>
              <w:t xml:space="preserve">  </w:t>
            </w:r>
            <w:r w:rsidR="002870CE" w:rsidRPr="004D5022">
              <w:rPr>
                <w:i/>
                <w:sz w:val="18"/>
              </w:rPr>
              <w:t xml:space="preserve">Attività sportive e ricreative </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rPr>
                <w:b/>
                <w:sz w:val="18"/>
              </w:rPr>
            </w:pPr>
          </w:p>
        </w:tc>
      </w:tr>
      <w:tr w:rsidR="002870CE" w:rsidTr="00504748">
        <w:trPr>
          <w:trHeight w:val="371"/>
        </w:trPr>
        <w:tc>
          <w:tcPr>
            <w:tcW w:w="5070" w:type="dxa"/>
            <w:gridSpan w:val="2"/>
            <w:tcBorders>
              <w:top w:val="single" w:sz="8" w:space="0" w:color="auto"/>
              <w:bottom w:val="single" w:sz="8" w:space="0" w:color="auto"/>
              <w:right w:val="single" w:sz="8" w:space="0" w:color="auto"/>
            </w:tcBorders>
            <w:vAlign w:val="center"/>
          </w:tcPr>
          <w:p w:rsidR="002870CE" w:rsidRPr="004D5022" w:rsidRDefault="000435BC" w:rsidP="001D5C82">
            <w:pPr>
              <w:tabs>
                <w:tab w:val="right" w:pos="9356"/>
              </w:tabs>
              <w:spacing w:before="40" w:after="40"/>
              <w:ind w:left="1560"/>
              <w:rPr>
                <w:i/>
                <w:sz w:val="18"/>
              </w:rPr>
            </w:pPr>
            <w:sdt>
              <w:sdtPr>
                <w:rPr>
                  <w:rFonts w:ascii="MS Gothic" w:eastAsia="MS Gothic" w:hAnsi="MS Gothic"/>
                  <w:i/>
                  <w:sz w:val="18"/>
                </w:rPr>
                <w:id w:val="959388532"/>
              </w:sdtPr>
              <w:sdtEndPr/>
              <w:sdtContent>
                <w:sdt>
                  <w:sdtPr>
                    <w:rPr>
                      <w:rFonts w:ascii="MS Gothic" w:eastAsia="MS Gothic" w:hAnsi="MS Gothic" w:cs="MS Gothic" w:hint="eastAsia"/>
                      <w:b/>
                      <w:i/>
                      <w:color w:val="000000"/>
                      <w:sz w:val="24"/>
                      <w:szCs w:val="24"/>
                    </w:rPr>
                    <w:id w:val="767821321"/>
                  </w:sdtPr>
                  <w:sdtEndPr/>
                  <w:sdtContent>
                    <w:r w:rsidR="002870CE" w:rsidRPr="004D5022">
                      <w:rPr>
                        <w:rFonts w:ascii="MS Gothic" w:eastAsia="MS Gothic" w:hAnsi="MS Gothic" w:cs="MS Gothic" w:hint="eastAsia"/>
                        <w:b/>
                        <w:i/>
                        <w:color w:val="000000"/>
                        <w:sz w:val="24"/>
                        <w:szCs w:val="24"/>
                      </w:rPr>
                      <w:t>☐</w:t>
                    </w:r>
                  </w:sdtContent>
                </w:sdt>
              </w:sdtContent>
            </w:sdt>
            <w:r w:rsidR="002870CE" w:rsidRPr="004D5022">
              <w:rPr>
                <w:i/>
              </w:rPr>
              <w:t xml:space="preserve"> </w:t>
            </w:r>
            <w:r w:rsidR="002870CE" w:rsidRPr="004D5022">
              <w:rPr>
                <w:i/>
                <w:sz w:val="18"/>
              </w:rPr>
              <w:t xml:space="preserve"> Agri-campeggio</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0435BC" w:rsidP="001D5C82">
            <w:pPr>
              <w:tabs>
                <w:tab w:val="right" w:pos="9356"/>
              </w:tabs>
              <w:spacing w:before="40" w:after="40"/>
              <w:rPr>
                <w:sz w:val="18"/>
              </w:rPr>
            </w:pPr>
            <w:sdt>
              <w:sdtPr>
                <w:rPr>
                  <w:rFonts w:ascii="MS Gothic" w:eastAsia="MS Gothic" w:hAnsi="MS Gothic"/>
                  <w:sz w:val="18"/>
                </w:rPr>
                <w:id w:val="824708408"/>
              </w:sdtPr>
              <w:sdtEndPr/>
              <w:sdtContent>
                <w:sdt>
                  <w:sdtPr>
                    <w:rPr>
                      <w:rFonts w:ascii="MS Gothic" w:eastAsia="MS Gothic" w:hAnsi="MS Gothic" w:cs="MS Gothic" w:hint="eastAsia"/>
                      <w:b/>
                      <w:color w:val="000000"/>
                      <w:sz w:val="24"/>
                      <w:szCs w:val="24"/>
                    </w:rPr>
                    <w:id w:val="-807856932"/>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Agricoltura sociale</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0435BC" w:rsidP="001D5C82">
            <w:pPr>
              <w:tabs>
                <w:tab w:val="right" w:pos="9356"/>
              </w:tabs>
              <w:spacing w:before="40" w:after="40"/>
              <w:rPr>
                <w:sz w:val="18"/>
              </w:rPr>
            </w:pPr>
            <w:sdt>
              <w:sdtPr>
                <w:rPr>
                  <w:rFonts w:ascii="MS Gothic" w:eastAsia="MS Gothic" w:hAnsi="MS Gothic"/>
                  <w:sz w:val="18"/>
                </w:rPr>
                <w:id w:val="-763142936"/>
              </w:sdtPr>
              <w:sdtEndPr/>
              <w:sdtContent>
                <w:sdt>
                  <w:sdtPr>
                    <w:rPr>
                      <w:rFonts w:ascii="MS Gothic" w:eastAsia="MS Gothic" w:hAnsi="MS Gothic" w:cs="MS Gothic" w:hint="eastAsia"/>
                      <w:b/>
                      <w:color w:val="000000"/>
                      <w:sz w:val="24"/>
                      <w:szCs w:val="24"/>
                    </w:rPr>
                    <w:id w:val="-1214108535"/>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Contoterzismo attivo</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0435BC" w:rsidP="001D5C82">
            <w:pPr>
              <w:tabs>
                <w:tab w:val="right" w:pos="9356"/>
              </w:tabs>
              <w:spacing w:before="40" w:after="40"/>
              <w:rPr>
                <w:sz w:val="18"/>
              </w:rPr>
            </w:pPr>
            <w:sdt>
              <w:sdtPr>
                <w:rPr>
                  <w:rFonts w:ascii="MS Gothic" w:eastAsia="MS Gothic" w:hAnsi="MS Gothic"/>
                  <w:sz w:val="18"/>
                </w:rPr>
                <w:id w:val="1135988200"/>
              </w:sdtPr>
              <w:sdtEndPr/>
              <w:sdtContent>
                <w:sdt>
                  <w:sdtPr>
                    <w:rPr>
                      <w:rFonts w:ascii="MS Gothic" w:eastAsia="MS Gothic" w:hAnsi="MS Gothic" w:cs="MS Gothic" w:hint="eastAsia"/>
                      <w:b/>
                      <w:color w:val="000000"/>
                      <w:sz w:val="24"/>
                      <w:szCs w:val="24"/>
                    </w:rPr>
                    <w:id w:val="-1834370643"/>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Servizi ambientali</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0435BC" w:rsidP="001D5C82">
            <w:pPr>
              <w:tabs>
                <w:tab w:val="right" w:pos="9356"/>
              </w:tabs>
              <w:spacing w:before="40" w:after="40"/>
              <w:rPr>
                <w:sz w:val="18"/>
              </w:rPr>
            </w:pPr>
            <w:sdt>
              <w:sdtPr>
                <w:rPr>
                  <w:rFonts w:ascii="MS Gothic" w:eastAsia="MS Gothic" w:hAnsi="MS Gothic"/>
                  <w:sz w:val="18"/>
                </w:rPr>
                <w:id w:val="874964416"/>
              </w:sdtPr>
              <w:sdtEndPr/>
              <w:sdtContent>
                <w:sdt>
                  <w:sdtPr>
                    <w:rPr>
                      <w:rFonts w:ascii="MS Gothic" w:eastAsia="MS Gothic" w:hAnsi="MS Gothic" w:cs="MS Gothic" w:hint="eastAsia"/>
                      <w:b/>
                      <w:color w:val="000000"/>
                      <w:sz w:val="24"/>
                      <w:szCs w:val="24"/>
                    </w:rPr>
                    <w:id w:val="-1741932781"/>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 xml:space="preserve"> Servizi per l’infanzia</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0435BC" w:rsidP="001D5C82">
            <w:pPr>
              <w:tabs>
                <w:tab w:val="right" w:pos="9356"/>
              </w:tabs>
              <w:spacing w:before="40" w:after="40"/>
              <w:rPr>
                <w:rFonts w:ascii="MS Gothic" w:eastAsia="MS Gothic" w:hAnsi="MS Gothic"/>
                <w:sz w:val="18"/>
              </w:rPr>
            </w:pPr>
            <w:sdt>
              <w:sdtPr>
                <w:rPr>
                  <w:rFonts w:ascii="MS Gothic" w:eastAsia="MS Gothic" w:hAnsi="MS Gothic"/>
                  <w:sz w:val="18"/>
                </w:rPr>
                <w:id w:val="-327827642"/>
              </w:sdtPr>
              <w:sdtEndPr/>
              <w:sdtContent>
                <w:sdt>
                  <w:sdtPr>
                    <w:rPr>
                      <w:rFonts w:ascii="MS Gothic" w:eastAsia="MS Gothic" w:hAnsi="MS Gothic" w:cs="MS Gothic" w:hint="eastAsia"/>
                      <w:b/>
                      <w:color w:val="000000"/>
                      <w:sz w:val="24"/>
                      <w:szCs w:val="24"/>
                    </w:rPr>
                    <w:id w:val="-1561237343"/>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 xml:space="preserve"> Artigianato</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0435BC" w:rsidP="001D5C82">
            <w:pPr>
              <w:tabs>
                <w:tab w:val="right" w:pos="9356"/>
              </w:tabs>
              <w:spacing w:before="40" w:after="40"/>
              <w:rPr>
                <w:sz w:val="18"/>
              </w:rPr>
            </w:pPr>
            <w:sdt>
              <w:sdtPr>
                <w:rPr>
                  <w:rFonts w:ascii="MS Gothic" w:eastAsia="MS Gothic" w:hAnsi="MS Gothic"/>
                  <w:sz w:val="18"/>
                </w:rPr>
                <w:id w:val="-2021769892"/>
              </w:sdtPr>
              <w:sdtEndPr/>
              <w:sdtContent>
                <w:sdt>
                  <w:sdtPr>
                    <w:rPr>
                      <w:rFonts w:ascii="MS Gothic" w:eastAsia="MS Gothic" w:hAnsi="MS Gothic" w:cs="MS Gothic" w:hint="eastAsia"/>
                      <w:b/>
                      <w:color w:val="000000"/>
                      <w:sz w:val="24"/>
                      <w:szCs w:val="24"/>
                    </w:rPr>
                    <w:id w:val="41408340"/>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Altre attività (Specificare):</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gridBefore w:val="1"/>
          <w:wBefore w:w="292" w:type="dxa"/>
          <w:trHeight w:val="170"/>
        </w:trPr>
        <w:tc>
          <w:tcPr>
            <w:tcW w:w="4778" w:type="dxa"/>
            <w:tcBorders>
              <w:top w:val="single" w:sz="8" w:space="0" w:color="auto"/>
              <w:bottom w:val="single" w:sz="8" w:space="0" w:color="auto"/>
              <w:right w:val="single" w:sz="8" w:space="0" w:color="auto"/>
            </w:tcBorders>
            <w:vAlign w:val="center"/>
          </w:tcPr>
          <w:p w:rsidR="002870CE" w:rsidRPr="006D6BAD" w:rsidRDefault="002870CE" w:rsidP="001D5C82">
            <w:pPr>
              <w:tabs>
                <w:tab w:val="right" w:pos="9356"/>
              </w:tabs>
              <w:spacing w:before="40"/>
              <w:jc w:val="right"/>
              <w:rPr>
                <w:rFonts w:ascii="MS Gothic" w:eastAsia="MS Gothic" w:hAnsi="MS Gothic"/>
                <w:sz w:val="18"/>
              </w:rPr>
            </w:pPr>
            <w:r w:rsidRPr="006D6BAD">
              <w:rPr>
                <w:sz w:val="18"/>
              </w:rPr>
              <w:t>TOTALE</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rPr>
                <w:b/>
                <w:sz w:val="18"/>
              </w:rPr>
            </w:pPr>
          </w:p>
        </w:tc>
      </w:tr>
    </w:tbl>
    <w:p w:rsidR="002870CE" w:rsidRPr="00271164" w:rsidRDefault="002870CE" w:rsidP="00E12B7F">
      <w:pPr>
        <w:tabs>
          <w:tab w:val="right" w:pos="9356"/>
        </w:tabs>
        <w:ind w:left="993" w:right="996"/>
        <w:jc w:val="both"/>
        <w:rPr>
          <w:i/>
          <w:sz w:val="16"/>
          <w:lang w:val="it-IT"/>
        </w:rPr>
      </w:pPr>
      <w:r w:rsidRPr="00271164">
        <w:rPr>
          <w:i/>
          <w:sz w:val="16"/>
          <w:lang w:val="it-IT"/>
        </w:rPr>
        <w:t xml:space="preserve">Indicare con una X le attività </w:t>
      </w:r>
      <w:r w:rsidR="00516A64" w:rsidRPr="00271164">
        <w:rPr>
          <w:i/>
          <w:sz w:val="16"/>
          <w:lang w:val="it-IT"/>
        </w:rPr>
        <w:t xml:space="preserve">connesse </w:t>
      </w:r>
      <w:r w:rsidRPr="00271164">
        <w:rPr>
          <w:i/>
          <w:sz w:val="16"/>
          <w:lang w:val="it-IT"/>
        </w:rPr>
        <w:t>presenti in azienda al momento della presentazione della domanda</w:t>
      </w:r>
      <w:r w:rsidR="00516A64" w:rsidRPr="00271164">
        <w:rPr>
          <w:i/>
          <w:sz w:val="16"/>
          <w:lang w:val="it-IT"/>
        </w:rPr>
        <w:t xml:space="preserve"> e le modifiche che interverranno a fine piano</w:t>
      </w:r>
      <w:r w:rsidR="00271164">
        <w:rPr>
          <w:i/>
          <w:sz w:val="16"/>
          <w:lang w:val="it-IT"/>
        </w:rPr>
        <w:t>.</w:t>
      </w:r>
    </w:p>
    <w:p w:rsidR="00145166" w:rsidRPr="002870CE" w:rsidRDefault="00145166">
      <w:pPr>
        <w:spacing w:line="200" w:lineRule="exact"/>
        <w:rPr>
          <w:sz w:val="20"/>
          <w:szCs w:val="20"/>
          <w:lang w:val="it-IT"/>
        </w:rPr>
      </w:pPr>
    </w:p>
    <w:p w:rsidR="00145166" w:rsidRPr="002870CE" w:rsidRDefault="00145166">
      <w:pPr>
        <w:spacing w:line="200" w:lineRule="exact"/>
        <w:rPr>
          <w:sz w:val="20"/>
          <w:szCs w:val="20"/>
          <w:lang w:val="it-IT"/>
        </w:rPr>
      </w:pPr>
    </w:p>
    <w:p w:rsidR="00896158" w:rsidRPr="002870CE" w:rsidRDefault="00896158">
      <w:pPr>
        <w:rPr>
          <w:sz w:val="20"/>
          <w:szCs w:val="20"/>
          <w:lang w:val="it-IT"/>
        </w:rPr>
      </w:pPr>
      <w:r w:rsidRPr="002870CE">
        <w:rPr>
          <w:sz w:val="20"/>
          <w:szCs w:val="20"/>
          <w:lang w:val="it-IT"/>
        </w:rPr>
        <w:br w:type="page"/>
      </w:r>
    </w:p>
    <w:p w:rsidR="00145166" w:rsidRPr="00790898" w:rsidRDefault="00704367" w:rsidP="00654E06">
      <w:pPr>
        <w:pStyle w:val="Titolo1"/>
        <w:spacing w:before="840" w:line="360" w:lineRule="auto"/>
        <w:ind w:right="998"/>
        <w:jc w:val="center"/>
      </w:pPr>
      <w:bookmarkStart w:id="14" w:name="_Toc483490046"/>
      <w:r>
        <w:t xml:space="preserve">Sezione B - </w:t>
      </w:r>
      <w:r w:rsidR="00524759" w:rsidRPr="00790898">
        <w:t>Dimensione economica</w:t>
      </w:r>
      <w:bookmarkEnd w:id="14"/>
    </w:p>
    <w:p w:rsidR="00145166" w:rsidRPr="003263D8" w:rsidRDefault="000A3712" w:rsidP="00222547">
      <w:pPr>
        <w:pStyle w:val="Titolo21"/>
        <w:rPr>
          <w:lang w:val="it-IT"/>
        </w:rPr>
      </w:pPr>
      <w:bookmarkStart w:id="15" w:name="_Toc483490047"/>
      <w:r>
        <w:rPr>
          <w:lang w:val="it-IT"/>
        </w:rPr>
        <w:t>Dimensione economica e</w:t>
      </w:r>
      <w:r w:rsidR="00524759" w:rsidRPr="003263D8">
        <w:rPr>
          <w:lang w:val="it-IT"/>
        </w:rPr>
        <w:t>x-</w:t>
      </w:r>
      <w:r>
        <w:rPr>
          <w:lang w:val="it-IT"/>
        </w:rPr>
        <w:t>a</w:t>
      </w:r>
      <w:r w:rsidR="00524759" w:rsidRPr="003263D8">
        <w:rPr>
          <w:lang w:val="it-IT"/>
        </w:rPr>
        <w:t>nte</w:t>
      </w:r>
      <w:bookmarkEnd w:id="15"/>
      <w:r>
        <w:rPr>
          <w:lang w:val="it-IT"/>
        </w:rPr>
        <w:t xml:space="preserve"> </w:t>
      </w:r>
    </w:p>
    <w:p w:rsidR="00145166" w:rsidRPr="003263D8" w:rsidRDefault="00524759" w:rsidP="003263D8">
      <w:pPr>
        <w:spacing w:before="43"/>
        <w:ind w:left="284"/>
        <w:rPr>
          <w:rFonts w:ascii="Calibri" w:eastAsia="Calibri" w:hAnsi="Calibri" w:cs="Calibri"/>
          <w:sz w:val="24"/>
          <w:szCs w:val="24"/>
          <w:lang w:val="it-IT"/>
        </w:rPr>
      </w:pPr>
      <w:r w:rsidRPr="003263D8">
        <w:rPr>
          <w:rFonts w:ascii="Calibri" w:eastAsia="Calibri" w:hAnsi="Calibri" w:cs="Calibri"/>
          <w:sz w:val="24"/>
          <w:szCs w:val="24"/>
          <w:lang w:val="it-IT"/>
        </w:rPr>
        <w:t>Periodo</w:t>
      </w:r>
      <w:r w:rsidRPr="003263D8">
        <w:rPr>
          <w:rFonts w:ascii="Calibri" w:eastAsia="Calibri" w:hAnsi="Calibri" w:cs="Calibri"/>
          <w:spacing w:val="-8"/>
          <w:sz w:val="24"/>
          <w:szCs w:val="24"/>
          <w:lang w:val="it-IT"/>
        </w:rPr>
        <w:t xml:space="preserve"> </w:t>
      </w:r>
      <w:r w:rsidRPr="003263D8">
        <w:rPr>
          <w:rFonts w:ascii="Calibri" w:eastAsia="Calibri" w:hAnsi="Calibri" w:cs="Calibri"/>
          <w:sz w:val="24"/>
          <w:szCs w:val="24"/>
          <w:lang w:val="it-IT"/>
        </w:rPr>
        <w:t>di</w:t>
      </w:r>
      <w:r w:rsidRPr="003263D8">
        <w:rPr>
          <w:rFonts w:ascii="Calibri" w:eastAsia="Calibri" w:hAnsi="Calibri" w:cs="Calibri"/>
          <w:spacing w:val="-7"/>
          <w:sz w:val="24"/>
          <w:szCs w:val="24"/>
          <w:lang w:val="it-IT"/>
        </w:rPr>
        <w:t xml:space="preserve"> </w:t>
      </w:r>
      <w:r w:rsidRPr="003263D8">
        <w:rPr>
          <w:rFonts w:ascii="Calibri" w:eastAsia="Calibri" w:hAnsi="Calibri" w:cs="Calibri"/>
          <w:sz w:val="24"/>
          <w:szCs w:val="24"/>
          <w:lang w:val="it-IT"/>
        </w:rPr>
        <w:t>riferimento:</w:t>
      </w:r>
      <w:r w:rsidRPr="003263D8">
        <w:rPr>
          <w:rFonts w:ascii="Calibri" w:eastAsia="Calibri" w:hAnsi="Calibri" w:cs="Calibri"/>
          <w:spacing w:val="-7"/>
          <w:sz w:val="24"/>
          <w:szCs w:val="24"/>
          <w:lang w:val="it-IT"/>
        </w:rPr>
        <w:t xml:space="preserve"> </w:t>
      </w:r>
      <w:r w:rsidR="000922A4" w:rsidRPr="003263D8">
        <w:rPr>
          <w:rFonts w:ascii="Calibri" w:eastAsia="Calibri" w:hAnsi="Calibri" w:cs="Calibri"/>
          <w:spacing w:val="-7"/>
          <w:sz w:val="24"/>
          <w:szCs w:val="24"/>
          <w:lang w:val="it-IT"/>
        </w:rPr>
        <w:t>_________________</w:t>
      </w:r>
    </w:p>
    <w:p w:rsidR="00145166" w:rsidRPr="000922A4" w:rsidRDefault="00145166" w:rsidP="003263D8">
      <w:pPr>
        <w:spacing w:before="7" w:line="200" w:lineRule="exact"/>
        <w:ind w:left="284"/>
        <w:rPr>
          <w:sz w:val="20"/>
          <w:szCs w:val="20"/>
          <w:lang w:val="it-IT"/>
        </w:rPr>
      </w:pPr>
    </w:p>
    <w:p w:rsidR="00145166" w:rsidRPr="00FD4EAB" w:rsidRDefault="007C13CA" w:rsidP="00222547">
      <w:pPr>
        <w:pStyle w:val="Titolo31"/>
        <w:spacing w:line="276" w:lineRule="auto"/>
        <w:ind w:left="284"/>
        <w:rPr>
          <w:sz w:val="24"/>
          <w:szCs w:val="24"/>
          <w:lang w:val="it-IT"/>
        </w:rPr>
      </w:pPr>
      <w:r w:rsidRPr="00FD4EAB">
        <w:rPr>
          <w:sz w:val="24"/>
          <w:szCs w:val="24"/>
          <w:lang w:val="it-IT"/>
        </w:rPr>
        <w:t>Riparto</w:t>
      </w:r>
      <w:r w:rsidR="00524759" w:rsidRPr="00FD4EAB">
        <w:rPr>
          <w:sz w:val="24"/>
          <w:szCs w:val="24"/>
          <w:lang w:val="it-IT"/>
        </w:rPr>
        <w:t xml:space="preserve"> colturale e consistenza allevamenti</w:t>
      </w:r>
    </w:p>
    <w:tbl>
      <w:tblPr>
        <w:tblW w:w="8647" w:type="dxa"/>
        <w:tblInd w:w="108" w:type="dxa"/>
        <w:tblLayout w:type="fixed"/>
        <w:tblLook w:val="01E0" w:firstRow="1" w:lastRow="1" w:firstColumn="1" w:lastColumn="1" w:noHBand="0" w:noVBand="0"/>
      </w:tblPr>
      <w:tblGrid>
        <w:gridCol w:w="6237"/>
        <w:gridCol w:w="2410"/>
      </w:tblGrid>
      <w:tr w:rsidR="002440F0" w:rsidTr="003263D8">
        <w:trPr>
          <w:trHeight w:hRule="exact" w:val="663"/>
        </w:trPr>
        <w:tc>
          <w:tcPr>
            <w:tcW w:w="6237" w:type="dxa"/>
            <w:tcBorders>
              <w:top w:val="single" w:sz="4" w:space="0" w:color="000000"/>
              <w:left w:val="single" w:sz="4" w:space="0" w:color="000000"/>
              <w:bottom w:val="single" w:sz="8" w:space="0" w:color="000000"/>
              <w:right w:val="single" w:sz="8" w:space="0" w:color="000000"/>
            </w:tcBorders>
          </w:tcPr>
          <w:p w:rsidR="002440F0" w:rsidRPr="007C13CA" w:rsidRDefault="002440F0" w:rsidP="003263D8">
            <w:pPr>
              <w:pStyle w:val="TableParagraph"/>
              <w:spacing w:before="8" w:line="170" w:lineRule="exact"/>
              <w:ind w:left="284"/>
              <w:rPr>
                <w:sz w:val="17"/>
                <w:szCs w:val="17"/>
                <w:lang w:val="it-IT"/>
              </w:rPr>
            </w:pPr>
          </w:p>
          <w:p w:rsidR="002440F0" w:rsidRDefault="002440F0" w:rsidP="003263D8">
            <w:pPr>
              <w:pStyle w:val="TableParagraph"/>
              <w:ind w:left="284"/>
              <w:jc w:val="center"/>
              <w:rPr>
                <w:rFonts w:ascii="Calibri" w:eastAsia="Calibri" w:hAnsi="Calibri" w:cs="Calibri"/>
                <w:sz w:val="24"/>
                <w:szCs w:val="24"/>
              </w:rPr>
            </w:pPr>
            <w:r>
              <w:rPr>
                <w:rFonts w:ascii="Calibri" w:eastAsia="Calibri" w:hAnsi="Calibri" w:cs="Calibri"/>
                <w:b/>
                <w:bCs/>
                <w:sz w:val="24"/>
                <w:szCs w:val="24"/>
              </w:rPr>
              <w:t>Colture/categorie</w:t>
            </w:r>
            <w:r>
              <w:rPr>
                <w:rFonts w:ascii="Calibri" w:eastAsia="Calibri" w:hAnsi="Calibri" w:cs="Calibri"/>
                <w:b/>
                <w:bCs/>
                <w:spacing w:val="-18"/>
                <w:sz w:val="24"/>
                <w:szCs w:val="24"/>
              </w:rPr>
              <w:t xml:space="preserve"> </w:t>
            </w:r>
            <w:r>
              <w:rPr>
                <w:rFonts w:ascii="Calibri" w:eastAsia="Calibri" w:hAnsi="Calibri" w:cs="Calibri"/>
                <w:b/>
                <w:bCs/>
                <w:sz w:val="24"/>
                <w:szCs w:val="24"/>
              </w:rPr>
              <w:t>e</w:t>
            </w:r>
            <w:r>
              <w:rPr>
                <w:rFonts w:ascii="Calibri" w:eastAsia="Calibri" w:hAnsi="Calibri" w:cs="Calibri"/>
                <w:b/>
                <w:bCs/>
                <w:spacing w:val="-16"/>
                <w:sz w:val="24"/>
                <w:szCs w:val="24"/>
              </w:rPr>
              <w:t xml:space="preserve"> </w:t>
            </w:r>
            <w:r>
              <w:rPr>
                <w:rFonts w:ascii="Calibri" w:eastAsia="Calibri" w:hAnsi="Calibri" w:cs="Calibri"/>
                <w:b/>
                <w:bCs/>
                <w:sz w:val="24"/>
                <w:szCs w:val="24"/>
              </w:rPr>
              <w:t>allevamenti</w:t>
            </w:r>
          </w:p>
        </w:tc>
        <w:tc>
          <w:tcPr>
            <w:tcW w:w="2410" w:type="dxa"/>
            <w:tcBorders>
              <w:top w:val="single" w:sz="4" w:space="0" w:color="000000"/>
              <w:left w:val="single" w:sz="8" w:space="0" w:color="000000"/>
              <w:bottom w:val="single" w:sz="8" w:space="0" w:color="000000"/>
              <w:right w:val="single" w:sz="8" w:space="0" w:color="000000"/>
            </w:tcBorders>
            <w:vAlign w:val="center"/>
          </w:tcPr>
          <w:p w:rsidR="002440F0" w:rsidRDefault="002440F0" w:rsidP="003263D8">
            <w:pPr>
              <w:pStyle w:val="TableParagraph"/>
              <w:spacing w:before="30"/>
              <w:ind w:left="284"/>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5"/>
                <w:sz w:val="24"/>
                <w:szCs w:val="24"/>
              </w:rPr>
              <w:t xml:space="preserve"> </w:t>
            </w:r>
            <w:r>
              <w:rPr>
                <w:rFonts w:ascii="Calibri" w:eastAsia="Calibri" w:hAnsi="Calibri" w:cs="Calibri"/>
                <w:b/>
                <w:bCs/>
                <w:sz w:val="24"/>
                <w:szCs w:val="24"/>
              </w:rPr>
              <w:t>aa</w:t>
            </w:r>
            <w:r>
              <w:rPr>
                <w:rFonts w:ascii="Calibri" w:eastAsia="Calibri" w:hAnsi="Calibri" w:cs="Calibri"/>
                <w:b/>
                <w:bCs/>
                <w:spacing w:val="-4"/>
                <w:sz w:val="24"/>
                <w:szCs w:val="24"/>
              </w:rPr>
              <w:t xml:space="preserve"> </w:t>
            </w:r>
            <w:r>
              <w:rPr>
                <w:rFonts w:ascii="Calibri" w:eastAsia="Calibri" w:hAnsi="Calibri" w:cs="Calibri"/>
                <w:b/>
                <w:bCs/>
                <w:sz w:val="24"/>
                <w:szCs w:val="24"/>
              </w:rPr>
              <w:t>/n.</w:t>
            </w:r>
            <w:r>
              <w:rPr>
                <w:rFonts w:ascii="Calibri" w:eastAsia="Calibri" w:hAnsi="Calibri" w:cs="Calibri"/>
                <w:b/>
                <w:bCs/>
                <w:spacing w:val="-7"/>
                <w:sz w:val="24"/>
                <w:szCs w:val="24"/>
              </w:rPr>
              <w:t xml:space="preserve"> </w:t>
            </w:r>
            <w:r>
              <w:rPr>
                <w:rFonts w:ascii="Calibri" w:eastAsia="Calibri" w:hAnsi="Calibri" w:cs="Calibri"/>
                <w:b/>
                <w:bCs/>
                <w:sz w:val="24"/>
                <w:szCs w:val="24"/>
              </w:rPr>
              <w:t>capi</w:t>
            </w:r>
          </w:p>
        </w:tc>
      </w:tr>
      <w:tr w:rsidR="002440F0"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2440F0" w:rsidRDefault="002440F0"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2440F0" w:rsidRDefault="002440F0" w:rsidP="003263D8">
            <w:pPr>
              <w:pStyle w:val="TableParagraph"/>
              <w:spacing w:before="45"/>
              <w:ind w:left="284"/>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5D4FE4" w:rsidRDefault="005D4FE4"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5D4FE4" w:rsidRDefault="005D4FE4" w:rsidP="003263D8">
            <w:pPr>
              <w:pStyle w:val="TableParagraph"/>
              <w:spacing w:before="45"/>
              <w:ind w:left="284"/>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5D4FE4" w:rsidRDefault="005D4FE4"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5D4FE4" w:rsidRDefault="005D4FE4" w:rsidP="003263D8">
            <w:pPr>
              <w:pStyle w:val="TableParagraph"/>
              <w:spacing w:before="45"/>
              <w:ind w:left="284"/>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0A3712" w:rsidRDefault="000A3712" w:rsidP="001D5C82">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0A3712" w:rsidRDefault="000A3712" w:rsidP="001D5C82">
            <w:pPr>
              <w:pStyle w:val="TableParagraph"/>
              <w:spacing w:before="45"/>
              <w:ind w:left="284"/>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0A3712" w:rsidRDefault="000A3712" w:rsidP="001D5C82">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0A3712" w:rsidRDefault="000A3712" w:rsidP="001D5C82">
            <w:pPr>
              <w:pStyle w:val="TableParagraph"/>
              <w:spacing w:before="45"/>
              <w:ind w:left="284"/>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284"/>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5D4FE4" w:rsidRDefault="005D4FE4"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5D4FE4" w:rsidRDefault="005D4FE4" w:rsidP="003263D8">
            <w:pPr>
              <w:pStyle w:val="TableParagraph"/>
              <w:spacing w:before="45"/>
              <w:ind w:left="284"/>
              <w:rPr>
                <w:rFonts w:ascii="Calibri" w:eastAsia="Calibri" w:hAnsi="Calibri" w:cs="Calibri"/>
                <w:sz w:val="16"/>
                <w:szCs w:val="16"/>
              </w:rPr>
            </w:pPr>
          </w:p>
        </w:tc>
      </w:tr>
    </w:tbl>
    <w:p w:rsidR="009D5EDE" w:rsidRDefault="009D5EDE"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Pr>
          <w:rFonts w:asciiTheme="minorHAnsi" w:eastAsiaTheme="minorHAnsi" w:hAnsiTheme="minorHAnsi"/>
          <w:b w:val="0"/>
          <w:bCs w:val="0"/>
          <w:i/>
          <w:sz w:val="16"/>
          <w:szCs w:val="22"/>
          <w:lang w:val="it-IT"/>
        </w:rPr>
        <w:t xml:space="preserve">Indicare le superficii e i capi allevati facendo riferimento alla </w:t>
      </w:r>
      <w:r w:rsidRPr="009D5EDE">
        <w:rPr>
          <w:rFonts w:asciiTheme="minorHAnsi" w:eastAsiaTheme="minorHAnsi" w:hAnsiTheme="minorHAnsi"/>
          <w:b w:val="0"/>
          <w:bCs w:val="0"/>
          <w:i/>
          <w:sz w:val="16"/>
          <w:szCs w:val="22"/>
          <w:lang w:val="it-IT"/>
        </w:rPr>
        <w:t>Tabella 6: Produzioni Standard (PS) e Produzioni lorde</w:t>
      </w:r>
      <w:r>
        <w:rPr>
          <w:rFonts w:asciiTheme="minorHAnsi" w:eastAsiaTheme="minorHAnsi" w:hAnsiTheme="minorHAnsi"/>
          <w:b w:val="0"/>
          <w:bCs w:val="0"/>
          <w:i/>
          <w:sz w:val="16"/>
          <w:szCs w:val="22"/>
          <w:lang w:val="it-IT"/>
        </w:rPr>
        <w:t xml:space="preserve"> riportata di seguito al documento.</w:t>
      </w:r>
    </w:p>
    <w:p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 xml:space="preserve">Per gli "Ortaggi freschi in coltura idroponica" e per i "Fiori e piante ornamentali in coltura idroponica" deve essere selezionata la specifica coltura in serra. </w:t>
      </w:r>
    </w:p>
    <w:p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 xml:space="preserve">Per le colture l'Unità di Misura è l'ettaro (Ha,aa) ad eccezione dei funghi che sono espressi in 100mq. </w:t>
      </w:r>
    </w:p>
    <w:p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 xml:space="preserve">Per gli allevamenti l'Unità di Misura è il numero di capi ad eccezione dei volatili che sono espressi in centinaia di capi. </w:t>
      </w:r>
    </w:p>
    <w:p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 xml:space="preserve">Per l'elicicoltura (lumache) l'unità di misura è l'ettaro(Ha,aa). </w:t>
      </w:r>
    </w:p>
    <w:p w:rsidR="009A41AA"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Con riferimento all'acquacoltura le unità di misura sono, per le Specie eurialine (tutte le tipologie) i metri cubi, per la Mitilicoltura (impi</w:t>
      </w:r>
      <w:r w:rsidR="009D5EDE">
        <w:rPr>
          <w:rFonts w:asciiTheme="minorHAnsi" w:eastAsiaTheme="minorHAnsi" w:hAnsiTheme="minorHAnsi"/>
          <w:b w:val="0"/>
          <w:bCs w:val="0"/>
          <w:i/>
          <w:sz w:val="16"/>
          <w:szCs w:val="22"/>
          <w:lang w:val="it-IT"/>
        </w:rPr>
        <w:t>anti long-line) i metri lineari</w:t>
      </w:r>
      <w:r>
        <w:rPr>
          <w:rFonts w:asciiTheme="minorHAnsi" w:eastAsiaTheme="minorHAnsi" w:hAnsiTheme="minorHAnsi"/>
          <w:b w:val="0"/>
          <w:bCs w:val="0"/>
          <w:i/>
          <w:sz w:val="16"/>
          <w:szCs w:val="22"/>
          <w:lang w:val="it-IT"/>
        </w:rPr>
        <w:t>.</w:t>
      </w:r>
    </w:p>
    <w:p w:rsidR="00145166" w:rsidRPr="007923F2" w:rsidRDefault="00145166" w:rsidP="009D5EDE">
      <w:pPr>
        <w:tabs>
          <w:tab w:val="right" w:pos="9356"/>
        </w:tabs>
        <w:spacing w:line="180" w:lineRule="atLeast"/>
        <w:ind w:left="284" w:right="1421"/>
        <w:jc w:val="both"/>
        <w:rPr>
          <w:sz w:val="18"/>
          <w:szCs w:val="18"/>
          <w:lang w:val="it-IT"/>
        </w:rPr>
      </w:pPr>
    </w:p>
    <w:p w:rsidR="00FC5400" w:rsidRPr="003263D8" w:rsidRDefault="00FC5400" w:rsidP="00222547">
      <w:pPr>
        <w:pStyle w:val="Titolo21"/>
        <w:rPr>
          <w:lang w:val="it-IT"/>
        </w:rPr>
      </w:pPr>
      <w:bookmarkStart w:id="16" w:name="_Toc483490048"/>
      <w:r w:rsidRPr="003263D8">
        <w:rPr>
          <w:lang w:val="it-IT"/>
        </w:rPr>
        <w:t>Dimensione economica Ex-Post</w:t>
      </w:r>
      <w:bookmarkEnd w:id="16"/>
    </w:p>
    <w:p w:rsidR="00FC5400" w:rsidRPr="000922A4" w:rsidRDefault="00FC5400" w:rsidP="00FC5400">
      <w:pPr>
        <w:spacing w:before="6" w:line="190" w:lineRule="exact"/>
        <w:rPr>
          <w:sz w:val="19"/>
          <w:szCs w:val="19"/>
          <w:lang w:val="it-IT"/>
        </w:rPr>
      </w:pPr>
    </w:p>
    <w:p w:rsidR="00FC5400" w:rsidRPr="003263D8" w:rsidRDefault="00FC5400" w:rsidP="003263D8">
      <w:pPr>
        <w:spacing w:before="43"/>
        <w:ind w:left="284"/>
        <w:rPr>
          <w:rFonts w:ascii="Calibri" w:eastAsia="Calibri" w:hAnsi="Calibri" w:cs="Calibri"/>
          <w:sz w:val="24"/>
          <w:szCs w:val="24"/>
          <w:lang w:val="it-IT"/>
        </w:rPr>
      </w:pPr>
      <w:r w:rsidRPr="003263D8">
        <w:rPr>
          <w:rFonts w:ascii="Calibri" w:eastAsia="Calibri" w:hAnsi="Calibri" w:cs="Calibri"/>
          <w:sz w:val="24"/>
          <w:szCs w:val="24"/>
          <w:lang w:val="it-IT"/>
        </w:rPr>
        <w:t>Periodo di riferimento: _________________</w:t>
      </w:r>
    </w:p>
    <w:p w:rsidR="00FC5400" w:rsidRPr="000922A4" w:rsidRDefault="00FC5400" w:rsidP="00FC5400">
      <w:pPr>
        <w:spacing w:before="7" w:line="200" w:lineRule="exact"/>
        <w:rPr>
          <w:sz w:val="20"/>
          <w:szCs w:val="20"/>
          <w:lang w:val="it-IT"/>
        </w:rPr>
      </w:pPr>
    </w:p>
    <w:p w:rsidR="00FC5400" w:rsidRPr="003263D8" w:rsidRDefault="00FC5400" w:rsidP="003263D8">
      <w:pPr>
        <w:pStyle w:val="Titolo31"/>
        <w:spacing w:line="360" w:lineRule="auto"/>
        <w:ind w:left="284"/>
        <w:rPr>
          <w:lang w:val="it-IT"/>
        </w:rPr>
      </w:pPr>
      <w:r w:rsidRPr="003263D8">
        <w:rPr>
          <w:lang w:val="it-IT"/>
        </w:rPr>
        <w:t>Piano colturale e consistenza allevamenti</w:t>
      </w:r>
    </w:p>
    <w:p w:rsidR="00FC5400" w:rsidRDefault="00FC5400" w:rsidP="00FC5400">
      <w:pPr>
        <w:spacing w:before="4" w:line="160" w:lineRule="exact"/>
        <w:rPr>
          <w:sz w:val="16"/>
          <w:szCs w:val="16"/>
        </w:rPr>
      </w:pPr>
    </w:p>
    <w:tbl>
      <w:tblPr>
        <w:tblW w:w="8647" w:type="dxa"/>
        <w:tblInd w:w="108" w:type="dxa"/>
        <w:tblLayout w:type="fixed"/>
        <w:tblLook w:val="01E0" w:firstRow="1" w:lastRow="1" w:firstColumn="1" w:lastColumn="1" w:noHBand="0" w:noVBand="0"/>
      </w:tblPr>
      <w:tblGrid>
        <w:gridCol w:w="6237"/>
        <w:gridCol w:w="2410"/>
      </w:tblGrid>
      <w:tr w:rsidR="00FC5400" w:rsidTr="003263D8">
        <w:trPr>
          <w:trHeight w:hRule="exact" w:val="663"/>
        </w:trPr>
        <w:tc>
          <w:tcPr>
            <w:tcW w:w="6237" w:type="dxa"/>
            <w:tcBorders>
              <w:top w:val="single" w:sz="4" w:space="0" w:color="000000"/>
              <w:left w:val="single" w:sz="4" w:space="0" w:color="000000"/>
              <w:bottom w:val="single" w:sz="8" w:space="0" w:color="000000"/>
              <w:right w:val="single" w:sz="8" w:space="0" w:color="000000"/>
            </w:tcBorders>
          </w:tcPr>
          <w:p w:rsidR="00FC5400" w:rsidRDefault="00FC5400" w:rsidP="00516CB1">
            <w:pPr>
              <w:pStyle w:val="TableParagraph"/>
              <w:spacing w:before="8" w:line="170" w:lineRule="exact"/>
              <w:rPr>
                <w:sz w:val="17"/>
                <w:szCs w:val="17"/>
              </w:rPr>
            </w:pPr>
          </w:p>
          <w:p w:rsidR="00FC5400" w:rsidRDefault="00FC5400" w:rsidP="00516CB1">
            <w:pPr>
              <w:pStyle w:val="TableParagraph"/>
              <w:ind w:left="687"/>
              <w:jc w:val="center"/>
              <w:rPr>
                <w:rFonts w:ascii="Calibri" w:eastAsia="Calibri" w:hAnsi="Calibri" w:cs="Calibri"/>
                <w:sz w:val="24"/>
                <w:szCs w:val="24"/>
              </w:rPr>
            </w:pPr>
            <w:r>
              <w:rPr>
                <w:rFonts w:ascii="Calibri" w:eastAsia="Calibri" w:hAnsi="Calibri" w:cs="Calibri"/>
                <w:b/>
                <w:bCs/>
                <w:sz w:val="24"/>
                <w:szCs w:val="24"/>
              </w:rPr>
              <w:t>Colture/categorie</w:t>
            </w:r>
            <w:r>
              <w:rPr>
                <w:rFonts w:ascii="Calibri" w:eastAsia="Calibri" w:hAnsi="Calibri" w:cs="Calibri"/>
                <w:b/>
                <w:bCs/>
                <w:spacing w:val="-18"/>
                <w:sz w:val="24"/>
                <w:szCs w:val="24"/>
              </w:rPr>
              <w:t xml:space="preserve"> </w:t>
            </w:r>
            <w:r>
              <w:rPr>
                <w:rFonts w:ascii="Calibri" w:eastAsia="Calibri" w:hAnsi="Calibri" w:cs="Calibri"/>
                <w:b/>
                <w:bCs/>
                <w:sz w:val="24"/>
                <w:szCs w:val="24"/>
              </w:rPr>
              <w:t>e</w:t>
            </w:r>
            <w:r>
              <w:rPr>
                <w:rFonts w:ascii="Calibri" w:eastAsia="Calibri" w:hAnsi="Calibri" w:cs="Calibri"/>
                <w:b/>
                <w:bCs/>
                <w:spacing w:val="-16"/>
                <w:sz w:val="24"/>
                <w:szCs w:val="24"/>
              </w:rPr>
              <w:t xml:space="preserve"> </w:t>
            </w:r>
            <w:r>
              <w:rPr>
                <w:rFonts w:ascii="Calibri" w:eastAsia="Calibri" w:hAnsi="Calibri" w:cs="Calibri"/>
                <w:b/>
                <w:bCs/>
                <w:sz w:val="24"/>
                <w:szCs w:val="24"/>
              </w:rPr>
              <w:t>allevamenti</w:t>
            </w:r>
          </w:p>
        </w:tc>
        <w:tc>
          <w:tcPr>
            <w:tcW w:w="2410" w:type="dxa"/>
            <w:tcBorders>
              <w:top w:val="single" w:sz="4" w:space="0" w:color="000000"/>
              <w:left w:val="single" w:sz="8" w:space="0" w:color="000000"/>
              <w:bottom w:val="single" w:sz="8" w:space="0" w:color="000000"/>
              <w:right w:val="single" w:sz="8" w:space="0" w:color="000000"/>
            </w:tcBorders>
            <w:vAlign w:val="center"/>
          </w:tcPr>
          <w:p w:rsidR="00FC5400" w:rsidRDefault="00FC5400" w:rsidP="00516CB1">
            <w:pPr>
              <w:pStyle w:val="TableParagraph"/>
              <w:spacing w:before="30"/>
              <w:ind w:left="97"/>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5"/>
                <w:sz w:val="24"/>
                <w:szCs w:val="24"/>
              </w:rPr>
              <w:t xml:space="preserve"> </w:t>
            </w:r>
            <w:r>
              <w:rPr>
                <w:rFonts w:ascii="Calibri" w:eastAsia="Calibri" w:hAnsi="Calibri" w:cs="Calibri"/>
                <w:b/>
                <w:bCs/>
                <w:sz w:val="24"/>
                <w:szCs w:val="24"/>
              </w:rPr>
              <w:t>aa</w:t>
            </w:r>
            <w:r>
              <w:rPr>
                <w:rFonts w:ascii="Calibri" w:eastAsia="Calibri" w:hAnsi="Calibri" w:cs="Calibri"/>
                <w:b/>
                <w:bCs/>
                <w:spacing w:val="-4"/>
                <w:sz w:val="24"/>
                <w:szCs w:val="24"/>
              </w:rPr>
              <w:t xml:space="preserve"> </w:t>
            </w:r>
            <w:r>
              <w:rPr>
                <w:rFonts w:ascii="Calibri" w:eastAsia="Calibri" w:hAnsi="Calibri" w:cs="Calibri"/>
                <w:b/>
                <w:bCs/>
                <w:sz w:val="24"/>
                <w:szCs w:val="24"/>
              </w:rPr>
              <w:t>/n.</w:t>
            </w:r>
            <w:r>
              <w:rPr>
                <w:rFonts w:ascii="Calibri" w:eastAsia="Calibri" w:hAnsi="Calibri" w:cs="Calibri"/>
                <w:b/>
                <w:bCs/>
                <w:spacing w:val="-7"/>
                <w:sz w:val="24"/>
                <w:szCs w:val="24"/>
              </w:rPr>
              <w:t xml:space="preserve"> </w:t>
            </w:r>
            <w:r>
              <w:rPr>
                <w:rFonts w:ascii="Calibri" w:eastAsia="Calibri" w:hAnsi="Calibri" w:cs="Calibri"/>
                <w:b/>
                <w:bCs/>
                <w:sz w:val="24"/>
                <w:szCs w:val="24"/>
              </w:rPr>
              <w:t>capi</w:t>
            </w:r>
          </w:p>
        </w:tc>
      </w:tr>
      <w:tr w:rsidR="00FC5400"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FC5400" w:rsidRDefault="00FC5400"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FC5400" w:rsidRDefault="00FC5400" w:rsidP="00516CB1">
            <w:pPr>
              <w:pStyle w:val="TableParagraph"/>
              <w:spacing w:before="45"/>
              <w:ind w:left="558"/>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5D4FE4" w:rsidRDefault="005D4FE4"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5D4FE4" w:rsidRDefault="005D4FE4" w:rsidP="00516CB1">
            <w:pPr>
              <w:pStyle w:val="TableParagraph"/>
              <w:spacing w:before="45"/>
              <w:ind w:left="558"/>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5D4FE4" w:rsidRDefault="005D4FE4"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5D4FE4" w:rsidRDefault="005D4FE4" w:rsidP="00516CB1">
            <w:pPr>
              <w:pStyle w:val="TableParagraph"/>
              <w:spacing w:before="45"/>
              <w:ind w:left="558"/>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558"/>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558"/>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558"/>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558"/>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5D4FE4" w:rsidRDefault="005D4FE4"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5D4FE4" w:rsidRDefault="005D4FE4" w:rsidP="00516CB1">
            <w:pPr>
              <w:pStyle w:val="TableParagraph"/>
              <w:spacing w:before="45"/>
              <w:ind w:left="558"/>
              <w:rPr>
                <w:rFonts w:ascii="Calibri" w:eastAsia="Calibri" w:hAnsi="Calibri" w:cs="Calibri"/>
                <w:sz w:val="16"/>
                <w:szCs w:val="16"/>
              </w:rPr>
            </w:pPr>
          </w:p>
        </w:tc>
      </w:tr>
    </w:tbl>
    <w:p w:rsidR="00FC5400" w:rsidRDefault="00FC5400" w:rsidP="00FC5400">
      <w:pPr>
        <w:spacing w:before="1" w:line="170" w:lineRule="exact"/>
        <w:rPr>
          <w:sz w:val="17"/>
          <w:szCs w:val="17"/>
        </w:rPr>
      </w:pPr>
    </w:p>
    <w:p w:rsidR="00FC5400" w:rsidRDefault="00FC5400" w:rsidP="00FC5400">
      <w:pPr>
        <w:spacing w:line="200" w:lineRule="exact"/>
        <w:rPr>
          <w:sz w:val="20"/>
          <w:szCs w:val="20"/>
        </w:rPr>
      </w:pPr>
    </w:p>
    <w:p w:rsidR="0030755E" w:rsidRDefault="0030755E">
      <w:pPr>
        <w:rPr>
          <w:rFonts w:ascii="Calibri" w:eastAsia="Calibri" w:hAnsi="Calibri"/>
          <w:b/>
          <w:bCs/>
          <w:color w:val="6394EC"/>
          <w:sz w:val="36"/>
          <w:szCs w:val="36"/>
          <w:lang w:val="it-IT"/>
        </w:rPr>
      </w:pPr>
      <w:r>
        <w:rPr>
          <w:color w:val="6394EC"/>
          <w:sz w:val="36"/>
          <w:szCs w:val="36"/>
          <w:lang w:val="it-IT"/>
        </w:rPr>
        <w:br w:type="page"/>
      </w:r>
    </w:p>
    <w:p w:rsidR="000A3712" w:rsidRDefault="000A3712" w:rsidP="00A75831">
      <w:pPr>
        <w:pStyle w:val="Titolo1"/>
        <w:ind w:right="996"/>
        <w:jc w:val="center"/>
      </w:pPr>
    </w:p>
    <w:p w:rsidR="00145166" w:rsidRPr="003C52DE" w:rsidRDefault="00A75831" w:rsidP="00A75831">
      <w:pPr>
        <w:pStyle w:val="Titolo1"/>
        <w:ind w:right="996"/>
        <w:jc w:val="center"/>
      </w:pPr>
      <w:bookmarkStart w:id="17" w:name="_Toc483490049"/>
      <w:r>
        <w:t xml:space="preserve">Sezione C - </w:t>
      </w:r>
      <w:r w:rsidR="007E1A4A" w:rsidRPr="003C52DE">
        <w:t xml:space="preserve">Settori e </w:t>
      </w:r>
      <w:r w:rsidR="00524759" w:rsidRPr="003C52DE">
        <w:t>Strutture</w:t>
      </w:r>
      <w:bookmarkEnd w:id="17"/>
    </w:p>
    <w:p w:rsidR="00145166" w:rsidRPr="003C52DE" w:rsidRDefault="00524759" w:rsidP="00222547">
      <w:pPr>
        <w:pStyle w:val="Titolo21"/>
        <w:rPr>
          <w:lang w:val="it-IT"/>
        </w:rPr>
      </w:pPr>
      <w:bookmarkStart w:id="18" w:name="_Toc483490050"/>
      <w:r w:rsidRPr="003C52DE">
        <w:rPr>
          <w:lang w:val="it-IT"/>
        </w:rPr>
        <w:t>Settori produttivi e obiettivi trasversali</w:t>
      </w:r>
      <w:bookmarkEnd w:id="18"/>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1"/>
        <w:gridCol w:w="701"/>
        <w:gridCol w:w="700"/>
        <w:gridCol w:w="698"/>
        <w:gridCol w:w="652"/>
        <w:gridCol w:w="697"/>
        <w:gridCol w:w="736"/>
        <w:gridCol w:w="715"/>
        <w:gridCol w:w="715"/>
        <w:gridCol w:w="716"/>
        <w:gridCol w:w="1284"/>
      </w:tblGrid>
      <w:tr w:rsidR="004A2350" w:rsidTr="00F81DD8">
        <w:trPr>
          <w:trHeight w:hRule="exact" w:val="397"/>
        </w:trPr>
        <w:tc>
          <w:tcPr>
            <w:tcW w:w="1601" w:type="dxa"/>
            <w:vMerge w:val="restart"/>
            <w:vAlign w:val="center"/>
          </w:tcPr>
          <w:p w:rsidR="004A2350" w:rsidRPr="008C7139" w:rsidRDefault="001D5C82" w:rsidP="008C7139">
            <w:pPr>
              <w:jc w:val="center"/>
              <w:rPr>
                <w:rFonts w:ascii="Calibri" w:hAnsi="Calibri"/>
                <w:b/>
                <w:sz w:val="18"/>
                <w:szCs w:val="18"/>
              </w:rPr>
            </w:pPr>
            <w:r>
              <w:rPr>
                <w:rFonts w:ascii="Calibri" w:hAnsi="Calibri"/>
                <w:b/>
                <w:sz w:val="18"/>
                <w:szCs w:val="18"/>
              </w:rPr>
              <w:t xml:space="preserve">Attività </w:t>
            </w:r>
          </w:p>
        </w:tc>
        <w:tc>
          <w:tcPr>
            <w:tcW w:w="7614" w:type="dxa"/>
            <w:gridSpan w:val="10"/>
            <w:vAlign w:val="center"/>
          </w:tcPr>
          <w:p w:rsidR="004A2350" w:rsidRPr="008C7139" w:rsidRDefault="004A2350" w:rsidP="004A2350">
            <w:pPr>
              <w:jc w:val="center"/>
              <w:rPr>
                <w:b/>
                <w:sz w:val="20"/>
                <w:szCs w:val="20"/>
              </w:rPr>
            </w:pPr>
            <w:r w:rsidRPr="008C7139">
              <w:rPr>
                <w:b/>
                <w:sz w:val="20"/>
                <w:szCs w:val="20"/>
              </w:rPr>
              <w:t>OBIETTIVI TRASVERSALI</w:t>
            </w:r>
          </w:p>
        </w:tc>
      </w:tr>
      <w:tr w:rsidR="003C52DE" w:rsidTr="00F81DD8">
        <w:trPr>
          <w:trHeight w:hRule="exact" w:val="554"/>
        </w:trPr>
        <w:tc>
          <w:tcPr>
            <w:tcW w:w="1601" w:type="dxa"/>
            <w:vMerge/>
            <w:vAlign w:val="center"/>
          </w:tcPr>
          <w:p w:rsidR="003C52DE" w:rsidRDefault="003C52DE">
            <w:pPr>
              <w:rPr>
                <w:rFonts w:ascii="Calibri" w:hAnsi="Calibri"/>
                <w:sz w:val="18"/>
                <w:szCs w:val="18"/>
              </w:rPr>
            </w:pPr>
          </w:p>
        </w:tc>
        <w:tc>
          <w:tcPr>
            <w:tcW w:w="1401" w:type="dxa"/>
            <w:gridSpan w:val="2"/>
            <w:vAlign w:val="center"/>
          </w:tcPr>
          <w:p w:rsidR="003C52DE" w:rsidRPr="008C7139" w:rsidRDefault="003C52DE" w:rsidP="00835C93">
            <w:pPr>
              <w:jc w:val="center"/>
              <w:rPr>
                <w:b/>
                <w:sz w:val="20"/>
                <w:szCs w:val="20"/>
              </w:rPr>
            </w:pPr>
            <w:r>
              <w:rPr>
                <w:b/>
                <w:sz w:val="20"/>
                <w:szCs w:val="20"/>
              </w:rPr>
              <w:t xml:space="preserve">Ambiente </w:t>
            </w:r>
          </w:p>
        </w:tc>
        <w:tc>
          <w:tcPr>
            <w:tcW w:w="3498" w:type="dxa"/>
            <w:gridSpan w:val="5"/>
            <w:vAlign w:val="center"/>
          </w:tcPr>
          <w:p w:rsidR="003C52DE" w:rsidRDefault="003C52DE" w:rsidP="0043601B">
            <w:pPr>
              <w:jc w:val="center"/>
              <w:rPr>
                <w:b/>
                <w:sz w:val="20"/>
                <w:szCs w:val="20"/>
              </w:rPr>
            </w:pPr>
            <w:r>
              <w:rPr>
                <w:b/>
                <w:sz w:val="20"/>
                <w:szCs w:val="20"/>
              </w:rPr>
              <w:t>Competitività</w:t>
            </w:r>
          </w:p>
        </w:tc>
        <w:tc>
          <w:tcPr>
            <w:tcW w:w="1431" w:type="dxa"/>
            <w:gridSpan w:val="2"/>
            <w:vAlign w:val="center"/>
          </w:tcPr>
          <w:p w:rsidR="003C52DE" w:rsidRPr="008C7139" w:rsidRDefault="003C52DE" w:rsidP="0043601B">
            <w:pPr>
              <w:jc w:val="center"/>
              <w:rPr>
                <w:b/>
                <w:sz w:val="20"/>
                <w:szCs w:val="20"/>
              </w:rPr>
            </w:pPr>
            <w:r>
              <w:rPr>
                <w:b/>
                <w:sz w:val="20"/>
                <w:szCs w:val="20"/>
              </w:rPr>
              <w:t>Innovazione</w:t>
            </w:r>
          </w:p>
        </w:tc>
        <w:tc>
          <w:tcPr>
            <w:tcW w:w="1284" w:type="dxa"/>
            <w:vAlign w:val="center"/>
          </w:tcPr>
          <w:p w:rsidR="003C52DE" w:rsidRPr="008C7139" w:rsidRDefault="003C52DE" w:rsidP="0043601B">
            <w:pPr>
              <w:jc w:val="center"/>
              <w:rPr>
                <w:b/>
                <w:sz w:val="20"/>
                <w:szCs w:val="20"/>
              </w:rPr>
            </w:pPr>
            <w:r>
              <w:rPr>
                <w:b/>
                <w:sz w:val="20"/>
                <w:szCs w:val="20"/>
              </w:rPr>
              <w:t>Occupazione</w:t>
            </w:r>
          </w:p>
        </w:tc>
      </w:tr>
      <w:tr w:rsidR="003C52DE" w:rsidTr="00801B78">
        <w:trPr>
          <w:trHeight w:hRule="exact" w:val="397"/>
        </w:trPr>
        <w:tc>
          <w:tcPr>
            <w:tcW w:w="1601" w:type="dxa"/>
            <w:vMerge/>
            <w:vAlign w:val="center"/>
          </w:tcPr>
          <w:p w:rsidR="003C52DE" w:rsidRDefault="003C52DE">
            <w:pPr>
              <w:rPr>
                <w:rFonts w:ascii="Calibri" w:hAnsi="Calibri"/>
                <w:sz w:val="18"/>
                <w:szCs w:val="18"/>
              </w:rPr>
            </w:pPr>
          </w:p>
        </w:tc>
        <w:tc>
          <w:tcPr>
            <w:tcW w:w="701" w:type="dxa"/>
            <w:tcBorders>
              <w:bottom w:val="single" w:sz="4" w:space="0" w:color="auto"/>
            </w:tcBorders>
            <w:vAlign w:val="center"/>
          </w:tcPr>
          <w:p w:rsidR="003C52DE" w:rsidRPr="0043601B" w:rsidRDefault="003C52DE" w:rsidP="00516CB1">
            <w:pPr>
              <w:jc w:val="center"/>
              <w:rPr>
                <w:sz w:val="20"/>
                <w:szCs w:val="20"/>
              </w:rPr>
            </w:pPr>
            <w:r w:rsidRPr="0043601B">
              <w:rPr>
                <w:sz w:val="20"/>
                <w:szCs w:val="20"/>
              </w:rPr>
              <w:t>A1</w:t>
            </w:r>
          </w:p>
        </w:tc>
        <w:tc>
          <w:tcPr>
            <w:tcW w:w="700" w:type="dxa"/>
            <w:tcBorders>
              <w:bottom w:val="single" w:sz="4" w:space="0" w:color="auto"/>
            </w:tcBorders>
            <w:vAlign w:val="center"/>
          </w:tcPr>
          <w:p w:rsidR="003C52DE" w:rsidRPr="0043601B" w:rsidRDefault="003C52DE" w:rsidP="00516CB1">
            <w:pPr>
              <w:jc w:val="center"/>
              <w:rPr>
                <w:sz w:val="20"/>
                <w:szCs w:val="20"/>
              </w:rPr>
            </w:pPr>
            <w:r w:rsidRPr="0043601B">
              <w:rPr>
                <w:sz w:val="20"/>
                <w:szCs w:val="20"/>
              </w:rPr>
              <w:t>A2</w:t>
            </w:r>
          </w:p>
        </w:tc>
        <w:tc>
          <w:tcPr>
            <w:tcW w:w="698" w:type="dxa"/>
            <w:vAlign w:val="center"/>
          </w:tcPr>
          <w:p w:rsidR="003C52DE" w:rsidRPr="0043601B" w:rsidRDefault="003C52DE" w:rsidP="00516CB1">
            <w:pPr>
              <w:jc w:val="center"/>
              <w:rPr>
                <w:sz w:val="20"/>
                <w:szCs w:val="20"/>
              </w:rPr>
            </w:pPr>
            <w:r w:rsidRPr="0043601B">
              <w:rPr>
                <w:sz w:val="20"/>
                <w:szCs w:val="20"/>
              </w:rPr>
              <w:t>B1</w:t>
            </w:r>
          </w:p>
        </w:tc>
        <w:tc>
          <w:tcPr>
            <w:tcW w:w="652" w:type="dxa"/>
            <w:vAlign w:val="center"/>
          </w:tcPr>
          <w:p w:rsidR="003C52DE" w:rsidRPr="0043601B" w:rsidRDefault="003C52DE" w:rsidP="00516CB1">
            <w:pPr>
              <w:jc w:val="center"/>
              <w:rPr>
                <w:sz w:val="20"/>
                <w:szCs w:val="20"/>
              </w:rPr>
            </w:pPr>
            <w:r w:rsidRPr="0043601B">
              <w:rPr>
                <w:sz w:val="20"/>
                <w:szCs w:val="20"/>
              </w:rPr>
              <w:t>B2</w:t>
            </w:r>
          </w:p>
        </w:tc>
        <w:tc>
          <w:tcPr>
            <w:tcW w:w="697" w:type="dxa"/>
            <w:vAlign w:val="center"/>
          </w:tcPr>
          <w:p w:rsidR="003C52DE" w:rsidRPr="0043601B" w:rsidRDefault="003C52DE" w:rsidP="00516CB1">
            <w:pPr>
              <w:jc w:val="center"/>
              <w:rPr>
                <w:sz w:val="20"/>
                <w:szCs w:val="20"/>
              </w:rPr>
            </w:pPr>
            <w:r w:rsidRPr="0043601B">
              <w:rPr>
                <w:sz w:val="20"/>
                <w:szCs w:val="20"/>
              </w:rPr>
              <w:t>B3</w:t>
            </w:r>
          </w:p>
        </w:tc>
        <w:tc>
          <w:tcPr>
            <w:tcW w:w="736" w:type="dxa"/>
            <w:vAlign w:val="center"/>
          </w:tcPr>
          <w:p w:rsidR="003C52DE" w:rsidRPr="0043601B" w:rsidRDefault="003C52DE" w:rsidP="003C52DE">
            <w:pPr>
              <w:jc w:val="center"/>
              <w:rPr>
                <w:sz w:val="20"/>
                <w:szCs w:val="20"/>
              </w:rPr>
            </w:pPr>
            <w:r w:rsidRPr="0043601B">
              <w:rPr>
                <w:sz w:val="20"/>
                <w:szCs w:val="20"/>
              </w:rPr>
              <w:t>B</w:t>
            </w:r>
            <w:r>
              <w:rPr>
                <w:sz w:val="20"/>
                <w:szCs w:val="20"/>
              </w:rPr>
              <w:t>4</w:t>
            </w:r>
          </w:p>
        </w:tc>
        <w:tc>
          <w:tcPr>
            <w:tcW w:w="715" w:type="dxa"/>
            <w:tcBorders>
              <w:bottom w:val="single" w:sz="4" w:space="0" w:color="auto"/>
            </w:tcBorders>
            <w:vAlign w:val="center"/>
          </w:tcPr>
          <w:p w:rsidR="003C52DE" w:rsidRPr="0043601B" w:rsidRDefault="003C52DE" w:rsidP="003C52DE">
            <w:pPr>
              <w:jc w:val="center"/>
              <w:rPr>
                <w:sz w:val="20"/>
                <w:szCs w:val="20"/>
              </w:rPr>
            </w:pPr>
            <w:r w:rsidRPr="0043601B">
              <w:rPr>
                <w:sz w:val="20"/>
                <w:szCs w:val="20"/>
              </w:rPr>
              <w:t>B</w:t>
            </w:r>
            <w:r>
              <w:rPr>
                <w:sz w:val="20"/>
                <w:szCs w:val="20"/>
              </w:rPr>
              <w:t>5</w:t>
            </w:r>
          </w:p>
        </w:tc>
        <w:tc>
          <w:tcPr>
            <w:tcW w:w="715" w:type="dxa"/>
            <w:vAlign w:val="center"/>
          </w:tcPr>
          <w:p w:rsidR="003C52DE" w:rsidRPr="0043601B" w:rsidRDefault="003C52DE" w:rsidP="003C52DE">
            <w:pPr>
              <w:jc w:val="center"/>
              <w:rPr>
                <w:sz w:val="20"/>
                <w:szCs w:val="20"/>
              </w:rPr>
            </w:pPr>
            <w:r w:rsidRPr="0043601B">
              <w:rPr>
                <w:sz w:val="20"/>
                <w:szCs w:val="20"/>
              </w:rPr>
              <w:t>C</w:t>
            </w:r>
            <w:r>
              <w:rPr>
                <w:sz w:val="20"/>
                <w:szCs w:val="20"/>
              </w:rPr>
              <w:t>1</w:t>
            </w:r>
          </w:p>
        </w:tc>
        <w:tc>
          <w:tcPr>
            <w:tcW w:w="716" w:type="dxa"/>
            <w:vAlign w:val="center"/>
          </w:tcPr>
          <w:p w:rsidR="003C52DE" w:rsidRPr="0043601B" w:rsidRDefault="003C52DE" w:rsidP="003C52DE">
            <w:pPr>
              <w:jc w:val="center"/>
              <w:rPr>
                <w:sz w:val="20"/>
                <w:szCs w:val="20"/>
              </w:rPr>
            </w:pPr>
            <w:r>
              <w:rPr>
                <w:sz w:val="20"/>
                <w:szCs w:val="20"/>
              </w:rPr>
              <w:t>C2</w:t>
            </w:r>
          </w:p>
        </w:tc>
        <w:tc>
          <w:tcPr>
            <w:tcW w:w="1284" w:type="dxa"/>
            <w:vAlign w:val="center"/>
          </w:tcPr>
          <w:p w:rsidR="003C52DE" w:rsidRPr="0043601B" w:rsidRDefault="003C52DE" w:rsidP="003C52DE">
            <w:pPr>
              <w:jc w:val="center"/>
              <w:rPr>
                <w:sz w:val="20"/>
                <w:szCs w:val="20"/>
              </w:rPr>
            </w:pPr>
            <w:r w:rsidRPr="0043601B">
              <w:rPr>
                <w:sz w:val="20"/>
                <w:szCs w:val="20"/>
              </w:rPr>
              <w:t>D</w:t>
            </w:r>
            <w:r>
              <w:rPr>
                <w:sz w:val="20"/>
                <w:szCs w:val="20"/>
              </w:rPr>
              <w:t>1</w:t>
            </w:r>
          </w:p>
        </w:tc>
      </w:tr>
      <w:tr w:rsidR="00801B78" w:rsidRPr="00271164" w:rsidTr="00801B78">
        <w:trPr>
          <w:trHeight w:hRule="exact" w:val="753"/>
        </w:trPr>
        <w:tc>
          <w:tcPr>
            <w:tcW w:w="1601" w:type="dxa"/>
            <w:vAlign w:val="center"/>
          </w:tcPr>
          <w:p w:rsidR="00801B78" w:rsidRPr="0095291A" w:rsidRDefault="00801B78">
            <w:pPr>
              <w:rPr>
                <w:rFonts w:ascii="Calibri" w:hAnsi="Calibri"/>
                <w:sz w:val="18"/>
                <w:szCs w:val="18"/>
                <w:lang w:val="it-IT"/>
              </w:rPr>
            </w:pPr>
            <w:r w:rsidRPr="0095291A">
              <w:rPr>
                <w:sz w:val="18"/>
                <w:szCs w:val="18"/>
                <w:lang w:val="it-IT"/>
              </w:rPr>
              <w:t>Prima lavorazione, manipolazione e conservazione</w:t>
            </w:r>
          </w:p>
        </w:tc>
        <w:tc>
          <w:tcPr>
            <w:tcW w:w="701" w:type="dxa"/>
            <w:shd w:val="pct20" w:color="auto" w:fill="auto"/>
            <w:vAlign w:val="center"/>
          </w:tcPr>
          <w:p w:rsidR="00801B78" w:rsidRPr="00814B6F" w:rsidRDefault="00801B78">
            <w:pPr>
              <w:jc w:val="center"/>
              <w:rPr>
                <w:rFonts w:ascii="Calibri" w:hAnsi="Calibri"/>
                <w:color w:val="000000"/>
                <w:sz w:val="11"/>
                <w:szCs w:val="11"/>
                <w:lang w:val="it-IT"/>
              </w:rPr>
            </w:pPr>
          </w:p>
        </w:tc>
        <w:tc>
          <w:tcPr>
            <w:tcW w:w="700" w:type="dxa"/>
            <w:shd w:val="pct20" w:color="auto" w:fill="auto"/>
            <w:vAlign w:val="center"/>
          </w:tcPr>
          <w:p w:rsidR="00801B78" w:rsidRPr="00814B6F" w:rsidRDefault="00801B78">
            <w:pPr>
              <w:jc w:val="center"/>
              <w:rPr>
                <w:rFonts w:ascii="Calibri" w:hAnsi="Calibri"/>
                <w:color w:val="000000"/>
                <w:sz w:val="11"/>
                <w:szCs w:val="11"/>
                <w:lang w:val="it-IT"/>
              </w:rPr>
            </w:pP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567"/>
        </w:trPr>
        <w:tc>
          <w:tcPr>
            <w:tcW w:w="1601" w:type="dxa"/>
            <w:vAlign w:val="center"/>
          </w:tcPr>
          <w:p w:rsidR="00801B78" w:rsidRPr="0095291A" w:rsidRDefault="00801B78">
            <w:pPr>
              <w:rPr>
                <w:rFonts w:ascii="Calibri" w:hAnsi="Calibri"/>
                <w:sz w:val="18"/>
                <w:szCs w:val="18"/>
                <w:lang w:val="it-IT"/>
              </w:rPr>
            </w:pPr>
            <w:r w:rsidRPr="0095291A">
              <w:rPr>
                <w:sz w:val="18"/>
                <w:szCs w:val="18"/>
              </w:rPr>
              <w:t>Trasformazione materie prime</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D3329B" w:rsidTr="00801B78">
        <w:trPr>
          <w:trHeight w:hRule="exact" w:val="769"/>
        </w:trPr>
        <w:tc>
          <w:tcPr>
            <w:tcW w:w="1601" w:type="dxa"/>
            <w:vAlign w:val="center"/>
          </w:tcPr>
          <w:p w:rsidR="00801B78" w:rsidRPr="0095291A" w:rsidRDefault="00801B78" w:rsidP="0095291A">
            <w:pPr>
              <w:rPr>
                <w:rFonts w:ascii="Calibri" w:hAnsi="Calibri"/>
                <w:sz w:val="18"/>
                <w:szCs w:val="18"/>
                <w:lang w:val="it-IT"/>
              </w:rPr>
            </w:pPr>
            <w:r w:rsidRPr="0095291A">
              <w:rPr>
                <w:sz w:val="18"/>
                <w:szCs w:val="18"/>
                <w:lang w:val="it-IT"/>
              </w:rPr>
              <w:t>Commercializzazione senza intermediari</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tcBorders>
              <w:bottom w:val="single" w:sz="4" w:space="0" w:color="auto"/>
            </w:tcBorders>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567"/>
        </w:trPr>
        <w:tc>
          <w:tcPr>
            <w:tcW w:w="1601" w:type="dxa"/>
            <w:vAlign w:val="center"/>
          </w:tcPr>
          <w:p w:rsidR="00801B78" w:rsidRPr="00801B78" w:rsidRDefault="00801B78">
            <w:pPr>
              <w:rPr>
                <w:sz w:val="18"/>
                <w:szCs w:val="18"/>
                <w:lang w:val="it-IT"/>
              </w:rPr>
            </w:pPr>
            <w:r w:rsidRPr="00801B78">
              <w:rPr>
                <w:sz w:val="18"/>
                <w:szCs w:val="18"/>
                <w:lang w:val="it-IT"/>
              </w:rPr>
              <w:t>Agriturismo - Aziende didattiche</w:t>
            </w:r>
          </w:p>
        </w:tc>
        <w:tc>
          <w:tcPr>
            <w:tcW w:w="701"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757"/>
        </w:trPr>
        <w:tc>
          <w:tcPr>
            <w:tcW w:w="1601" w:type="dxa"/>
            <w:vAlign w:val="center"/>
          </w:tcPr>
          <w:p w:rsidR="00801B78" w:rsidRPr="00801B78" w:rsidRDefault="00801B78">
            <w:pPr>
              <w:rPr>
                <w:sz w:val="18"/>
                <w:szCs w:val="18"/>
                <w:lang w:val="it-IT"/>
              </w:rPr>
            </w:pPr>
            <w:r w:rsidRPr="00801B78">
              <w:rPr>
                <w:sz w:val="18"/>
                <w:szCs w:val="18"/>
                <w:lang w:val="it-IT"/>
              </w:rPr>
              <w:t>Agriturismo - Attività sportive e ricreative</w:t>
            </w:r>
          </w:p>
        </w:tc>
        <w:tc>
          <w:tcPr>
            <w:tcW w:w="701"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567"/>
        </w:trPr>
        <w:tc>
          <w:tcPr>
            <w:tcW w:w="1601" w:type="dxa"/>
            <w:vAlign w:val="center"/>
          </w:tcPr>
          <w:p w:rsidR="00801B78" w:rsidRPr="00801B78" w:rsidRDefault="00801B78">
            <w:pPr>
              <w:rPr>
                <w:sz w:val="18"/>
                <w:szCs w:val="18"/>
                <w:lang w:val="it-IT"/>
              </w:rPr>
            </w:pPr>
            <w:r w:rsidRPr="00801B78">
              <w:rPr>
                <w:sz w:val="18"/>
                <w:szCs w:val="18"/>
                <w:lang w:val="it-IT"/>
              </w:rPr>
              <w:t>Agriturismo - Agri-campeggio</w:t>
            </w:r>
          </w:p>
        </w:tc>
        <w:tc>
          <w:tcPr>
            <w:tcW w:w="701"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tcBorders>
              <w:bottom w:val="single" w:sz="4" w:space="0" w:color="auto"/>
            </w:tcBorders>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val="381"/>
        </w:trPr>
        <w:tc>
          <w:tcPr>
            <w:tcW w:w="1601" w:type="dxa"/>
            <w:vAlign w:val="center"/>
          </w:tcPr>
          <w:p w:rsidR="00801B78" w:rsidRPr="00801B78" w:rsidRDefault="00801B78">
            <w:pPr>
              <w:rPr>
                <w:sz w:val="18"/>
                <w:szCs w:val="18"/>
                <w:lang w:val="it-IT"/>
              </w:rPr>
            </w:pPr>
            <w:r w:rsidRPr="00801B78">
              <w:rPr>
                <w:sz w:val="18"/>
                <w:szCs w:val="18"/>
                <w:lang w:val="it-IT"/>
              </w:rPr>
              <w:t>Agricoltura sociale</w:t>
            </w:r>
          </w:p>
        </w:tc>
        <w:tc>
          <w:tcPr>
            <w:tcW w:w="701" w:type="dxa"/>
            <w:tcBorders>
              <w:bottom w:val="single" w:sz="4" w:space="0" w:color="auto"/>
            </w:tcBorders>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567"/>
        </w:trPr>
        <w:tc>
          <w:tcPr>
            <w:tcW w:w="1601" w:type="dxa"/>
            <w:vAlign w:val="center"/>
          </w:tcPr>
          <w:p w:rsidR="00801B78" w:rsidRPr="00801B78" w:rsidRDefault="00801B78">
            <w:pPr>
              <w:rPr>
                <w:sz w:val="18"/>
                <w:szCs w:val="18"/>
                <w:lang w:val="it-IT"/>
              </w:rPr>
            </w:pPr>
            <w:r w:rsidRPr="00801B78">
              <w:rPr>
                <w:sz w:val="18"/>
                <w:szCs w:val="18"/>
                <w:lang w:val="it-IT"/>
              </w:rPr>
              <w:t>Contoterzismo attivo</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427"/>
        </w:trPr>
        <w:tc>
          <w:tcPr>
            <w:tcW w:w="1601" w:type="dxa"/>
            <w:vAlign w:val="center"/>
          </w:tcPr>
          <w:p w:rsidR="00801B78" w:rsidRPr="00801B78" w:rsidRDefault="00801B78">
            <w:pPr>
              <w:rPr>
                <w:sz w:val="18"/>
                <w:szCs w:val="18"/>
                <w:lang w:val="it-IT"/>
              </w:rPr>
            </w:pPr>
            <w:r w:rsidRPr="00801B78">
              <w:rPr>
                <w:sz w:val="18"/>
                <w:szCs w:val="18"/>
                <w:lang w:val="it-IT"/>
              </w:rPr>
              <w:t>Servizi ambientali</w:t>
            </w:r>
          </w:p>
        </w:tc>
        <w:tc>
          <w:tcPr>
            <w:tcW w:w="701" w:type="dxa"/>
            <w:tcBorders>
              <w:bottom w:val="single" w:sz="4" w:space="0" w:color="auto"/>
            </w:tcBorders>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567"/>
        </w:trPr>
        <w:tc>
          <w:tcPr>
            <w:tcW w:w="1601" w:type="dxa"/>
            <w:vAlign w:val="center"/>
          </w:tcPr>
          <w:p w:rsidR="00801B78" w:rsidRPr="00801B78" w:rsidRDefault="00801B78">
            <w:pPr>
              <w:rPr>
                <w:sz w:val="18"/>
                <w:szCs w:val="18"/>
                <w:lang w:val="it-IT"/>
              </w:rPr>
            </w:pPr>
            <w:r w:rsidRPr="00801B78">
              <w:rPr>
                <w:sz w:val="18"/>
                <w:szCs w:val="18"/>
                <w:lang w:val="it-IT"/>
              </w:rPr>
              <w:t>Servizi per l’infanzia</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D3329B" w:rsidTr="00801B78">
        <w:trPr>
          <w:trHeight w:val="353"/>
        </w:trPr>
        <w:tc>
          <w:tcPr>
            <w:tcW w:w="1601" w:type="dxa"/>
            <w:vAlign w:val="center"/>
          </w:tcPr>
          <w:p w:rsidR="00801B78" w:rsidRPr="00801B78" w:rsidRDefault="00801B78">
            <w:pPr>
              <w:rPr>
                <w:sz w:val="18"/>
                <w:szCs w:val="18"/>
                <w:lang w:val="it-IT"/>
              </w:rPr>
            </w:pPr>
            <w:r w:rsidRPr="00801B78">
              <w:rPr>
                <w:sz w:val="18"/>
                <w:szCs w:val="18"/>
                <w:lang w:val="it-IT"/>
              </w:rPr>
              <w:t>Artigianato</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D3329B" w:rsidTr="00801B78">
        <w:trPr>
          <w:trHeight w:val="325"/>
        </w:trPr>
        <w:tc>
          <w:tcPr>
            <w:tcW w:w="1601" w:type="dxa"/>
            <w:vAlign w:val="center"/>
          </w:tcPr>
          <w:p w:rsidR="00801B78" w:rsidRPr="00801B78" w:rsidRDefault="00801B78">
            <w:pPr>
              <w:rPr>
                <w:sz w:val="18"/>
                <w:szCs w:val="18"/>
                <w:lang w:val="it-IT"/>
              </w:rPr>
            </w:pPr>
            <w:r w:rsidRPr="00801B78">
              <w:rPr>
                <w:sz w:val="18"/>
                <w:szCs w:val="18"/>
                <w:lang w:val="it-IT"/>
              </w:rPr>
              <w:t>B&amp;B</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567"/>
        </w:trPr>
        <w:tc>
          <w:tcPr>
            <w:tcW w:w="1601" w:type="dxa"/>
            <w:vAlign w:val="center"/>
          </w:tcPr>
          <w:p w:rsidR="00801B78" w:rsidRPr="00801B78" w:rsidRDefault="00801B78">
            <w:pPr>
              <w:rPr>
                <w:sz w:val="18"/>
                <w:szCs w:val="18"/>
                <w:lang w:val="it-IT"/>
              </w:rPr>
            </w:pPr>
            <w:r w:rsidRPr="00801B78">
              <w:rPr>
                <w:sz w:val="18"/>
                <w:szCs w:val="18"/>
                <w:lang w:val="it-IT"/>
              </w:rPr>
              <w:t>Altre attività</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bl>
    <w:p w:rsidR="00145166" w:rsidRPr="000A3712" w:rsidRDefault="000A3712">
      <w:pPr>
        <w:spacing w:line="200" w:lineRule="exact"/>
        <w:rPr>
          <w:i/>
          <w:sz w:val="18"/>
          <w:szCs w:val="18"/>
          <w:lang w:val="it-IT"/>
        </w:rPr>
      </w:pPr>
      <w:r w:rsidRPr="000A3712">
        <w:rPr>
          <w:i/>
          <w:sz w:val="18"/>
          <w:szCs w:val="18"/>
          <w:lang w:val="it-IT"/>
        </w:rPr>
        <w:t>(</w:t>
      </w:r>
      <w:r w:rsidR="00271164">
        <w:rPr>
          <w:i/>
          <w:sz w:val="18"/>
          <w:szCs w:val="18"/>
          <w:lang w:val="it-IT"/>
        </w:rPr>
        <w:t>I</w:t>
      </w:r>
      <w:r w:rsidRPr="000A3712">
        <w:rPr>
          <w:i/>
          <w:sz w:val="18"/>
          <w:szCs w:val="18"/>
          <w:lang w:val="it-IT"/>
        </w:rPr>
        <w:t>ndicare con una x in corrispondenza del</w:t>
      </w:r>
      <w:r w:rsidR="001D5C82">
        <w:rPr>
          <w:i/>
          <w:sz w:val="18"/>
          <w:szCs w:val="18"/>
          <w:lang w:val="it-IT"/>
        </w:rPr>
        <w:t xml:space="preserve">l’attività </w:t>
      </w:r>
      <w:r w:rsidRPr="000A3712">
        <w:rPr>
          <w:i/>
          <w:sz w:val="18"/>
          <w:szCs w:val="18"/>
          <w:lang w:val="it-IT"/>
        </w:rPr>
        <w:t>l’effetto</w:t>
      </w:r>
      <w:r w:rsidR="00271164">
        <w:rPr>
          <w:i/>
          <w:sz w:val="18"/>
          <w:szCs w:val="18"/>
          <w:lang w:val="it-IT"/>
        </w:rPr>
        <w:t>/i</w:t>
      </w:r>
      <w:r w:rsidRPr="000A3712">
        <w:rPr>
          <w:i/>
          <w:sz w:val="18"/>
          <w:szCs w:val="18"/>
          <w:lang w:val="it-IT"/>
        </w:rPr>
        <w:t xml:space="preserve"> atteso</w:t>
      </w:r>
      <w:r w:rsidR="00271164">
        <w:rPr>
          <w:i/>
          <w:sz w:val="18"/>
          <w:szCs w:val="18"/>
          <w:lang w:val="it-IT"/>
        </w:rPr>
        <w:t>/i</w:t>
      </w:r>
      <w:r w:rsidRPr="000A3712">
        <w:rPr>
          <w:i/>
          <w:sz w:val="18"/>
          <w:szCs w:val="18"/>
          <w:lang w:val="it-IT"/>
        </w:rPr>
        <w:t xml:space="preserve"> dall’investimento</w:t>
      </w:r>
      <w:r w:rsidR="00271164">
        <w:rPr>
          <w:i/>
          <w:sz w:val="18"/>
          <w:szCs w:val="18"/>
          <w:lang w:val="it-IT"/>
        </w:rPr>
        <w:t>.</w:t>
      </w:r>
      <w:r w:rsidRPr="000A3712">
        <w:rPr>
          <w:i/>
          <w:sz w:val="18"/>
          <w:szCs w:val="18"/>
          <w:lang w:val="it-IT"/>
        </w:rPr>
        <w:t>)</w:t>
      </w:r>
    </w:p>
    <w:p w:rsidR="00145166" w:rsidRPr="00642229" w:rsidRDefault="00524759">
      <w:pPr>
        <w:ind w:left="725" w:right="1401"/>
        <w:rPr>
          <w:rFonts w:ascii="Calibri" w:eastAsia="Calibri" w:hAnsi="Calibri" w:cs="Calibri"/>
          <w:sz w:val="16"/>
          <w:szCs w:val="16"/>
          <w:lang w:val="it-IT"/>
        </w:rPr>
      </w:pPr>
      <w:r w:rsidRPr="00642229">
        <w:rPr>
          <w:rFonts w:ascii="Calibri" w:eastAsia="Calibri" w:hAnsi="Calibri" w:cs="Calibri"/>
          <w:sz w:val="16"/>
          <w:szCs w:val="16"/>
          <w:lang w:val="it-IT"/>
        </w:rPr>
        <w:t>LEGENDA:</w:t>
      </w:r>
    </w:p>
    <w:p w:rsidR="008C7139" w:rsidRDefault="00642229" w:rsidP="00642229">
      <w:pPr>
        <w:tabs>
          <w:tab w:val="left" w:pos="858"/>
        </w:tabs>
        <w:ind w:left="567" w:right="6595"/>
        <w:rPr>
          <w:rFonts w:ascii="Calibri" w:eastAsia="Calibri" w:hAnsi="Calibri" w:cs="Calibri"/>
          <w:sz w:val="16"/>
          <w:szCs w:val="16"/>
          <w:lang w:val="it-IT"/>
        </w:rPr>
      </w:pPr>
      <w:r>
        <w:rPr>
          <w:rFonts w:ascii="Calibri" w:eastAsia="Calibri" w:hAnsi="Calibri" w:cs="Calibri"/>
          <w:sz w:val="16"/>
          <w:szCs w:val="16"/>
          <w:lang w:val="it-IT"/>
        </w:rPr>
        <w:t>A</w:t>
      </w:r>
      <w:r w:rsidR="00524759" w:rsidRPr="0012428A">
        <w:rPr>
          <w:rFonts w:ascii="Calibri" w:eastAsia="Calibri" w:hAnsi="Calibri" w:cs="Calibri"/>
          <w:sz w:val="16"/>
          <w:szCs w:val="16"/>
          <w:lang w:val="it-IT"/>
        </w:rPr>
        <w:t>1:</w:t>
      </w:r>
      <w:r w:rsidR="00524759" w:rsidRPr="0012428A">
        <w:rPr>
          <w:rFonts w:ascii="Calibri" w:eastAsia="Calibri" w:hAnsi="Calibri" w:cs="Calibri"/>
          <w:spacing w:val="-2"/>
          <w:sz w:val="16"/>
          <w:szCs w:val="16"/>
          <w:lang w:val="it-IT"/>
        </w:rPr>
        <w:t xml:space="preserve"> </w:t>
      </w:r>
      <w:r w:rsidR="001F38CB" w:rsidRPr="001F38CB">
        <w:rPr>
          <w:rFonts w:ascii="Calibri" w:eastAsia="Calibri" w:hAnsi="Calibri" w:cs="Calibri"/>
          <w:sz w:val="16"/>
          <w:szCs w:val="16"/>
          <w:lang w:val="it-IT"/>
        </w:rPr>
        <w:t>Miglioramento del paesaggio</w:t>
      </w:r>
    </w:p>
    <w:p w:rsidR="00145166" w:rsidRPr="0012428A" w:rsidRDefault="00642229" w:rsidP="00642229">
      <w:pPr>
        <w:tabs>
          <w:tab w:val="left" w:pos="858"/>
        </w:tabs>
        <w:ind w:left="567" w:right="6595"/>
        <w:rPr>
          <w:rFonts w:ascii="Calibri" w:eastAsia="Calibri" w:hAnsi="Calibri" w:cs="Calibri"/>
          <w:sz w:val="16"/>
          <w:szCs w:val="16"/>
          <w:lang w:val="it-IT"/>
        </w:rPr>
      </w:pPr>
      <w:r>
        <w:rPr>
          <w:rFonts w:ascii="Calibri" w:eastAsia="Calibri" w:hAnsi="Calibri" w:cs="Calibri"/>
          <w:sz w:val="16"/>
          <w:szCs w:val="16"/>
          <w:lang w:val="it-IT"/>
        </w:rPr>
        <w:t>A</w:t>
      </w:r>
      <w:r w:rsidR="00524759" w:rsidRPr="0012428A">
        <w:rPr>
          <w:rFonts w:ascii="Calibri" w:eastAsia="Calibri" w:hAnsi="Calibri" w:cs="Calibri"/>
          <w:spacing w:val="-1"/>
          <w:sz w:val="16"/>
          <w:szCs w:val="16"/>
          <w:lang w:val="it-IT"/>
        </w:rPr>
        <w:t>2</w:t>
      </w:r>
      <w:r w:rsidR="00524759" w:rsidRPr="0012428A">
        <w:rPr>
          <w:rFonts w:ascii="Calibri" w:eastAsia="Calibri" w:hAnsi="Calibri" w:cs="Calibri"/>
          <w:sz w:val="16"/>
          <w:szCs w:val="16"/>
          <w:lang w:val="it-IT"/>
        </w:rPr>
        <w:t>:</w:t>
      </w:r>
      <w:r w:rsidR="00524759" w:rsidRPr="0012428A">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Interventi di salvaguardia ambientale</w:t>
      </w:r>
    </w:p>
    <w:p w:rsidR="00145166" w:rsidRPr="008C7139" w:rsidRDefault="00642229" w:rsidP="00642229">
      <w:pPr>
        <w:tabs>
          <w:tab w:val="left" w:pos="852"/>
        </w:tabs>
        <w:ind w:left="567"/>
        <w:rPr>
          <w:rFonts w:ascii="Calibri" w:eastAsia="Calibri" w:hAnsi="Calibri" w:cs="Calibri"/>
          <w:sz w:val="16"/>
          <w:szCs w:val="16"/>
          <w:lang w:val="it-IT"/>
        </w:rPr>
      </w:pPr>
      <w:r>
        <w:rPr>
          <w:rFonts w:ascii="Calibri" w:eastAsia="Calibri" w:hAnsi="Calibri" w:cs="Calibri"/>
          <w:spacing w:val="-1"/>
          <w:sz w:val="16"/>
          <w:szCs w:val="16"/>
          <w:lang w:val="it-IT"/>
        </w:rPr>
        <w:t>B1</w:t>
      </w:r>
      <w:r w:rsidR="00524759" w:rsidRPr="008C7139">
        <w:rPr>
          <w:rFonts w:ascii="Calibri" w:eastAsia="Calibri" w:hAnsi="Calibri" w:cs="Calibri"/>
          <w:sz w:val="16"/>
          <w:szCs w:val="16"/>
          <w:lang w:val="it-IT"/>
        </w:rPr>
        <w:t>:</w:t>
      </w:r>
      <w:r w:rsidR="00524759" w:rsidRPr="008C7139">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Ampliamento di attività/servizi già presenti in azienda</w:t>
      </w:r>
    </w:p>
    <w:p w:rsidR="008C7139" w:rsidRDefault="00524759" w:rsidP="00642229">
      <w:pPr>
        <w:ind w:left="567" w:right="-13"/>
        <w:rPr>
          <w:rFonts w:ascii="Calibri" w:eastAsia="Calibri" w:hAnsi="Calibri" w:cs="Calibri"/>
          <w:sz w:val="16"/>
          <w:szCs w:val="16"/>
          <w:lang w:val="it-IT"/>
        </w:rPr>
      </w:pPr>
      <w:r w:rsidRPr="0012428A">
        <w:rPr>
          <w:rFonts w:ascii="Calibri" w:eastAsia="Calibri" w:hAnsi="Calibri" w:cs="Calibri"/>
          <w:sz w:val="16"/>
          <w:szCs w:val="16"/>
          <w:lang w:val="it-IT"/>
        </w:rPr>
        <w:t>B</w:t>
      </w:r>
      <w:r w:rsidRPr="0012428A">
        <w:rPr>
          <w:rFonts w:ascii="Calibri" w:eastAsia="Calibri" w:hAnsi="Calibri" w:cs="Calibri"/>
          <w:spacing w:val="-1"/>
          <w:sz w:val="16"/>
          <w:szCs w:val="16"/>
          <w:lang w:val="it-IT"/>
        </w:rPr>
        <w:t>2</w:t>
      </w:r>
      <w:r w:rsidRPr="0012428A">
        <w:rPr>
          <w:rFonts w:ascii="Calibri" w:eastAsia="Calibri" w:hAnsi="Calibri" w:cs="Calibri"/>
          <w:sz w:val="16"/>
          <w:szCs w:val="16"/>
          <w:lang w:val="it-IT"/>
        </w:rPr>
        <w:t>:</w:t>
      </w:r>
      <w:r w:rsidRPr="0012428A">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Introduzione di nuove attività/servizi in aziende già diversificate</w:t>
      </w:r>
    </w:p>
    <w:p w:rsidR="001F38CB" w:rsidRDefault="00524759" w:rsidP="001F38CB">
      <w:pPr>
        <w:ind w:left="567" w:right="5512"/>
        <w:rPr>
          <w:rFonts w:ascii="Calibri" w:eastAsia="Calibri" w:hAnsi="Calibri" w:cs="Calibri"/>
          <w:sz w:val="16"/>
          <w:szCs w:val="16"/>
          <w:lang w:val="it-IT"/>
        </w:rPr>
      </w:pPr>
      <w:r w:rsidRPr="0012428A">
        <w:rPr>
          <w:rFonts w:ascii="Calibri" w:eastAsia="Calibri" w:hAnsi="Calibri" w:cs="Calibri"/>
          <w:sz w:val="16"/>
          <w:szCs w:val="16"/>
          <w:lang w:val="it-IT"/>
        </w:rPr>
        <w:t>B</w:t>
      </w:r>
      <w:r w:rsidRPr="0012428A">
        <w:rPr>
          <w:rFonts w:ascii="Calibri" w:eastAsia="Calibri" w:hAnsi="Calibri" w:cs="Calibri"/>
          <w:spacing w:val="-1"/>
          <w:sz w:val="16"/>
          <w:szCs w:val="16"/>
          <w:lang w:val="it-IT"/>
        </w:rPr>
        <w:t>3</w:t>
      </w:r>
      <w:r w:rsidRPr="0012428A">
        <w:rPr>
          <w:rFonts w:ascii="Calibri" w:eastAsia="Calibri" w:hAnsi="Calibri" w:cs="Calibri"/>
          <w:sz w:val="16"/>
          <w:szCs w:val="16"/>
          <w:lang w:val="it-IT"/>
        </w:rPr>
        <w:t>:</w:t>
      </w:r>
      <w:r w:rsidRPr="0012428A">
        <w:rPr>
          <w:rFonts w:ascii="Calibri" w:eastAsia="Calibri" w:hAnsi="Calibri" w:cs="Calibri"/>
          <w:spacing w:val="-2"/>
          <w:sz w:val="16"/>
          <w:szCs w:val="16"/>
          <w:lang w:val="it-IT"/>
        </w:rPr>
        <w:t xml:space="preserve"> </w:t>
      </w:r>
      <w:r w:rsidR="001F38CB" w:rsidRPr="001F38CB">
        <w:rPr>
          <w:rFonts w:ascii="Calibri" w:eastAsia="Calibri" w:hAnsi="Calibri" w:cs="Calibri"/>
          <w:sz w:val="16"/>
          <w:szCs w:val="16"/>
          <w:lang w:val="it-IT"/>
        </w:rPr>
        <w:t>Primo avvio di attività connesse</w:t>
      </w:r>
    </w:p>
    <w:p w:rsidR="001F38CB" w:rsidRDefault="001F38CB" w:rsidP="001F38CB">
      <w:pPr>
        <w:ind w:left="567" w:right="5512"/>
        <w:rPr>
          <w:rFonts w:ascii="Calibri" w:eastAsia="Calibri" w:hAnsi="Calibri" w:cs="Calibri"/>
          <w:sz w:val="16"/>
          <w:szCs w:val="16"/>
          <w:lang w:val="it-IT"/>
        </w:rPr>
      </w:pPr>
      <w:r>
        <w:rPr>
          <w:rFonts w:ascii="Calibri" w:eastAsia="Calibri" w:hAnsi="Calibri" w:cs="Calibri"/>
          <w:sz w:val="16"/>
          <w:szCs w:val="16"/>
          <w:lang w:val="it-IT"/>
        </w:rPr>
        <w:t>B4:</w:t>
      </w:r>
      <w:r w:rsidRPr="001F38CB">
        <w:rPr>
          <w:lang w:val="it-IT"/>
        </w:rPr>
        <w:t xml:space="preserve"> </w:t>
      </w:r>
      <w:r w:rsidRPr="001F38CB">
        <w:rPr>
          <w:rFonts w:ascii="Calibri" w:eastAsia="Calibri" w:hAnsi="Calibri" w:cs="Calibri"/>
          <w:sz w:val="16"/>
          <w:szCs w:val="16"/>
          <w:lang w:val="it-IT"/>
        </w:rPr>
        <w:t>Completamento della filiera</w:t>
      </w:r>
    </w:p>
    <w:p w:rsidR="001F38CB" w:rsidRDefault="001F38CB" w:rsidP="001F38CB">
      <w:pPr>
        <w:ind w:left="567" w:right="5512"/>
        <w:rPr>
          <w:rFonts w:ascii="Calibri" w:eastAsia="Calibri" w:hAnsi="Calibri" w:cs="Calibri"/>
          <w:sz w:val="16"/>
          <w:szCs w:val="16"/>
          <w:lang w:val="it-IT"/>
        </w:rPr>
      </w:pPr>
      <w:r>
        <w:rPr>
          <w:rFonts w:ascii="Calibri" w:eastAsia="Calibri" w:hAnsi="Calibri" w:cs="Calibri"/>
          <w:sz w:val="16"/>
          <w:szCs w:val="16"/>
          <w:lang w:val="it-IT"/>
        </w:rPr>
        <w:t xml:space="preserve">B5: </w:t>
      </w:r>
      <w:r w:rsidRPr="001F38CB">
        <w:rPr>
          <w:rFonts w:ascii="Calibri" w:eastAsia="Calibri" w:hAnsi="Calibri" w:cs="Calibri"/>
          <w:sz w:val="16"/>
          <w:szCs w:val="16"/>
          <w:lang w:val="it-IT"/>
        </w:rPr>
        <w:t>Produzione e vendita di energia</w:t>
      </w:r>
    </w:p>
    <w:p w:rsidR="008C7139" w:rsidRDefault="008C7139" w:rsidP="001F38CB">
      <w:pPr>
        <w:ind w:left="567" w:right="5512"/>
        <w:rPr>
          <w:rFonts w:ascii="Calibri" w:eastAsia="Calibri" w:hAnsi="Calibri" w:cs="Calibri"/>
          <w:sz w:val="16"/>
          <w:szCs w:val="16"/>
          <w:lang w:val="it-IT"/>
        </w:rPr>
      </w:pPr>
      <w:r w:rsidRPr="008C7139">
        <w:rPr>
          <w:rFonts w:ascii="Calibri" w:eastAsia="Calibri" w:hAnsi="Calibri" w:cs="Calibri"/>
          <w:spacing w:val="-1"/>
          <w:sz w:val="16"/>
          <w:szCs w:val="16"/>
          <w:lang w:val="it-IT"/>
        </w:rPr>
        <w:t>C</w:t>
      </w:r>
      <w:r>
        <w:rPr>
          <w:rFonts w:ascii="Calibri" w:eastAsia="Calibri" w:hAnsi="Calibri" w:cs="Calibri"/>
          <w:spacing w:val="-1"/>
          <w:sz w:val="16"/>
          <w:szCs w:val="16"/>
          <w:lang w:val="it-IT"/>
        </w:rPr>
        <w:t>1</w:t>
      </w:r>
      <w:r w:rsidR="00524759" w:rsidRPr="008C7139">
        <w:rPr>
          <w:rFonts w:ascii="Calibri" w:eastAsia="Calibri" w:hAnsi="Calibri" w:cs="Calibri"/>
          <w:sz w:val="16"/>
          <w:szCs w:val="16"/>
          <w:lang w:val="it-IT"/>
        </w:rPr>
        <w:t>:</w:t>
      </w:r>
      <w:r w:rsidR="00524759" w:rsidRPr="008C7139">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Miglioramento delle performance operative/produttive</w:t>
      </w:r>
    </w:p>
    <w:p w:rsidR="008C7139" w:rsidRDefault="008C7139" w:rsidP="0030755E">
      <w:pPr>
        <w:tabs>
          <w:tab w:val="left" w:pos="850"/>
        </w:tabs>
        <w:ind w:left="567" w:right="3"/>
        <w:rPr>
          <w:rFonts w:ascii="Calibri" w:eastAsia="Calibri" w:hAnsi="Calibri" w:cs="Calibri"/>
          <w:sz w:val="16"/>
          <w:szCs w:val="16"/>
          <w:lang w:val="it-IT"/>
        </w:rPr>
      </w:pPr>
      <w:r>
        <w:rPr>
          <w:rFonts w:ascii="Calibri" w:eastAsia="Calibri" w:hAnsi="Calibri" w:cs="Calibri"/>
          <w:spacing w:val="-1"/>
          <w:sz w:val="16"/>
          <w:szCs w:val="16"/>
          <w:lang w:val="it-IT"/>
        </w:rPr>
        <w:t>C2</w:t>
      </w:r>
      <w:r w:rsidR="00524759" w:rsidRPr="0012428A">
        <w:rPr>
          <w:rFonts w:ascii="Calibri" w:eastAsia="Calibri" w:hAnsi="Calibri" w:cs="Calibri"/>
          <w:sz w:val="16"/>
          <w:szCs w:val="16"/>
          <w:lang w:val="it-IT"/>
        </w:rPr>
        <w:t>:</w:t>
      </w:r>
      <w:r w:rsidR="00524759" w:rsidRPr="0012428A">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Introduzione di innovazione (TIC)</w:t>
      </w:r>
    </w:p>
    <w:p w:rsidR="00145166" w:rsidRPr="0012428A" w:rsidRDefault="008C7139" w:rsidP="0030755E">
      <w:pPr>
        <w:tabs>
          <w:tab w:val="left" w:pos="850"/>
        </w:tabs>
        <w:ind w:left="567" w:right="287"/>
        <w:rPr>
          <w:rFonts w:ascii="Calibri" w:eastAsia="Calibri" w:hAnsi="Calibri" w:cs="Calibri"/>
          <w:sz w:val="16"/>
          <w:szCs w:val="16"/>
          <w:lang w:val="it-IT"/>
        </w:rPr>
      </w:pPr>
      <w:r>
        <w:rPr>
          <w:rFonts w:ascii="Calibri" w:eastAsia="Calibri" w:hAnsi="Calibri" w:cs="Calibri"/>
          <w:sz w:val="16"/>
          <w:szCs w:val="16"/>
          <w:lang w:val="it-IT"/>
        </w:rPr>
        <w:t>D</w:t>
      </w:r>
      <w:r>
        <w:rPr>
          <w:rFonts w:ascii="Calibri" w:eastAsia="Calibri" w:hAnsi="Calibri" w:cs="Calibri"/>
          <w:spacing w:val="-1"/>
          <w:sz w:val="16"/>
          <w:szCs w:val="16"/>
          <w:lang w:val="it-IT"/>
        </w:rPr>
        <w:t>1</w:t>
      </w:r>
      <w:r w:rsidR="00524759" w:rsidRPr="0012428A">
        <w:rPr>
          <w:rFonts w:ascii="Calibri" w:eastAsia="Calibri" w:hAnsi="Calibri" w:cs="Calibri"/>
          <w:sz w:val="16"/>
          <w:szCs w:val="16"/>
          <w:lang w:val="it-IT"/>
        </w:rPr>
        <w:t>:</w:t>
      </w:r>
      <w:r w:rsidR="00524759" w:rsidRPr="0012428A">
        <w:rPr>
          <w:rFonts w:ascii="Calibri" w:eastAsia="Calibri" w:hAnsi="Calibri" w:cs="Calibri"/>
          <w:spacing w:val="-3"/>
          <w:sz w:val="16"/>
          <w:szCs w:val="16"/>
          <w:lang w:val="it-IT"/>
        </w:rPr>
        <w:t xml:space="preserve"> </w:t>
      </w:r>
      <w:r w:rsidRPr="008C7139">
        <w:rPr>
          <w:rFonts w:ascii="Calibri" w:eastAsia="Calibri" w:hAnsi="Calibri" w:cs="Calibri"/>
          <w:sz w:val="16"/>
          <w:szCs w:val="16"/>
          <w:lang w:val="it-IT"/>
        </w:rPr>
        <w:t>Creazione di nuova occupazione</w:t>
      </w:r>
    </w:p>
    <w:p w:rsidR="0030755E" w:rsidRDefault="0030755E">
      <w:pPr>
        <w:rPr>
          <w:lang w:val="it-IT"/>
        </w:rPr>
      </w:pPr>
      <w:r>
        <w:rPr>
          <w:lang w:val="it-IT"/>
        </w:rPr>
        <w:br w:type="page"/>
      </w:r>
    </w:p>
    <w:p w:rsidR="00145166" w:rsidRPr="0012428A" w:rsidRDefault="00145166">
      <w:pPr>
        <w:spacing w:before="17" w:line="220" w:lineRule="exact"/>
        <w:rPr>
          <w:lang w:val="it-IT"/>
        </w:rPr>
      </w:pPr>
    </w:p>
    <w:p w:rsidR="00145166" w:rsidRDefault="00524759" w:rsidP="00222547">
      <w:pPr>
        <w:pStyle w:val="Titolo21"/>
        <w:rPr>
          <w:lang w:val="it-IT"/>
        </w:rPr>
      </w:pPr>
      <w:bookmarkStart w:id="19" w:name="_Toc483490051"/>
      <w:r w:rsidRPr="008F1548">
        <w:rPr>
          <w:lang w:val="it-IT"/>
        </w:rPr>
        <w:t>Strutture aziendali</w:t>
      </w:r>
      <w:bookmarkEnd w:id="19"/>
    </w:p>
    <w:p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Localizzazione, base aziendale e ordinamento colturale</w:t>
      </w:r>
    </w:p>
    <w:p w:rsidR="00383EA4" w:rsidRPr="0012428A" w:rsidRDefault="00383EA4" w:rsidP="008F1548">
      <w:pPr>
        <w:pStyle w:val="Titolo71"/>
        <w:ind w:left="0"/>
        <w:rPr>
          <w:b w:val="0"/>
          <w:bCs w:val="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rsidTr="00383EA4">
        <w:tc>
          <w:tcPr>
            <w:tcW w:w="9180" w:type="dxa"/>
          </w:tcPr>
          <w:p w:rsidR="00167F7E" w:rsidRDefault="00167F7E" w:rsidP="008F1548">
            <w:pPr>
              <w:spacing w:line="200" w:lineRule="exact"/>
              <w:rPr>
                <w:sz w:val="20"/>
                <w:szCs w:val="20"/>
                <w:lang w:val="it-IT"/>
              </w:rPr>
            </w:pPr>
          </w:p>
          <w:p w:rsidR="00167F7E" w:rsidRPr="007E1A4A" w:rsidRDefault="007E1A4A" w:rsidP="008F1548">
            <w:pPr>
              <w:spacing w:line="200" w:lineRule="exact"/>
              <w:jc w:val="both"/>
              <w:rPr>
                <w:sz w:val="20"/>
                <w:szCs w:val="20"/>
                <w:lang w:val="it-IT"/>
              </w:rPr>
            </w:pPr>
            <w:r w:rsidRPr="007E1A4A">
              <w:rPr>
                <w:sz w:val="18"/>
                <w:lang w:val="it-IT"/>
              </w:rPr>
              <w:t xml:space="preserve">Max </w:t>
            </w:r>
            <w:r>
              <w:rPr>
                <w:sz w:val="18"/>
                <w:lang w:val="it-IT"/>
              </w:rPr>
              <w:t>1</w:t>
            </w:r>
            <w:r w:rsidR="000E0FA5">
              <w:rPr>
                <w:sz w:val="18"/>
                <w:lang w:val="it-IT"/>
              </w:rPr>
              <w:t>0</w:t>
            </w:r>
            <w:r w:rsidRPr="007E1A4A">
              <w:rPr>
                <w:sz w:val="18"/>
                <w:lang w:val="it-IT"/>
              </w:rPr>
              <w:t xml:space="preserve">.000 caratteri (spazi compresi)  </w:t>
            </w:r>
            <w:r w:rsidRPr="007E1A4A">
              <w:rPr>
                <w:i/>
                <w:sz w:val="18"/>
                <w:lang w:val="it-IT"/>
              </w:rPr>
              <w:t xml:space="preserve">Descrivere la base aziendale, la localizzazione, le </w:t>
            </w:r>
            <w:r w:rsidR="00D45D68">
              <w:rPr>
                <w:i/>
                <w:sz w:val="18"/>
                <w:lang w:val="it-IT"/>
              </w:rPr>
              <w:t xml:space="preserve">attività agricol, coerentemente con quanto riportato nel </w:t>
            </w:r>
            <w:r w:rsidRPr="007E1A4A">
              <w:rPr>
                <w:i/>
                <w:sz w:val="18"/>
                <w:lang w:val="it-IT"/>
              </w:rPr>
              <w:t xml:space="preserve">fascicolo aziendale di riferimento, </w:t>
            </w:r>
            <w:r w:rsidR="00D45D68">
              <w:rPr>
                <w:i/>
                <w:sz w:val="18"/>
                <w:lang w:val="it-IT"/>
              </w:rPr>
              <w:t xml:space="preserve">nonché le attività extra-agricole già svolte dall’azienda, </w:t>
            </w:r>
            <w:r w:rsidRPr="007E1A4A">
              <w:rPr>
                <w:i/>
                <w:sz w:val="18"/>
                <w:lang w:val="it-IT"/>
              </w:rPr>
              <w:t>ad integrazione e specifica di quanto riportato nel bilancio semplificato al capitolo specifico</w:t>
            </w:r>
            <w:r w:rsidR="00D45D68">
              <w:rPr>
                <w:i/>
                <w:sz w:val="18"/>
                <w:lang w:val="it-IT"/>
              </w:rPr>
              <w:t>,</w:t>
            </w:r>
            <w:r w:rsidRPr="007E1A4A">
              <w:rPr>
                <w:i/>
                <w:sz w:val="18"/>
                <w:lang w:val="it-IT"/>
              </w:rPr>
              <w:t xml:space="preserve"> e indicare se sono oggetto di intervento</w:t>
            </w:r>
            <w:r w:rsidR="00D45D68">
              <w:rPr>
                <w:i/>
                <w:sz w:val="18"/>
                <w:lang w:val="it-IT"/>
              </w:rPr>
              <w:t>.</w:t>
            </w:r>
          </w:p>
          <w:p w:rsidR="00167F7E" w:rsidRPr="00383EA4" w:rsidRDefault="00167F7E" w:rsidP="00383EA4">
            <w:pPr>
              <w:rPr>
                <w:lang w:val="it-IT"/>
              </w:rPr>
            </w:pPr>
          </w:p>
          <w:p w:rsidR="00167F7E" w:rsidRPr="00383EA4" w:rsidRDefault="00167F7E" w:rsidP="00383EA4">
            <w:pPr>
              <w:rPr>
                <w:lang w:val="it-IT"/>
              </w:rPr>
            </w:pPr>
          </w:p>
          <w:p w:rsidR="00167F7E" w:rsidRPr="00383EA4" w:rsidRDefault="00167F7E" w:rsidP="00383EA4">
            <w:pPr>
              <w:rPr>
                <w:lang w:val="it-IT"/>
              </w:rPr>
            </w:pPr>
          </w:p>
          <w:p w:rsidR="00167F7E" w:rsidRDefault="00167F7E" w:rsidP="008F1548">
            <w:pPr>
              <w:spacing w:line="200" w:lineRule="exact"/>
              <w:rPr>
                <w:sz w:val="20"/>
                <w:szCs w:val="20"/>
                <w:lang w:val="it-IT"/>
              </w:rPr>
            </w:pPr>
          </w:p>
        </w:tc>
      </w:tr>
    </w:tbl>
    <w:p w:rsidR="00145166" w:rsidRPr="0012428A" w:rsidRDefault="00145166" w:rsidP="008F1548">
      <w:pPr>
        <w:spacing w:line="200" w:lineRule="exact"/>
        <w:rPr>
          <w:sz w:val="20"/>
          <w:szCs w:val="20"/>
          <w:lang w:val="it-IT"/>
        </w:rPr>
      </w:pPr>
    </w:p>
    <w:p w:rsidR="00145166" w:rsidRPr="0012428A" w:rsidRDefault="00145166" w:rsidP="008F1548">
      <w:pPr>
        <w:spacing w:before="12" w:line="200" w:lineRule="exact"/>
        <w:rPr>
          <w:sz w:val="20"/>
          <w:szCs w:val="20"/>
          <w:lang w:val="it-IT"/>
        </w:rPr>
      </w:pPr>
    </w:p>
    <w:p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Fabbricati e manufatti</w:t>
      </w:r>
    </w:p>
    <w:p w:rsidR="00167F7E" w:rsidRDefault="00167F7E" w:rsidP="008F1548">
      <w:pPr>
        <w:spacing w:line="200" w:lineRule="exact"/>
        <w:rPr>
          <w:sz w:val="20"/>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rsidTr="00383EA4">
        <w:tc>
          <w:tcPr>
            <w:tcW w:w="9180" w:type="dxa"/>
          </w:tcPr>
          <w:p w:rsidR="00167F7E" w:rsidRDefault="00167F7E" w:rsidP="008F1548">
            <w:pPr>
              <w:spacing w:line="200" w:lineRule="exact"/>
              <w:rPr>
                <w:sz w:val="20"/>
                <w:szCs w:val="20"/>
                <w:lang w:val="it-IT"/>
              </w:rPr>
            </w:pPr>
          </w:p>
          <w:p w:rsidR="007E1A4A" w:rsidRPr="007E1A4A" w:rsidRDefault="007E1A4A" w:rsidP="008F1548">
            <w:pPr>
              <w:jc w:val="both"/>
              <w:rPr>
                <w:i/>
                <w:sz w:val="18"/>
                <w:lang w:val="it-IT"/>
              </w:rPr>
            </w:pPr>
            <w:r w:rsidRPr="007E1A4A">
              <w:rPr>
                <w:sz w:val="18"/>
                <w:lang w:val="it-IT"/>
              </w:rPr>
              <w:t xml:space="preserve">Max </w:t>
            </w:r>
            <w:r w:rsidR="000E0FA5">
              <w:rPr>
                <w:sz w:val="18"/>
                <w:lang w:val="it-IT"/>
              </w:rPr>
              <w:t>4</w:t>
            </w:r>
            <w:r w:rsidRPr="007E1A4A">
              <w:rPr>
                <w:sz w:val="18"/>
                <w:lang w:val="it-IT"/>
              </w:rPr>
              <w:t xml:space="preserve">.000 caratteri (spazi compresi)  </w:t>
            </w:r>
            <w:r w:rsidRPr="00E80269">
              <w:rPr>
                <w:i/>
                <w:sz w:val="18"/>
                <w:lang w:val="it-IT"/>
              </w:rPr>
              <w:t>Descrivere i fabbricati, i manufatti ad uso agricolo ed ad uso abitativo esistenti, le pertinenza agricole,</w:t>
            </w:r>
            <w:r w:rsidRPr="00E80269">
              <w:rPr>
                <w:sz w:val="20"/>
                <w:szCs w:val="20"/>
                <w:lang w:val="it-IT"/>
              </w:rPr>
              <w:t xml:space="preserve"> </w:t>
            </w:r>
            <w:r w:rsidRPr="00E80269">
              <w:rPr>
                <w:i/>
                <w:sz w:val="18"/>
                <w:lang w:val="it-IT"/>
              </w:rPr>
              <w:t>l</w:t>
            </w:r>
            <w:r w:rsidRPr="007E1A4A">
              <w:rPr>
                <w:i/>
                <w:sz w:val="18"/>
                <w:lang w:val="it-IT"/>
              </w:rPr>
              <w:t>e loro caratteristiche, lo stato d’us</w:t>
            </w:r>
            <w:r w:rsidR="00D45D68">
              <w:rPr>
                <w:i/>
                <w:sz w:val="18"/>
                <w:lang w:val="it-IT"/>
              </w:rPr>
              <w:t>o,</w:t>
            </w:r>
            <w:r w:rsidR="00AA387C" w:rsidRPr="007E1A4A">
              <w:rPr>
                <w:i/>
                <w:sz w:val="18"/>
                <w:lang w:val="it-IT"/>
              </w:rPr>
              <w:t xml:space="preserve"> ad integrazione e specifica di quanto riportato nel bilancio semplificato al capitolo specifico</w:t>
            </w:r>
            <w:r w:rsidR="00AA387C">
              <w:rPr>
                <w:i/>
                <w:sz w:val="18"/>
                <w:lang w:val="it-IT"/>
              </w:rPr>
              <w:t>,</w:t>
            </w:r>
            <w:r w:rsidR="00D45D68">
              <w:rPr>
                <w:i/>
                <w:sz w:val="18"/>
                <w:lang w:val="it-IT"/>
              </w:rPr>
              <w:t xml:space="preserve"> indicando </w:t>
            </w:r>
            <w:r w:rsidR="00AA387C">
              <w:rPr>
                <w:i/>
                <w:sz w:val="18"/>
                <w:lang w:val="it-IT"/>
              </w:rPr>
              <w:t xml:space="preserve">il collegamento con eventuali </w:t>
            </w:r>
            <w:r w:rsidR="00D45D68">
              <w:rPr>
                <w:i/>
                <w:sz w:val="18"/>
                <w:lang w:val="it-IT"/>
              </w:rPr>
              <w:t xml:space="preserve"> attività extra-agricole</w:t>
            </w:r>
            <w:r w:rsidR="00AA387C">
              <w:rPr>
                <w:i/>
                <w:sz w:val="18"/>
                <w:lang w:val="it-IT"/>
              </w:rPr>
              <w:t xml:space="preserve"> in essere presso l’azienda</w:t>
            </w:r>
            <w:r w:rsidR="00D45D68">
              <w:rPr>
                <w:i/>
                <w:sz w:val="18"/>
                <w:lang w:val="it-IT"/>
              </w:rPr>
              <w:t xml:space="preserve"> </w:t>
            </w:r>
            <w:r w:rsidRPr="007E1A4A">
              <w:rPr>
                <w:i/>
                <w:sz w:val="18"/>
                <w:lang w:val="it-IT"/>
              </w:rPr>
              <w:t xml:space="preserve"> e se sono oggetto di intervento</w:t>
            </w:r>
            <w:r w:rsidR="00D45D68">
              <w:rPr>
                <w:i/>
                <w:sz w:val="18"/>
                <w:lang w:val="it-IT"/>
              </w:rPr>
              <w:t>.</w:t>
            </w:r>
            <w:r w:rsidRPr="007E1A4A">
              <w:rPr>
                <w:i/>
                <w:sz w:val="18"/>
                <w:lang w:val="it-IT"/>
              </w:rPr>
              <w:t xml:space="preserve"> </w:t>
            </w:r>
          </w:p>
          <w:p w:rsidR="00167F7E" w:rsidRPr="00383EA4" w:rsidRDefault="00167F7E" w:rsidP="00383EA4">
            <w:pPr>
              <w:rPr>
                <w:lang w:val="it-IT"/>
              </w:rPr>
            </w:pPr>
          </w:p>
          <w:p w:rsidR="00167F7E" w:rsidRPr="00383EA4" w:rsidRDefault="00167F7E" w:rsidP="00383EA4">
            <w:pPr>
              <w:rPr>
                <w:lang w:val="it-IT"/>
              </w:rPr>
            </w:pPr>
          </w:p>
          <w:p w:rsidR="00167F7E" w:rsidRPr="00383EA4" w:rsidRDefault="00167F7E" w:rsidP="00383EA4">
            <w:pPr>
              <w:rPr>
                <w:lang w:val="it-IT"/>
              </w:rPr>
            </w:pPr>
          </w:p>
          <w:p w:rsidR="00167F7E" w:rsidRDefault="00167F7E" w:rsidP="008F1548">
            <w:pPr>
              <w:spacing w:line="200" w:lineRule="exact"/>
              <w:rPr>
                <w:sz w:val="20"/>
                <w:szCs w:val="20"/>
                <w:lang w:val="it-IT"/>
              </w:rPr>
            </w:pPr>
          </w:p>
        </w:tc>
      </w:tr>
    </w:tbl>
    <w:p w:rsidR="00167F7E" w:rsidRDefault="00167F7E" w:rsidP="008F1548">
      <w:pPr>
        <w:spacing w:line="200" w:lineRule="exact"/>
        <w:rPr>
          <w:sz w:val="20"/>
          <w:szCs w:val="20"/>
          <w:lang w:val="it-IT"/>
        </w:rPr>
      </w:pPr>
    </w:p>
    <w:p w:rsidR="00145166" w:rsidRPr="0012428A" w:rsidRDefault="00145166" w:rsidP="008F1548">
      <w:pPr>
        <w:spacing w:line="200" w:lineRule="exact"/>
        <w:rPr>
          <w:sz w:val="20"/>
          <w:szCs w:val="20"/>
          <w:lang w:val="it-IT"/>
        </w:rPr>
      </w:pPr>
    </w:p>
    <w:p w:rsidR="00145166" w:rsidRPr="0012428A" w:rsidRDefault="00145166" w:rsidP="008F1548">
      <w:pPr>
        <w:spacing w:before="18" w:line="220" w:lineRule="exact"/>
        <w:rPr>
          <w:lang w:val="it-IT"/>
        </w:rPr>
      </w:pPr>
    </w:p>
    <w:p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Impianti fissi e mobili</w:t>
      </w:r>
    </w:p>
    <w:p w:rsidR="00167F7E" w:rsidRDefault="00167F7E"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rsidTr="00383EA4">
        <w:tc>
          <w:tcPr>
            <w:tcW w:w="9180" w:type="dxa"/>
          </w:tcPr>
          <w:p w:rsidR="00167F7E" w:rsidRPr="007E1A4A" w:rsidRDefault="007E1A4A" w:rsidP="008F1548">
            <w:pPr>
              <w:jc w:val="both"/>
              <w:rPr>
                <w:lang w:val="it-IT"/>
              </w:rPr>
            </w:pPr>
            <w:r w:rsidRPr="007E1A4A">
              <w:rPr>
                <w:sz w:val="18"/>
                <w:lang w:val="it-IT"/>
              </w:rPr>
              <w:t xml:space="preserve">Max </w:t>
            </w:r>
            <w:r w:rsidR="000E0FA5">
              <w:rPr>
                <w:sz w:val="18"/>
                <w:lang w:val="it-IT"/>
              </w:rPr>
              <w:t>4</w:t>
            </w:r>
            <w:r w:rsidRPr="007E1A4A">
              <w:rPr>
                <w:sz w:val="18"/>
                <w:lang w:val="it-IT"/>
              </w:rPr>
              <w:t xml:space="preserve">.000 caratteri (spazi compresi)  </w:t>
            </w:r>
            <w:r w:rsidRPr="007E1A4A">
              <w:rPr>
                <w:i/>
                <w:sz w:val="18"/>
                <w:lang w:val="it-IT"/>
              </w:rPr>
              <w:t>Descrivere gli impianti fissi (impianti irrigui, coltivazioni poliennali, recinzioni, laghetti  ecc..) le loro caratteristiche, lo stato d’uso,</w:t>
            </w:r>
            <w:r w:rsidR="00AA387C" w:rsidRPr="007E1A4A">
              <w:rPr>
                <w:i/>
                <w:sz w:val="18"/>
                <w:lang w:val="it-IT"/>
              </w:rPr>
              <w:t xml:space="preserve"> ad integrazione e specifica di quanto riportato nel bilancio semplificato al capitolo specifico</w:t>
            </w:r>
            <w:r w:rsidR="00AA387C">
              <w:rPr>
                <w:i/>
                <w:sz w:val="18"/>
                <w:lang w:val="it-IT"/>
              </w:rPr>
              <w:t>,</w:t>
            </w:r>
            <w:r w:rsidRPr="007E1A4A">
              <w:rPr>
                <w:i/>
                <w:sz w:val="18"/>
                <w:lang w:val="it-IT"/>
              </w:rPr>
              <w:t xml:space="preserve"> </w:t>
            </w:r>
            <w:r w:rsidR="00AA387C">
              <w:rPr>
                <w:i/>
                <w:sz w:val="18"/>
                <w:lang w:val="it-IT"/>
              </w:rPr>
              <w:t xml:space="preserve">il collegamento tra questi ed eventuali attività extra-agricole in essere presso l’azinda. </w:t>
            </w:r>
            <w:r w:rsidRPr="007E1A4A">
              <w:rPr>
                <w:i/>
                <w:sz w:val="18"/>
                <w:lang w:val="it-IT"/>
              </w:rPr>
              <w:t>indica</w:t>
            </w:r>
            <w:r w:rsidR="00AA387C">
              <w:rPr>
                <w:i/>
                <w:sz w:val="18"/>
                <w:lang w:val="it-IT"/>
              </w:rPr>
              <w:t>ndo</w:t>
            </w:r>
            <w:r w:rsidRPr="007E1A4A">
              <w:rPr>
                <w:i/>
                <w:sz w:val="18"/>
                <w:lang w:val="it-IT"/>
              </w:rPr>
              <w:t xml:space="preserve"> se sono oggetto di intervento</w:t>
            </w:r>
            <w:r w:rsidR="00AA387C">
              <w:rPr>
                <w:i/>
                <w:sz w:val="18"/>
                <w:lang w:val="it-IT"/>
              </w:rPr>
              <w:t>.</w:t>
            </w: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tc>
      </w:tr>
    </w:tbl>
    <w:p w:rsidR="00145166" w:rsidRPr="0012428A" w:rsidRDefault="00145166" w:rsidP="008F1548">
      <w:pPr>
        <w:spacing w:line="200" w:lineRule="exact"/>
        <w:rPr>
          <w:sz w:val="20"/>
          <w:szCs w:val="20"/>
          <w:lang w:val="it-IT"/>
        </w:rPr>
      </w:pPr>
    </w:p>
    <w:p w:rsidR="00145166" w:rsidRPr="0012428A" w:rsidRDefault="00145166" w:rsidP="008F1548">
      <w:pPr>
        <w:spacing w:before="12" w:line="200" w:lineRule="exact"/>
        <w:rPr>
          <w:sz w:val="20"/>
          <w:szCs w:val="20"/>
          <w:lang w:val="it-IT"/>
        </w:rPr>
      </w:pPr>
    </w:p>
    <w:p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Macchine e attrezzi</w:t>
      </w:r>
    </w:p>
    <w:p w:rsidR="00145166" w:rsidRDefault="00145166"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rsidTr="00383EA4">
        <w:tc>
          <w:tcPr>
            <w:tcW w:w="9180" w:type="dxa"/>
          </w:tcPr>
          <w:p w:rsidR="00167F7E" w:rsidRDefault="00167F7E" w:rsidP="008F1548">
            <w:pPr>
              <w:rPr>
                <w:lang w:val="it-IT"/>
              </w:rPr>
            </w:pPr>
          </w:p>
          <w:p w:rsidR="00167F7E" w:rsidRPr="007E1A4A" w:rsidRDefault="007E1A4A" w:rsidP="008F1548">
            <w:pPr>
              <w:jc w:val="both"/>
              <w:rPr>
                <w:lang w:val="it-IT"/>
              </w:rPr>
            </w:pPr>
            <w:r w:rsidRPr="007E1A4A">
              <w:rPr>
                <w:sz w:val="18"/>
                <w:lang w:val="it-IT"/>
              </w:rPr>
              <w:t xml:space="preserve">Max </w:t>
            </w:r>
            <w:r w:rsidR="000E0FA5">
              <w:rPr>
                <w:sz w:val="18"/>
                <w:lang w:val="it-IT"/>
              </w:rPr>
              <w:t>4</w:t>
            </w:r>
            <w:r w:rsidRPr="007E1A4A">
              <w:rPr>
                <w:sz w:val="18"/>
                <w:lang w:val="it-IT"/>
              </w:rPr>
              <w:t xml:space="preserve">.000 caratteri (spazi compresi)  </w:t>
            </w:r>
            <w:r w:rsidRPr="007E1A4A">
              <w:rPr>
                <w:i/>
                <w:sz w:val="18"/>
                <w:lang w:val="it-IT"/>
              </w:rPr>
              <w:t>Descrivere le macchine e  le attrezzature in dotazione</w:t>
            </w:r>
            <w:r w:rsidR="003717FC">
              <w:rPr>
                <w:i/>
                <w:sz w:val="18"/>
                <w:lang w:val="it-IT"/>
              </w:rPr>
              <w:t>,</w:t>
            </w:r>
            <w:r w:rsidRPr="007E1A4A">
              <w:rPr>
                <w:i/>
                <w:sz w:val="18"/>
                <w:lang w:val="it-IT"/>
              </w:rPr>
              <w:t xml:space="preserve"> le loro caratteristiche, lo stato d’uso, ad integrazione e specifica di quanto riportato nel bilancio semplificato al capitolo specifico</w:t>
            </w:r>
            <w:r w:rsidR="00AA387C">
              <w:rPr>
                <w:i/>
                <w:sz w:val="18"/>
                <w:lang w:val="it-IT"/>
              </w:rPr>
              <w:t xml:space="preserve">, il collegamento di questi con eventuali attività extra-agricole già in atto nell’azienda nonché se </w:t>
            </w:r>
            <w:r w:rsidRPr="007E1A4A">
              <w:rPr>
                <w:i/>
                <w:sz w:val="18"/>
                <w:lang w:val="it-IT"/>
              </w:rPr>
              <w:t>sono oggetto di</w:t>
            </w:r>
            <w:r>
              <w:rPr>
                <w:i/>
                <w:sz w:val="18"/>
                <w:lang w:val="it-IT"/>
              </w:rPr>
              <w:t xml:space="preserve"> </w:t>
            </w:r>
            <w:r w:rsidRPr="007E1A4A">
              <w:rPr>
                <w:i/>
                <w:sz w:val="18"/>
                <w:lang w:val="it-IT"/>
              </w:rPr>
              <w:t>intervento</w:t>
            </w:r>
            <w:r w:rsidR="00AA387C">
              <w:rPr>
                <w:i/>
                <w:sz w:val="18"/>
                <w:lang w:val="it-IT"/>
              </w:rPr>
              <w:t>.</w:t>
            </w: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tc>
      </w:tr>
    </w:tbl>
    <w:p w:rsidR="004074B5" w:rsidRDefault="004074B5" w:rsidP="008F1548">
      <w:pPr>
        <w:rPr>
          <w:lang w:val="it-IT"/>
        </w:rPr>
      </w:pPr>
      <w:r>
        <w:rPr>
          <w:lang w:val="it-IT"/>
        </w:rPr>
        <w:br w:type="page"/>
      </w:r>
    </w:p>
    <w:p w:rsidR="00167F7E" w:rsidRPr="00383EA4" w:rsidRDefault="00167F7E" w:rsidP="00383EA4">
      <w:pPr>
        <w:rPr>
          <w:rFonts w:ascii="Calibri" w:eastAsia="Calibri" w:hAnsi="Calibri"/>
          <w:b/>
          <w:bCs/>
          <w:sz w:val="24"/>
          <w:szCs w:val="24"/>
          <w:lang w:val="it-IT"/>
        </w:rPr>
      </w:pPr>
      <w:r w:rsidRPr="00383EA4">
        <w:rPr>
          <w:rFonts w:ascii="Calibri" w:eastAsia="Calibri" w:hAnsi="Calibri"/>
          <w:b/>
          <w:bCs/>
          <w:sz w:val="24"/>
          <w:szCs w:val="24"/>
          <w:lang w:val="it-IT"/>
        </w:rPr>
        <w:t>Attività agrituristica</w:t>
      </w:r>
    </w:p>
    <w:p w:rsidR="00167F7E" w:rsidRPr="0012428A" w:rsidRDefault="00167F7E" w:rsidP="008F1548">
      <w:pPr>
        <w:spacing w:before="1" w:line="190" w:lineRule="exact"/>
        <w:rPr>
          <w:sz w:val="19"/>
          <w:szCs w:val="19"/>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rsidTr="00383EA4">
        <w:tc>
          <w:tcPr>
            <w:tcW w:w="9180" w:type="dxa"/>
          </w:tcPr>
          <w:p w:rsidR="00167F7E" w:rsidRDefault="00167F7E" w:rsidP="008F1548">
            <w:pPr>
              <w:spacing w:line="200" w:lineRule="exact"/>
              <w:rPr>
                <w:sz w:val="20"/>
                <w:szCs w:val="20"/>
                <w:lang w:val="it-IT"/>
              </w:rPr>
            </w:pPr>
          </w:p>
          <w:p w:rsidR="00167F7E" w:rsidRPr="004074B5" w:rsidRDefault="004074B5" w:rsidP="008F1548">
            <w:pPr>
              <w:spacing w:line="200" w:lineRule="exact"/>
              <w:jc w:val="both"/>
              <w:rPr>
                <w:i/>
                <w:sz w:val="18"/>
                <w:lang w:val="it-IT"/>
              </w:rPr>
            </w:pPr>
            <w:r w:rsidRPr="007E1A4A">
              <w:rPr>
                <w:sz w:val="18"/>
                <w:lang w:val="it-IT"/>
              </w:rPr>
              <w:t xml:space="preserve">Max </w:t>
            </w:r>
            <w:r>
              <w:rPr>
                <w:sz w:val="18"/>
                <w:lang w:val="it-IT"/>
              </w:rPr>
              <w:t>1</w:t>
            </w:r>
            <w:r w:rsidRPr="007E1A4A">
              <w:rPr>
                <w:sz w:val="18"/>
                <w:lang w:val="it-IT"/>
              </w:rPr>
              <w:t xml:space="preserve">5.000 caratteri (spazi compresi)  </w:t>
            </w:r>
            <w:r w:rsidR="0018046F" w:rsidRPr="004074B5">
              <w:rPr>
                <w:i/>
                <w:sz w:val="18"/>
                <w:lang w:val="it-IT"/>
              </w:rPr>
              <w:t>Descrivere l’attività agrituristica</w:t>
            </w:r>
            <w:r w:rsidR="00AA387C">
              <w:rPr>
                <w:i/>
                <w:sz w:val="18"/>
                <w:lang w:val="it-IT"/>
              </w:rPr>
              <w:t xml:space="preserve"> in essere presso l’azienda</w:t>
            </w:r>
            <w:r w:rsidR="0018046F" w:rsidRPr="004074B5">
              <w:rPr>
                <w:i/>
                <w:sz w:val="18"/>
                <w:lang w:val="it-IT"/>
              </w:rPr>
              <w:t xml:space="preserve"> in termini di: ubicazione, superfici interne ed esterne occupate, </w:t>
            </w:r>
            <w:r w:rsidR="00276D10" w:rsidRPr="004074B5">
              <w:rPr>
                <w:i/>
                <w:sz w:val="18"/>
                <w:lang w:val="it-IT"/>
              </w:rPr>
              <w:t xml:space="preserve">fabbricati </w:t>
            </w:r>
            <w:r w:rsidR="00266A82" w:rsidRPr="004074B5">
              <w:rPr>
                <w:i/>
                <w:sz w:val="18"/>
                <w:lang w:val="it-IT"/>
              </w:rPr>
              <w:t>e/o pe</w:t>
            </w:r>
            <w:r w:rsidR="00CA42D9" w:rsidRPr="004074B5">
              <w:rPr>
                <w:i/>
                <w:sz w:val="18"/>
                <w:lang w:val="it-IT"/>
              </w:rPr>
              <w:t>rtinenze</w:t>
            </w:r>
            <w:r w:rsidR="00266A82" w:rsidRPr="004074B5">
              <w:rPr>
                <w:i/>
                <w:sz w:val="18"/>
                <w:lang w:val="it-IT"/>
              </w:rPr>
              <w:t xml:space="preserve">, </w:t>
            </w:r>
            <w:r w:rsidR="00276D10" w:rsidRPr="004074B5">
              <w:rPr>
                <w:i/>
                <w:sz w:val="18"/>
                <w:lang w:val="it-IT"/>
              </w:rPr>
              <w:t xml:space="preserve">attrezzature, </w:t>
            </w:r>
            <w:r w:rsidR="0018046F" w:rsidRPr="004074B5">
              <w:rPr>
                <w:i/>
                <w:sz w:val="18"/>
                <w:lang w:val="it-IT"/>
              </w:rPr>
              <w:t xml:space="preserve">servizi di ospitalità e ristorazione </w:t>
            </w:r>
            <w:r w:rsidR="00CA42D9" w:rsidRPr="004074B5">
              <w:rPr>
                <w:i/>
                <w:sz w:val="18"/>
                <w:lang w:val="it-IT"/>
              </w:rPr>
              <w:t xml:space="preserve">e relativi </w:t>
            </w:r>
            <w:r w:rsidR="0018046F" w:rsidRPr="004074B5">
              <w:rPr>
                <w:i/>
                <w:sz w:val="18"/>
                <w:lang w:val="it-IT"/>
              </w:rPr>
              <w:t>locali</w:t>
            </w:r>
            <w:r w:rsidR="00200BCF">
              <w:rPr>
                <w:i/>
                <w:sz w:val="18"/>
                <w:lang w:val="it-IT"/>
              </w:rPr>
              <w:t>, organizzazione, gestione, impiego di risorse</w:t>
            </w:r>
            <w:r w:rsidR="00276D10" w:rsidRPr="004074B5">
              <w:rPr>
                <w:i/>
                <w:sz w:val="18"/>
                <w:lang w:val="it-IT"/>
              </w:rPr>
              <w:t xml:space="preserve"> nonché del </w:t>
            </w:r>
            <w:r w:rsidR="0018046F" w:rsidRPr="004074B5">
              <w:rPr>
                <w:i/>
                <w:sz w:val="18"/>
                <w:lang w:val="it-IT"/>
              </w:rPr>
              <w:t xml:space="preserve">rapporto esistente tra </w:t>
            </w:r>
            <w:r w:rsidR="00276D10" w:rsidRPr="004074B5">
              <w:rPr>
                <w:i/>
                <w:sz w:val="18"/>
                <w:lang w:val="it-IT"/>
              </w:rPr>
              <w:t xml:space="preserve">l’attività agrituristica </w:t>
            </w:r>
            <w:r w:rsidR="0018046F" w:rsidRPr="004074B5">
              <w:rPr>
                <w:i/>
                <w:sz w:val="18"/>
                <w:lang w:val="it-IT"/>
              </w:rPr>
              <w:t>e l’attività agricola</w:t>
            </w:r>
            <w:r w:rsidR="00276D10" w:rsidRPr="004074B5">
              <w:rPr>
                <w:i/>
                <w:sz w:val="18"/>
                <w:lang w:val="it-IT"/>
              </w:rPr>
              <w:t>.</w:t>
            </w:r>
          </w:p>
          <w:p w:rsidR="00167F7E" w:rsidRPr="00383EA4" w:rsidRDefault="00167F7E" w:rsidP="00383EA4">
            <w:pPr>
              <w:rPr>
                <w:lang w:val="it-IT"/>
              </w:rPr>
            </w:pPr>
          </w:p>
          <w:p w:rsidR="00167F7E" w:rsidRPr="00383EA4" w:rsidRDefault="00167F7E" w:rsidP="00383EA4">
            <w:pPr>
              <w:rPr>
                <w:lang w:val="it-IT"/>
              </w:rPr>
            </w:pPr>
          </w:p>
          <w:p w:rsidR="00167F7E" w:rsidRPr="00383EA4" w:rsidRDefault="00167F7E" w:rsidP="00383EA4">
            <w:pPr>
              <w:rPr>
                <w:lang w:val="it-IT"/>
              </w:rPr>
            </w:pPr>
          </w:p>
          <w:p w:rsidR="00167F7E" w:rsidRDefault="00167F7E" w:rsidP="008F1548">
            <w:pPr>
              <w:spacing w:line="200" w:lineRule="exact"/>
              <w:rPr>
                <w:sz w:val="20"/>
                <w:szCs w:val="20"/>
                <w:lang w:val="it-IT"/>
              </w:rPr>
            </w:pPr>
          </w:p>
        </w:tc>
      </w:tr>
    </w:tbl>
    <w:p w:rsidR="00167F7E" w:rsidRPr="0012428A" w:rsidRDefault="00167F7E" w:rsidP="008F1548">
      <w:pPr>
        <w:spacing w:line="200" w:lineRule="exact"/>
        <w:rPr>
          <w:sz w:val="20"/>
          <w:szCs w:val="20"/>
          <w:lang w:val="it-IT"/>
        </w:rPr>
      </w:pPr>
    </w:p>
    <w:p w:rsidR="00167F7E" w:rsidRPr="00383EA4" w:rsidRDefault="00276D10" w:rsidP="00383EA4">
      <w:pPr>
        <w:rPr>
          <w:rFonts w:ascii="Calibri" w:eastAsia="Calibri" w:hAnsi="Calibri"/>
          <w:b/>
          <w:bCs/>
          <w:sz w:val="24"/>
          <w:szCs w:val="24"/>
          <w:lang w:val="it-IT"/>
        </w:rPr>
      </w:pPr>
      <w:r w:rsidRPr="00383EA4">
        <w:rPr>
          <w:rFonts w:ascii="Calibri" w:eastAsia="Calibri" w:hAnsi="Calibri"/>
          <w:b/>
          <w:bCs/>
          <w:sz w:val="24"/>
          <w:szCs w:val="24"/>
          <w:lang w:val="it-IT"/>
        </w:rPr>
        <w:t xml:space="preserve">Attività ricreative, culturali, divulgative, escursionistiche, ippoturismo, sportive e didattiche </w:t>
      </w:r>
    </w:p>
    <w:p w:rsidR="00167F7E" w:rsidRDefault="00167F7E" w:rsidP="008F1548">
      <w:pPr>
        <w:spacing w:line="200" w:lineRule="exact"/>
        <w:rPr>
          <w:sz w:val="20"/>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rsidTr="00383EA4">
        <w:tc>
          <w:tcPr>
            <w:tcW w:w="9180" w:type="dxa"/>
          </w:tcPr>
          <w:p w:rsidR="00167F7E" w:rsidRDefault="00167F7E" w:rsidP="008F1548">
            <w:pPr>
              <w:spacing w:line="200" w:lineRule="exact"/>
              <w:rPr>
                <w:sz w:val="20"/>
                <w:szCs w:val="20"/>
                <w:lang w:val="it-IT"/>
              </w:rPr>
            </w:pPr>
          </w:p>
          <w:p w:rsidR="00167F7E" w:rsidRDefault="004074B5" w:rsidP="008F1548">
            <w:pPr>
              <w:spacing w:line="200" w:lineRule="exact"/>
              <w:jc w:val="both"/>
              <w:rPr>
                <w:sz w:val="20"/>
                <w:szCs w:val="20"/>
                <w:lang w:val="it-IT"/>
              </w:rPr>
            </w:pPr>
            <w:r w:rsidRPr="007E1A4A">
              <w:rPr>
                <w:sz w:val="18"/>
                <w:lang w:val="it-IT"/>
              </w:rPr>
              <w:t xml:space="preserve">Max </w:t>
            </w:r>
            <w:r w:rsidR="00172354">
              <w:rPr>
                <w:sz w:val="18"/>
                <w:lang w:val="it-IT"/>
              </w:rPr>
              <w:t>12</w:t>
            </w:r>
            <w:r w:rsidRPr="007E1A4A">
              <w:rPr>
                <w:sz w:val="18"/>
                <w:lang w:val="it-IT"/>
              </w:rPr>
              <w:t xml:space="preserve">.000 caratteri (spazi compresi)  </w:t>
            </w:r>
            <w:r w:rsidR="00276D10" w:rsidRPr="004074B5">
              <w:rPr>
                <w:i/>
                <w:sz w:val="18"/>
                <w:lang w:val="it-IT"/>
              </w:rPr>
              <w:t>Descrivere i servizi collegati all’attività agrituristica con indicazione di strutture</w:t>
            </w:r>
            <w:r w:rsidR="00172354">
              <w:rPr>
                <w:i/>
                <w:sz w:val="18"/>
                <w:lang w:val="it-IT"/>
              </w:rPr>
              <w:t xml:space="preserve"> e attrezzature,</w:t>
            </w:r>
            <w:r w:rsidR="00276D10" w:rsidRPr="004074B5">
              <w:rPr>
                <w:i/>
                <w:sz w:val="18"/>
                <w:lang w:val="it-IT"/>
              </w:rPr>
              <w:t xml:space="preserve"> utilizzate, </w:t>
            </w:r>
            <w:r w:rsidR="00200BCF">
              <w:rPr>
                <w:i/>
                <w:sz w:val="18"/>
                <w:lang w:val="it-IT"/>
              </w:rPr>
              <w:t xml:space="preserve">risorse impiegate, </w:t>
            </w:r>
            <w:r w:rsidR="00276D10" w:rsidRPr="004074B5">
              <w:rPr>
                <w:i/>
                <w:sz w:val="18"/>
                <w:lang w:val="it-IT"/>
              </w:rPr>
              <w:t>modalità organizzative</w:t>
            </w:r>
            <w:r w:rsidR="00200BCF">
              <w:rPr>
                <w:i/>
                <w:sz w:val="18"/>
                <w:lang w:val="it-IT"/>
              </w:rPr>
              <w:t xml:space="preserve"> e di gestione</w:t>
            </w:r>
            <w:r w:rsidR="00276D10" w:rsidRPr="004074B5">
              <w:rPr>
                <w:i/>
                <w:sz w:val="18"/>
                <w:lang w:val="it-IT"/>
              </w:rPr>
              <w:t>, tempi e luoghi di svolgimento</w:t>
            </w:r>
            <w:r w:rsidR="00200BCF">
              <w:rPr>
                <w:i/>
                <w:sz w:val="18"/>
                <w:lang w:val="it-IT"/>
              </w:rPr>
              <w:t>.</w:t>
            </w:r>
          </w:p>
          <w:p w:rsidR="00167F7E" w:rsidRPr="00383EA4" w:rsidRDefault="00167F7E" w:rsidP="00383EA4">
            <w:pPr>
              <w:rPr>
                <w:lang w:val="it-IT"/>
              </w:rPr>
            </w:pPr>
          </w:p>
          <w:p w:rsidR="00167F7E" w:rsidRPr="00383EA4" w:rsidRDefault="00167F7E" w:rsidP="00383EA4">
            <w:pPr>
              <w:rPr>
                <w:lang w:val="it-IT"/>
              </w:rPr>
            </w:pPr>
          </w:p>
          <w:p w:rsidR="00167F7E" w:rsidRPr="00383EA4" w:rsidRDefault="00167F7E" w:rsidP="00383EA4">
            <w:pPr>
              <w:rPr>
                <w:lang w:val="it-IT"/>
              </w:rPr>
            </w:pPr>
          </w:p>
          <w:p w:rsidR="00167F7E" w:rsidRDefault="00167F7E" w:rsidP="008F1548">
            <w:pPr>
              <w:spacing w:line="200" w:lineRule="exact"/>
              <w:rPr>
                <w:sz w:val="20"/>
                <w:szCs w:val="20"/>
                <w:lang w:val="it-IT"/>
              </w:rPr>
            </w:pPr>
          </w:p>
        </w:tc>
      </w:tr>
    </w:tbl>
    <w:p w:rsidR="00167F7E" w:rsidRPr="0012428A" w:rsidRDefault="00167F7E" w:rsidP="008F1548">
      <w:pPr>
        <w:spacing w:line="200" w:lineRule="exact"/>
        <w:rPr>
          <w:sz w:val="20"/>
          <w:szCs w:val="20"/>
          <w:lang w:val="it-IT"/>
        </w:rPr>
      </w:pPr>
    </w:p>
    <w:p w:rsidR="00167F7E" w:rsidRPr="00383EA4" w:rsidRDefault="00276D10" w:rsidP="00383EA4">
      <w:pPr>
        <w:rPr>
          <w:rFonts w:ascii="Calibri" w:eastAsia="Calibri" w:hAnsi="Calibri"/>
          <w:b/>
          <w:bCs/>
          <w:sz w:val="24"/>
          <w:szCs w:val="24"/>
          <w:lang w:val="it-IT"/>
        </w:rPr>
      </w:pPr>
      <w:r w:rsidRPr="00383EA4">
        <w:rPr>
          <w:rFonts w:ascii="Calibri" w:eastAsia="Calibri" w:hAnsi="Calibri"/>
          <w:b/>
          <w:bCs/>
          <w:sz w:val="24"/>
          <w:szCs w:val="24"/>
          <w:lang w:val="it-IT"/>
        </w:rPr>
        <w:t>Prodotti agricoli trasformati</w:t>
      </w:r>
    </w:p>
    <w:p w:rsidR="00167F7E" w:rsidRDefault="00167F7E"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rsidTr="00383EA4">
        <w:tc>
          <w:tcPr>
            <w:tcW w:w="9180" w:type="dxa"/>
          </w:tcPr>
          <w:p w:rsidR="007477BF" w:rsidRDefault="007477BF" w:rsidP="008F1548">
            <w:pPr>
              <w:jc w:val="both"/>
              <w:rPr>
                <w:sz w:val="18"/>
                <w:lang w:val="it-IT"/>
              </w:rPr>
            </w:pPr>
          </w:p>
          <w:p w:rsidR="00167F7E" w:rsidRDefault="004074B5" w:rsidP="008F1548">
            <w:pPr>
              <w:jc w:val="both"/>
              <w:rPr>
                <w:lang w:val="it-IT"/>
              </w:rPr>
            </w:pPr>
            <w:r w:rsidRPr="007E1A4A">
              <w:rPr>
                <w:sz w:val="18"/>
                <w:lang w:val="it-IT"/>
              </w:rPr>
              <w:t xml:space="preserve">Max </w:t>
            </w:r>
            <w:r w:rsidR="00347C7E">
              <w:rPr>
                <w:sz w:val="18"/>
                <w:lang w:val="it-IT"/>
              </w:rPr>
              <w:t>9</w:t>
            </w:r>
            <w:r w:rsidRPr="007E1A4A">
              <w:rPr>
                <w:sz w:val="18"/>
                <w:lang w:val="it-IT"/>
              </w:rPr>
              <w:t xml:space="preserve">.000 caratteri (spazi compresi)  </w:t>
            </w:r>
            <w:r w:rsidR="001D6ACB" w:rsidRPr="004074B5">
              <w:rPr>
                <w:i/>
                <w:sz w:val="18"/>
                <w:lang w:val="it-IT"/>
              </w:rPr>
              <w:t>Descrivere</w:t>
            </w:r>
            <w:r w:rsidR="00AA387C">
              <w:rPr>
                <w:i/>
                <w:sz w:val="18"/>
                <w:lang w:val="it-IT"/>
              </w:rPr>
              <w:t xml:space="preserve"> l’attività di trasformazione di</w:t>
            </w:r>
            <w:r w:rsidR="001D6ACB" w:rsidRPr="004074B5">
              <w:rPr>
                <w:i/>
                <w:sz w:val="18"/>
                <w:lang w:val="it-IT"/>
              </w:rPr>
              <w:t xml:space="preserve"> prodotti</w:t>
            </w:r>
            <w:r w:rsidR="00AA387C">
              <w:rPr>
                <w:i/>
                <w:sz w:val="18"/>
                <w:lang w:val="it-IT"/>
              </w:rPr>
              <w:t xml:space="preserve"> in essere presso l’azienda</w:t>
            </w:r>
            <w:r w:rsidR="001D6ACB" w:rsidRPr="004074B5">
              <w:rPr>
                <w:i/>
                <w:sz w:val="18"/>
                <w:lang w:val="it-IT"/>
              </w:rPr>
              <w:t xml:space="preserve"> in termini di tipologia, processo produttivo, quantità e modalità di impiego in azienda o vendita</w:t>
            </w:r>
            <w:r w:rsidR="00AA387C">
              <w:rPr>
                <w:i/>
                <w:sz w:val="18"/>
                <w:lang w:val="it-IT"/>
              </w:rPr>
              <w:t>, nonchè altre attività di tipo artigianale</w:t>
            </w:r>
            <w:r w:rsidR="001D6ACB" w:rsidRPr="004074B5">
              <w:rPr>
                <w:i/>
                <w:sz w:val="18"/>
                <w:lang w:val="it-IT"/>
              </w:rPr>
              <w:t>.</w:t>
            </w:r>
            <w:r w:rsidR="001D6ACB">
              <w:rPr>
                <w:lang w:val="it-IT"/>
              </w:rPr>
              <w:t xml:space="preserve"> </w:t>
            </w:r>
          </w:p>
          <w:p w:rsidR="00167F7E" w:rsidRDefault="00167F7E" w:rsidP="008F1548">
            <w:pPr>
              <w:rPr>
                <w:lang w:val="it-IT"/>
              </w:rPr>
            </w:pPr>
          </w:p>
          <w:p w:rsidR="00167F7E" w:rsidRDefault="00167F7E" w:rsidP="008F1548">
            <w:pPr>
              <w:rPr>
                <w:lang w:val="it-IT"/>
              </w:rPr>
            </w:pPr>
          </w:p>
          <w:p w:rsidR="00383EA4" w:rsidRDefault="00383EA4" w:rsidP="008F1548">
            <w:pPr>
              <w:rPr>
                <w:lang w:val="it-IT"/>
              </w:rPr>
            </w:pPr>
          </w:p>
          <w:p w:rsidR="00167F7E" w:rsidRDefault="00167F7E" w:rsidP="008F1548">
            <w:pPr>
              <w:rPr>
                <w:lang w:val="it-IT"/>
              </w:rPr>
            </w:pPr>
          </w:p>
        </w:tc>
      </w:tr>
    </w:tbl>
    <w:p w:rsidR="00167F7E" w:rsidRPr="0012428A" w:rsidRDefault="00167F7E" w:rsidP="008F1548">
      <w:pPr>
        <w:spacing w:before="12" w:line="200" w:lineRule="exact"/>
        <w:rPr>
          <w:sz w:val="20"/>
          <w:szCs w:val="20"/>
          <w:lang w:val="it-IT"/>
        </w:rPr>
      </w:pPr>
    </w:p>
    <w:p w:rsidR="00276D10" w:rsidRPr="00383EA4" w:rsidRDefault="00276D10" w:rsidP="00383EA4">
      <w:pPr>
        <w:rPr>
          <w:rFonts w:ascii="Calibri" w:eastAsia="Calibri" w:hAnsi="Calibri"/>
          <w:b/>
          <w:bCs/>
          <w:sz w:val="24"/>
          <w:szCs w:val="24"/>
          <w:lang w:val="it-IT"/>
        </w:rPr>
      </w:pPr>
      <w:r w:rsidRPr="00383EA4">
        <w:rPr>
          <w:rFonts w:ascii="Calibri" w:eastAsia="Calibri" w:hAnsi="Calibri"/>
          <w:b/>
          <w:bCs/>
          <w:sz w:val="24"/>
          <w:szCs w:val="24"/>
          <w:lang w:val="it-IT"/>
        </w:rPr>
        <w:t>Degustazione dei prodotti aziendali</w:t>
      </w:r>
    </w:p>
    <w:p w:rsidR="00167F7E" w:rsidRDefault="00167F7E"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rsidTr="00383EA4">
        <w:tc>
          <w:tcPr>
            <w:tcW w:w="9180" w:type="dxa"/>
          </w:tcPr>
          <w:p w:rsidR="007477BF" w:rsidRDefault="007477BF" w:rsidP="008F1548">
            <w:pPr>
              <w:jc w:val="both"/>
              <w:rPr>
                <w:sz w:val="18"/>
                <w:lang w:val="it-IT"/>
              </w:rPr>
            </w:pPr>
          </w:p>
          <w:p w:rsidR="00276D10" w:rsidRDefault="004074B5" w:rsidP="008F1548">
            <w:pPr>
              <w:jc w:val="both"/>
              <w:rPr>
                <w:lang w:val="it-IT"/>
              </w:rPr>
            </w:pPr>
            <w:r w:rsidRPr="007E1A4A">
              <w:rPr>
                <w:sz w:val="18"/>
                <w:lang w:val="it-IT"/>
              </w:rPr>
              <w:t xml:space="preserve">Max </w:t>
            </w:r>
            <w:r w:rsidR="00347C7E">
              <w:rPr>
                <w:sz w:val="18"/>
                <w:lang w:val="it-IT"/>
              </w:rPr>
              <w:t>4</w:t>
            </w:r>
            <w:r w:rsidRPr="007E1A4A">
              <w:rPr>
                <w:sz w:val="18"/>
                <w:lang w:val="it-IT"/>
              </w:rPr>
              <w:t xml:space="preserve">.000 caratteri (spazi compresi)  </w:t>
            </w:r>
            <w:r w:rsidR="00276D10" w:rsidRPr="004074B5">
              <w:rPr>
                <w:i/>
                <w:sz w:val="18"/>
                <w:lang w:val="it-IT"/>
              </w:rPr>
              <w:t>Descrivere i prodotti, le modalità, i luoghi, le strutture, le attrezzature e l’organizzazione dell’attività di degustazione</w:t>
            </w:r>
            <w:r w:rsidR="00AA387C">
              <w:rPr>
                <w:i/>
                <w:sz w:val="18"/>
                <w:lang w:val="it-IT"/>
              </w:rPr>
              <w:t xml:space="preserve"> in essere presso l’azienda.</w:t>
            </w: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tc>
      </w:tr>
    </w:tbl>
    <w:p w:rsidR="001D6ACB" w:rsidRDefault="001D6ACB" w:rsidP="008F1548">
      <w:pPr>
        <w:rPr>
          <w:lang w:val="it-IT"/>
        </w:rPr>
      </w:pPr>
    </w:p>
    <w:p w:rsidR="00403F08" w:rsidRPr="00383EA4" w:rsidRDefault="00403F08" w:rsidP="008F1548">
      <w:pPr>
        <w:rPr>
          <w:rFonts w:ascii="Calibri" w:eastAsia="Calibri" w:hAnsi="Calibri"/>
          <w:b/>
          <w:bCs/>
          <w:sz w:val="24"/>
          <w:szCs w:val="24"/>
          <w:lang w:val="it-IT"/>
        </w:rPr>
      </w:pPr>
      <w:r w:rsidRPr="00383EA4">
        <w:rPr>
          <w:rFonts w:ascii="Calibri" w:eastAsia="Calibri" w:hAnsi="Calibri"/>
          <w:b/>
          <w:bCs/>
          <w:sz w:val="24"/>
          <w:szCs w:val="24"/>
          <w:lang w:val="it-IT"/>
        </w:rPr>
        <w:t>Agricoltura sociale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403F08" w:rsidRPr="00814B6F" w:rsidTr="00383EA4">
        <w:tc>
          <w:tcPr>
            <w:tcW w:w="9180" w:type="dxa"/>
          </w:tcPr>
          <w:p w:rsidR="00403F08" w:rsidRDefault="00403F08" w:rsidP="008F1548">
            <w:pPr>
              <w:jc w:val="both"/>
              <w:rPr>
                <w:sz w:val="18"/>
                <w:lang w:val="it-IT"/>
              </w:rPr>
            </w:pPr>
          </w:p>
          <w:p w:rsidR="00D4038D" w:rsidRPr="004074B5" w:rsidRDefault="00D4038D" w:rsidP="008F1548">
            <w:pPr>
              <w:spacing w:line="200" w:lineRule="exact"/>
              <w:jc w:val="both"/>
              <w:rPr>
                <w:i/>
                <w:sz w:val="18"/>
                <w:lang w:val="it-IT"/>
              </w:rPr>
            </w:pPr>
            <w:r w:rsidRPr="007E1A4A">
              <w:rPr>
                <w:sz w:val="18"/>
                <w:lang w:val="it-IT"/>
              </w:rPr>
              <w:t xml:space="preserve">Max </w:t>
            </w:r>
            <w:r>
              <w:rPr>
                <w:sz w:val="18"/>
                <w:lang w:val="it-IT"/>
              </w:rPr>
              <w:t>1</w:t>
            </w:r>
            <w:r w:rsidRPr="007E1A4A">
              <w:rPr>
                <w:sz w:val="18"/>
                <w:lang w:val="it-IT"/>
              </w:rPr>
              <w:t xml:space="preserve">5.000 caratteri (spazi compresi)  </w:t>
            </w:r>
            <w:r w:rsidRPr="007923F2">
              <w:rPr>
                <w:i/>
                <w:sz w:val="18"/>
                <w:lang w:val="it-IT"/>
              </w:rPr>
              <w:t>Descrivere l’attività di agricoltura sociale</w:t>
            </w:r>
            <w:r w:rsidR="00AA387C">
              <w:rPr>
                <w:i/>
                <w:sz w:val="18"/>
                <w:lang w:val="it-IT"/>
              </w:rPr>
              <w:t xml:space="preserve"> in essere presso l’azienda</w:t>
            </w:r>
            <w:r w:rsidRPr="007923F2">
              <w:rPr>
                <w:i/>
                <w:sz w:val="18"/>
                <w:lang w:val="it-IT"/>
              </w:rPr>
              <w:t xml:space="preserve"> in termini di: ubicazione, superfici interne ed esterne occupate, fabbricati e/o pertinenze, attrezzature, servizi di ospitalità e ristorazione e relativi locali nonché del rapporto esistente tra l’attività agrituristica e l’attività agricola.</w:t>
            </w:r>
          </w:p>
          <w:p w:rsidR="00403F08" w:rsidRDefault="00403F08" w:rsidP="008F1548">
            <w:pPr>
              <w:rPr>
                <w:lang w:val="it-IT"/>
              </w:rPr>
            </w:pPr>
          </w:p>
          <w:p w:rsidR="00403F08" w:rsidRDefault="00403F08" w:rsidP="008F1548">
            <w:pPr>
              <w:rPr>
                <w:lang w:val="it-IT"/>
              </w:rPr>
            </w:pPr>
          </w:p>
          <w:p w:rsidR="00403F08" w:rsidRDefault="00403F08" w:rsidP="008F1548">
            <w:pPr>
              <w:rPr>
                <w:lang w:val="it-IT"/>
              </w:rPr>
            </w:pPr>
          </w:p>
          <w:p w:rsidR="00403F08" w:rsidRDefault="00403F08" w:rsidP="008F1548">
            <w:pPr>
              <w:rPr>
                <w:lang w:val="it-IT"/>
              </w:rPr>
            </w:pPr>
          </w:p>
        </w:tc>
      </w:tr>
    </w:tbl>
    <w:p w:rsidR="00167F7E" w:rsidRPr="0012428A" w:rsidRDefault="00167F7E" w:rsidP="008F1548">
      <w:pPr>
        <w:rPr>
          <w:lang w:val="it-IT"/>
        </w:rPr>
        <w:sectPr w:rsidR="00167F7E" w:rsidRPr="0012428A" w:rsidSect="00C511D9">
          <w:pgSz w:w="11906" w:h="16840"/>
          <w:pgMar w:top="1300" w:right="420" w:bottom="600" w:left="1418" w:header="851" w:footer="416" w:gutter="0"/>
          <w:cols w:space="720"/>
        </w:sectPr>
      </w:pPr>
    </w:p>
    <w:p w:rsidR="00145166" w:rsidRPr="0012428A" w:rsidRDefault="00145166" w:rsidP="008F1548">
      <w:pPr>
        <w:spacing w:before="7" w:line="120" w:lineRule="exact"/>
        <w:rPr>
          <w:sz w:val="12"/>
          <w:szCs w:val="12"/>
          <w:lang w:val="it-IT"/>
        </w:rPr>
      </w:pPr>
    </w:p>
    <w:p w:rsidR="00D4038D" w:rsidRPr="00383EA4" w:rsidRDefault="00D4038D" w:rsidP="008F1548">
      <w:pPr>
        <w:rPr>
          <w:rFonts w:ascii="Calibri" w:eastAsia="Calibri" w:hAnsi="Calibri"/>
          <w:b/>
          <w:bCs/>
          <w:sz w:val="24"/>
          <w:szCs w:val="24"/>
          <w:lang w:val="it-IT"/>
        </w:rPr>
      </w:pPr>
      <w:r w:rsidRPr="00383EA4">
        <w:rPr>
          <w:rFonts w:ascii="Calibri" w:eastAsia="Calibri" w:hAnsi="Calibri"/>
          <w:b/>
          <w:bCs/>
          <w:sz w:val="24"/>
          <w:szCs w:val="24"/>
          <w:lang w:val="it-IT"/>
        </w:rPr>
        <w:t>Attività relative all’azienda/fattoria didattica</w:t>
      </w:r>
    </w:p>
    <w:p w:rsidR="00D4038D" w:rsidRDefault="00D4038D"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D4038D" w:rsidRPr="00814B6F" w:rsidTr="00383EA4">
        <w:tc>
          <w:tcPr>
            <w:tcW w:w="9180" w:type="dxa"/>
          </w:tcPr>
          <w:p w:rsidR="00D4038D" w:rsidRDefault="00D4038D" w:rsidP="008F1548">
            <w:pPr>
              <w:jc w:val="both"/>
              <w:rPr>
                <w:sz w:val="18"/>
                <w:lang w:val="it-IT"/>
              </w:rPr>
            </w:pPr>
          </w:p>
          <w:p w:rsidR="00D4038D" w:rsidRPr="004074B5" w:rsidRDefault="00D4038D" w:rsidP="008F1548">
            <w:pPr>
              <w:spacing w:line="200" w:lineRule="exact"/>
              <w:jc w:val="both"/>
              <w:rPr>
                <w:i/>
                <w:sz w:val="18"/>
                <w:lang w:val="it-IT"/>
              </w:rPr>
            </w:pPr>
            <w:r w:rsidRPr="007E1A4A">
              <w:rPr>
                <w:sz w:val="18"/>
                <w:lang w:val="it-IT"/>
              </w:rPr>
              <w:t xml:space="preserve">Max </w:t>
            </w:r>
            <w:r>
              <w:rPr>
                <w:sz w:val="18"/>
                <w:lang w:val="it-IT"/>
              </w:rPr>
              <w:t>1</w:t>
            </w:r>
            <w:r w:rsidRPr="007E1A4A">
              <w:rPr>
                <w:sz w:val="18"/>
                <w:lang w:val="it-IT"/>
              </w:rPr>
              <w:t xml:space="preserve">5.000 caratteri (spazi compresi)  </w:t>
            </w:r>
            <w:r w:rsidRPr="007923F2">
              <w:rPr>
                <w:i/>
                <w:sz w:val="18"/>
                <w:lang w:val="it-IT"/>
              </w:rPr>
              <w:t>Descrivere l’attività</w:t>
            </w:r>
            <w:r w:rsidR="00AA387C">
              <w:rPr>
                <w:i/>
                <w:sz w:val="18"/>
                <w:lang w:val="it-IT"/>
              </w:rPr>
              <w:t xml:space="preserve"> didattica in essere presso l’azienda</w:t>
            </w:r>
            <w:r w:rsidRPr="007923F2">
              <w:rPr>
                <w:i/>
                <w:sz w:val="18"/>
                <w:lang w:val="it-IT"/>
              </w:rPr>
              <w:t xml:space="preserve"> in termini di: ubicazione, superfici interne ed esterne occupate, fabbricati e/o pertinenze, attrezzature, servizi</w:t>
            </w:r>
            <w:r w:rsidR="00AA387C">
              <w:rPr>
                <w:i/>
                <w:sz w:val="18"/>
                <w:lang w:val="it-IT"/>
              </w:rPr>
              <w:t xml:space="preserve"> ed attività, soggetti coinvolti, modalità organizzative</w:t>
            </w:r>
            <w:r w:rsidRPr="007923F2">
              <w:rPr>
                <w:i/>
                <w:sz w:val="18"/>
                <w:lang w:val="it-IT"/>
              </w:rPr>
              <w:t xml:space="preserve"> nonché </w:t>
            </w:r>
            <w:r w:rsidR="007923F2" w:rsidRPr="007923F2">
              <w:rPr>
                <w:i/>
                <w:sz w:val="18"/>
                <w:lang w:val="it-IT"/>
              </w:rPr>
              <w:t>i</w:t>
            </w:r>
            <w:r w:rsidRPr="007923F2">
              <w:rPr>
                <w:i/>
                <w:sz w:val="18"/>
                <w:lang w:val="it-IT"/>
              </w:rPr>
              <w:t xml:space="preserve">l rapporto esistente tra </w:t>
            </w:r>
            <w:r w:rsidR="007923F2" w:rsidRPr="007923F2">
              <w:rPr>
                <w:i/>
                <w:sz w:val="18"/>
                <w:lang w:val="it-IT"/>
              </w:rPr>
              <w:t>questa</w:t>
            </w:r>
            <w:r w:rsidRPr="007923F2">
              <w:rPr>
                <w:i/>
                <w:sz w:val="18"/>
                <w:lang w:val="it-IT"/>
              </w:rPr>
              <w:t xml:space="preserve"> e l’attività agricola.</w:t>
            </w:r>
          </w:p>
          <w:p w:rsidR="00D4038D" w:rsidRDefault="00D4038D" w:rsidP="008F1548">
            <w:pPr>
              <w:rPr>
                <w:lang w:val="it-IT"/>
              </w:rPr>
            </w:pPr>
          </w:p>
          <w:p w:rsidR="00D4038D" w:rsidRDefault="00D4038D" w:rsidP="008F1548">
            <w:pPr>
              <w:rPr>
                <w:lang w:val="it-IT"/>
              </w:rPr>
            </w:pPr>
          </w:p>
          <w:p w:rsidR="00D4038D" w:rsidRDefault="00D4038D" w:rsidP="008F1548">
            <w:pPr>
              <w:rPr>
                <w:lang w:val="it-IT"/>
              </w:rPr>
            </w:pPr>
          </w:p>
          <w:p w:rsidR="00D4038D" w:rsidRDefault="00D4038D" w:rsidP="008F1548">
            <w:pPr>
              <w:rPr>
                <w:lang w:val="it-IT"/>
              </w:rPr>
            </w:pPr>
          </w:p>
        </w:tc>
      </w:tr>
    </w:tbl>
    <w:p w:rsidR="00145166" w:rsidRDefault="00145166" w:rsidP="008F1548">
      <w:pPr>
        <w:pStyle w:val="Corpotesto"/>
        <w:spacing w:before="63"/>
        <w:ind w:left="0" w:right="788"/>
        <w:rPr>
          <w:lang w:val="it-IT"/>
        </w:rPr>
      </w:pPr>
    </w:p>
    <w:p w:rsidR="00E223FB" w:rsidRPr="00383EA4" w:rsidRDefault="00E223FB" w:rsidP="00E223FB">
      <w:pPr>
        <w:rPr>
          <w:rFonts w:ascii="Calibri" w:eastAsia="Calibri" w:hAnsi="Calibri"/>
          <w:b/>
          <w:bCs/>
          <w:sz w:val="24"/>
          <w:szCs w:val="24"/>
          <w:lang w:val="it-IT"/>
        </w:rPr>
      </w:pPr>
      <w:r>
        <w:rPr>
          <w:rFonts w:ascii="Calibri" w:eastAsia="Calibri" w:hAnsi="Calibri"/>
          <w:b/>
          <w:bCs/>
          <w:sz w:val="24"/>
          <w:szCs w:val="24"/>
          <w:lang w:val="it-IT"/>
        </w:rPr>
        <w:t>Dotazioni aziendale nel campo della tecnologia (TIC)</w:t>
      </w:r>
    </w:p>
    <w:p w:rsidR="00E223FB" w:rsidRDefault="00E223FB" w:rsidP="00E223FB">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E223FB" w:rsidRPr="00814B6F" w:rsidTr="00E223FB">
        <w:tc>
          <w:tcPr>
            <w:tcW w:w="9146" w:type="dxa"/>
          </w:tcPr>
          <w:p w:rsidR="00E223FB" w:rsidRDefault="00E223FB" w:rsidP="001D5C82">
            <w:pPr>
              <w:jc w:val="both"/>
              <w:rPr>
                <w:sz w:val="18"/>
                <w:lang w:val="it-IT"/>
              </w:rPr>
            </w:pPr>
          </w:p>
          <w:p w:rsidR="00E223FB" w:rsidRPr="004074B5" w:rsidRDefault="00E223FB" w:rsidP="001D5C82">
            <w:pPr>
              <w:spacing w:line="200" w:lineRule="exact"/>
              <w:jc w:val="both"/>
              <w:rPr>
                <w:i/>
                <w:sz w:val="18"/>
                <w:lang w:val="it-IT"/>
              </w:rPr>
            </w:pPr>
            <w:r w:rsidRPr="007E1A4A">
              <w:rPr>
                <w:sz w:val="18"/>
                <w:lang w:val="it-IT"/>
              </w:rPr>
              <w:t xml:space="preserve">Max </w:t>
            </w:r>
            <w:r>
              <w:rPr>
                <w:sz w:val="18"/>
                <w:lang w:val="it-IT"/>
              </w:rPr>
              <w:t>4</w:t>
            </w:r>
            <w:r w:rsidRPr="007E1A4A">
              <w:rPr>
                <w:sz w:val="18"/>
                <w:lang w:val="it-IT"/>
              </w:rPr>
              <w:t xml:space="preserve">.000 caratteri (spazi compresi)  </w:t>
            </w:r>
            <w:r w:rsidRPr="007923F2">
              <w:rPr>
                <w:i/>
                <w:sz w:val="18"/>
                <w:lang w:val="it-IT"/>
              </w:rPr>
              <w:t xml:space="preserve">Descrivere </w:t>
            </w:r>
            <w:r>
              <w:rPr>
                <w:i/>
                <w:sz w:val="18"/>
                <w:lang w:val="it-IT"/>
              </w:rPr>
              <w:t>la dotazione presente in azienda  prima dell’investimento in ordine alla tecnologia della comunicazione dell’informazione e il collegamento di queste con eventuali investimenti previsti</w:t>
            </w:r>
            <w:r w:rsidRPr="007923F2">
              <w:rPr>
                <w:i/>
                <w:sz w:val="18"/>
                <w:lang w:val="it-IT"/>
              </w:rPr>
              <w:t>.</w:t>
            </w:r>
          </w:p>
          <w:p w:rsidR="00E223FB" w:rsidRDefault="00E223FB" w:rsidP="001D5C82">
            <w:pPr>
              <w:rPr>
                <w:lang w:val="it-IT"/>
              </w:rPr>
            </w:pPr>
          </w:p>
          <w:p w:rsidR="00E223FB" w:rsidRDefault="00E223FB" w:rsidP="001D5C82">
            <w:pPr>
              <w:rPr>
                <w:lang w:val="it-IT"/>
              </w:rPr>
            </w:pPr>
          </w:p>
          <w:p w:rsidR="00E223FB" w:rsidRDefault="00E223FB" w:rsidP="001D5C82">
            <w:pPr>
              <w:rPr>
                <w:lang w:val="it-IT"/>
              </w:rPr>
            </w:pPr>
          </w:p>
          <w:p w:rsidR="00E223FB" w:rsidRDefault="00E223FB" w:rsidP="001D5C82">
            <w:pPr>
              <w:rPr>
                <w:lang w:val="it-IT"/>
              </w:rPr>
            </w:pPr>
          </w:p>
        </w:tc>
      </w:tr>
    </w:tbl>
    <w:p w:rsidR="00E223FB" w:rsidRDefault="00E223FB" w:rsidP="00E223FB">
      <w:pPr>
        <w:rPr>
          <w:rFonts w:ascii="Calibri" w:eastAsia="Calibri" w:hAnsi="Calibri"/>
          <w:b/>
          <w:bCs/>
          <w:sz w:val="24"/>
          <w:szCs w:val="24"/>
          <w:lang w:val="it-IT"/>
        </w:rPr>
      </w:pPr>
    </w:p>
    <w:p w:rsidR="00E223FB" w:rsidRPr="00383EA4" w:rsidRDefault="00E223FB" w:rsidP="00E223FB">
      <w:pPr>
        <w:rPr>
          <w:rFonts w:ascii="Calibri" w:eastAsia="Calibri" w:hAnsi="Calibri"/>
          <w:b/>
          <w:bCs/>
          <w:sz w:val="24"/>
          <w:szCs w:val="24"/>
          <w:lang w:val="it-IT"/>
        </w:rPr>
      </w:pPr>
      <w:r>
        <w:rPr>
          <w:rFonts w:ascii="Calibri" w:eastAsia="Calibri" w:hAnsi="Calibri"/>
          <w:b/>
          <w:bCs/>
          <w:sz w:val="24"/>
          <w:szCs w:val="24"/>
          <w:lang w:val="it-IT"/>
        </w:rPr>
        <w:t>Dotazione aziendale nel campo delle energie da fonti rinnovabili</w:t>
      </w:r>
    </w:p>
    <w:p w:rsidR="00E223FB" w:rsidRDefault="00E223FB" w:rsidP="00E223FB">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E223FB" w:rsidRPr="00814B6F" w:rsidTr="001D5C82">
        <w:tc>
          <w:tcPr>
            <w:tcW w:w="9180" w:type="dxa"/>
          </w:tcPr>
          <w:p w:rsidR="00E223FB" w:rsidRDefault="00E223FB" w:rsidP="001D5C82">
            <w:pPr>
              <w:jc w:val="both"/>
              <w:rPr>
                <w:sz w:val="18"/>
                <w:lang w:val="it-IT"/>
              </w:rPr>
            </w:pPr>
          </w:p>
          <w:p w:rsidR="00E223FB" w:rsidRPr="004074B5" w:rsidRDefault="00E223FB" w:rsidP="001D5C82">
            <w:pPr>
              <w:spacing w:line="200" w:lineRule="exact"/>
              <w:jc w:val="both"/>
              <w:rPr>
                <w:i/>
                <w:sz w:val="18"/>
                <w:lang w:val="it-IT"/>
              </w:rPr>
            </w:pPr>
            <w:r w:rsidRPr="007E1A4A">
              <w:rPr>
                <w:sz w:val="18"/>
                <w:lang w:val="it-IT"/>
              </w:rPr>
              <w:t xml:space="preserve">Max </w:t>
            </w:r>
            <w:r>
              <w:rPr>
                <w:sz w:val="18"/>
                <w:lang w:val="it-IT"/>
              </w:rPr>
              <w:t>9</w:t>
            </w:r>
            <w:r w:rsidRPr="007E1A4A">
              <w:rPr>
                <w:sz w:val="18"/>
                <w:lang w:val="it-IT"/>
              </w:rPr>
              <w:t xml:space="preserve">.000 caratteri (spazi compresi)  </w:t>
            </w:r>
            <w:r w:rsidRPr="007923F2">
              <w:rPr>
                <w:i/>
                <w:sz w:val="18"/>
                <w:lang w:val="it-IT"/>
              </w:rPr>
              <w:t xml:space="preserve">Descrivere </w:t>
            </w:r>
            <w:r>
              <w:rPr>
                <w:i/>
                <w:sz w:val="18"/>
                <w:lang w:val="it-IT"/>
              </w:rPr>
              <w:t>la dotazione presente in azienda  prima dell’investimento in ordine alla produzione di energia da fonti rinnovabili e il collegamento di queste con eventuali investimenti previsti</w:t>
            </w:r>
            <w:r w:rsidRPr="007923F2">
              <w:rPr>
                <w:i/>
                <w:sz w:val="18"/>
                <w:lang w:val="it-IT"/>
              </w:rPr>
              <w:t>.</w:t>
            </w:r>
          </w:p>
          <w:p w:rsidR="00E223FB" w:rsidRDefault="00E223FB" w:rsidP="001D5C82">
            <w:pPr>
              <w:rPr>
                <w:lang w:val="it-IT"/>
              </w:rPr>
            </w:pPr>
          </w:p>
          <w:p w:rsidR="00E223FB" w:rsidRDefault="00E223FB" w:rsidP="001D5C82">
            <w:pPr>
              <w:rPr>
                <w:lang w:val="it-IT"/>
              </w:rPr>
            </w:pPr>
          </w:p>
          <w:p w:rsidR="00E223FB" w:rsidRDefault="00E223FB" w:rsidP="001D5C82">
            <w:pPr>
              <w:rPr>
                <w:lang w:val="it-IT"/>
              </w:rPr>
            </w:pPr>
          </w:p>
          <w:p w:rsidR="00E223FB" w:rsidRDefault="00E223FB" w:rsidP="001D5C82">
            <w:pPr>
              <w:rPr>
                <w:lang w:val="it-IT"/>
              </w:rPr>
            </w:pPr>
          </w:p>
        </w:tc>
      </w:tr>
    </w:tbl>
    <w:p w:rsidR="00D56BA5" w:rsidRDefault="00D56BA5" w:rsidP="008F1548">
      <w:pPr>
        <w:pStyle w:val="Corpotesto"/>
        <w:spacing w:before="63"/>
        <w:ind w:left="0" w:right="788"/>
        <w:rPr>
          <w:lang w:val="it-IT"/>
        </w:rPr>
      </w:pPr>
    </w:p>
    <w:p w:rsidR="007923F2" w:rsidRPr="00383EA4" w:rsidRDefault="007923F2" w:rsidP="008F1548">
      <w:pPr>
        <w:rPr>
          <w:rFonts w:ascii="Calibri" w:eastAsia="Calibri" w:hAnsi="Calibri"/>
          <w:b/>
          <w:bCs/>
          <w:sz w:val="24"/>
          <w:szCs w:val="24"/>
          <w:lang w:val="it-IT"/>
        </w:rPr>
      </w:pPr>
      <w:r w:rsidRPr="00383EA4">
        <w:rPr>
          <w:rFonts w:ascii="Calibri" w:eastAsia="Calibri" w:hAnsi="Calibri"/>
          <w:b/>
          <w:bCs/>
          <w:sz w:val="24"/>
          <w:szCs w:val="24"/>
          <w:lang w:val="it-IT"/>
        </w:rPr>
        <w:t xml:space="preserve">Altre Attività connesse </w:t>
      </w:r>
    </w:p>
    <w:p w:rsidR="007923F2" w:rsidRDefault="007923F2"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7923F2" w:rsidRPr="00814B6F" w:rsidTr="00383EA4">
        <w:tc>
          <w:tcPr>
            <w:tcW w:w="9180" w:type="dxa"/>
          </w:tcPr>
          <w:p w:rsidR="007923F2" w:rsidRDefault="007923F2" w:rsidP="008F1548">
            <w:pPr>
              <w:jc w:val="both"/>
              <w:rPr>
                <w:sz w:val="18"/>
                <w:lang w:val="it-IT"/>
              </w:rPr>
            </w:pPr>
          </w:p>
          <w:p w:rsidR="007923F2" w:rsidRPr="004074B5" w:rsidRDefault="007923F2" w:rsidP="008F1548">
            <w:pPr>
              <w:spacing w:line="200" w:lineRule="exact"/>
              <w:jc w:val="both"/>
              <w:rPr>
                <w:i/>
                <w:sz w:val="18"/>
                <w:lang w:val="it-IT"/>
              </w:rPr>
            </w:pPr>
            <w:r w:rsidRPr="007E1A4A">
              <w:rPr>
                <w:sz w:val="18"/>
                <w:lang w:val="it-IT"/>
              </w:rPr>
              <w:t xml:space="preserve">Max </w:t>
            </w:r>
            <w:r>
              <w:rPr>
                <w:sz w:val="18"/>
                <w:lang w:val="it-IT"/>
              </w:rPr>
              <w:t>1</w:t>
            </w:r>
            <w:r w:rsidRPr="007E1A4A">
              <w:rPr>
                <w:sz w:val="18"/>
                <w:lang w:val="it-IT"/>
              </w:rPr>
              <w:t xml:space="preserve">5.000 caratteri (spazi compresi)  </w:t>
            </w:r>
            <w:r w:rsidRPr="007923F2">
              <w:rPr>
                <w:i/>
                <w:sz w:val="18"/>
                <w:lang w:val="it-IT"/>
              </w:rPr>
              <w:t xml:space="preserve">Descrivere altre tipologie di attività extra-agricole </w:t>
            </w:r>
            <w:r w:rsidR="00AA387C">
              <w:rPr>
                <w:i/>
                <w:sz w:val="18"/>
                <w:lang w:val="it-IT"/>
              </w:rPr>
              <w:t xml:space="preserve">in essere presso l’azienda </w:t>
            </w:r>
            <w:r w:rsidRPr="007923F2">
              <w:rPr>
                <w:i/>
                <w:sz w:val="18"/>
                <w:lang w:val="it-IT"/>
              </w:rPr>
              <w:t>in termini di: ubicazione, superfici interne ed esterne occupate, fabbricati e/o pertinenze, attrezzature</w:t>
            </w:r>
            <w:r w:rsidR="00200BCF">
              <w:rPr>
                <w:i/>
                <w:sz w:val="18"/>
                <w:lang w:val="it-IT"/>
              </w:rPr>
              <w:t>, organizzazione e gestione</w:t>
            </w:r>
            <w:r w:rsidRPr="007923F2">
              <w:rPr>
                <w:i/>
                <w:sz w:val="18"/>
                <w:lang w:val="it-IT"/>
              </w:rPr>
              <w:t xml:space="preserve">. </w:t>
            </w:r>
          </w:p>
          <w:p w:rsidR="007923F2" w:rsidRDefault="007923F2" w:rsidP="008F1548">
            <w:pPr>
              <w:rPr>
                <w:lang w:val="it-IT"/>
              </w:rPr>
            </w:pPr>
          </w:p>
          <w:p w:rsidR="007923F2" w:rsidRDefault="007923F2" w:rsidP="008F1548">
            <w:pPr>
              <w:rPr>
                <w:lang w:val="it-IT"/>
              </w:rPr>
            </w:pPr>
          </w:p>
          <w:p w:rsidR="007923F2" w:rsidRDefault="007923F2" w:rsidP="008F1548">
            <w:pPr>
              <w:rPr>
                <w:lang w:val="it-IT"/>
              </w:rPr>
            </w:pPr>
          </w:p>
          <w:p w:rsidR="007923F2" w:rsidRDefault="007923F2" w:rsidP="008F1548">
            <w:pPr>
              <w:rPr>
                <w:lang w:val="it-IT"/>
              </w:rPr>
            </w:pPr>
          </w:p>
        </w:tc>
      </w:tr>
    </w:tbl>
    <w:p w:rsidR="007923F2" w:rsidRDefault="007923F2" w:rsidP="008F1548">
      <w:pPr>
        <w:rPr>
          <w:sz w:val="20"/>
          <w:szCs w:val="20"/>
          <w:lang w:val="it-IT"/>
        </w:rPr>
      </w:pPr>
    </w:p>
    <w:p w:rsidR="007923F2" w:rsidRDefault="007923F2" w:rsidP="008F1548">
      <w:pPr>
        <w:rPr>
          <w:sz w:val="20"/>
          <w:szCs w:val="20"/>
          <w:lang w:val="it-IT"/>
        </w:rPr>
      </w:pPr>
      <w:r>
        <w:rPr>
          <w:sz w:val="20"/>
          <w:szCs w:val="20"/>
          <w:lang w:val="it-IT"/>
        </w:rPr>
        <w:br w:type="page"/>
      </w:r>
    </w:p>
    <w:p w:rsidR="00145166" w:rsidRPr="00383EA4" w:rsidRDefault="00A75831" w:rsidP="001C0CFF">
      <w:pPr>
        <w:pStyle w:val="Titolo1"/>
        <w:jc w:val="center"/>
      </w:pPr>
      <w:bookmarkStart w:id="20" w:name="_Toc483490052"/>
      <w:r>
        <w:t xml:space="preserve">Sezione D - </w:t>
      </w:r>
      <w:r w:rsidR="00524759" w:rsidRPr="00383EA4">
        <w:t>Progetto e cronoprogramma</w:t>
      </w:r>
      <w:bookmarkEnd w:id="20"/>
    </w:p>
    <w:p w:rsidR="00F24714" w:rsidRPr="0012428A" w:rsidRDefault="00F24714">
      <w:pPr>
        <w:spacing w:line="200" w:lineRule="exact"/>
        <w:rPr>
          <w:sz w:val="20"/>
          <w:szCs w:val="20"/>
          <w:lang w:val="it-IT"/>
        </w:rPr>
      </w:pPr>
    </w:p>
    <w:p w:rsidR="00145166" w:rsidRPr="00383EA4" w:rsidRDefault="00524759" w:rsidP="00222547">
      <w:pPr>
        <w:pStyle w:val="Titolo21"/>
        <w:rPr>
          <w:lang w:val="it-IT"/>
        </w:rPr>
      </w:pPr>
      <w:bookmarkStart w:id="21" w:name="_Toc483490053"/>
      <w:r w:rsidRPr="00383EA4">
        <w:rPr>
          <w:lang w:val="it-IT"/>
        </w:rPr>
        <w:t>Idea progettuale e descrizione generale del PSA</w:t>
      </w:r>
      <w:bookmarkEnd w:id="21"/>
    </w:p>
    <w:p w:rsidR="00383EA4" w:rsidRPr="00383EA4" w:rsidRDefault="00383EA4" w:rsidP="00383EA4">
      <w:pPr>
        <w:rPr>
          <w:rFonts w:ascii="Calibri" w:eastAsia="Calibri" w:hAnsi="Calibri"/>
          <w:b/>
          <w:bCs/>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1943D0" w:rsidRPr="007923F2" w:rsidTr="00383EA4">
        <w:tc>
          <w:tcPr>
            <w:tcW w:w="8931" w:type="dxa"/>
          </w:tcPr>
          <w:p w:rsidR="00542552" w:rsidRDefault="00542552" w:rsidP="00542552">
            <w:pPr>
              <w:rPr>
                <w:lang w:val="it-IT"/>
              </w:rPr>
            </w:pPr>
          </w:p>
          <w:p w:rsidR="00542552" w:rsidRPr="00171FC8" w:rsidRDefault="00171FC8" w:rsidP="00171FC8">
            <w:pPr>
              <w:spacing w:line="200" w:lineRule="exact"/>
              <w:jc w:val="both"/>
              <w:rPr>
                <w:lang w:val="it-IT"/>
              </w:rPr>
            </w:pPr>
            <w:r w:rsidRPr="007E1A4A">
              <w:rPr>
                <w:sz w:val="18"/>
                <w:lang w:val="it-IT"/>
              </w:rPr>
              <w:t xml:space="preserve">Max </w:t>
            </w:r>
            <w:r>
              <w:rPr>
                <w:sz w:val="18"/>
                <w:lang w:val="it-IT"/>
              </w:rPr>
              <w:t>1</w:t>
            </w:r>
            <w:r w:rsidRPr="007E1A4A">
              <w:rPr>
                <w:sz w:val="18"/>
                <w:lang w:val="it-IT"/>
              </w:rPr>
              <w:t xml:space="preserve">5.000 caratteri (spazi compresi)  </w:t>
            </w:r>
            <w:r w:rsidRPr="004074B5">
              <w:rPr>
                <w:i/>
                <w:sz w:val="18"/>
                <w:lang w:val="it-IT"/>
              </w:rPr>
              <w:t>Descrivere</w:t>
            </w:r>
            <w:r w:rsidR="00156824">
              <w:rPr>
                <w:i/>
                <w:sz w:val="18"/>
                <w:lang w:val="it-IT"/>
              </w:rPr>
              <w:t xml:space="preserve"> il programma di investimento</w:t>
            </w:r>
            <w:r w:rsidR="00450176">
              <w:rPr>
                <w:i/>
                <w:sz w:val="18"/>
                <w:lang w:val="it-IT"/>
              </w:rPr>
              <w:t xml:space="preserve"> e le sue finalità</w:t>
            </w:r>
            <w:r w:rsidR="000C0A45">
              <w:rPr>
                <w:i/>
                <w:sz w:val="18"/>
                <w:lang w:val="it-IT"/>
              </w:rPr>
              <w:t>,</w:t>
            </w:r>
            <w:r w:rsidR="004112CE">
              <w:rPr>
                <w:i/>
                <w:sz w:val="18"/>
                <w:lang w:val="it-IT"/>
              </w:rPr>
              <w:t xml:space="preserve"> con riferimento ad ogni singolo serivio o attività proposta. Illustrare </w:t>
            </w:r>
            <w:r w:rsidR="000C0A45">
              <w:rPr>
                <w:i/>
                <w:sz w:val="18"/>
                <w:lang w:val="it-IT"/>
              </w:rPr>
              <w:t xml:space="preserve">il collegamento funzionale dell’attività agricola </w:t>
            </w:r>
            <w:r w:rsidR="004112CE">
              <w:rPr>
                <w:i/>
                <w:sz w:val="18"/>
                <w:lang w:val="it-IT"/>
              </w:rPr>
              <w:t xml:space="preserve">e di eventuali attività </w:t>
            </w:r>
            <w:r w:rsidR="000C0A45">
              <w:rPr>
                <w:i/>
                <w:sz w:val="18"/>
                <w:lang w:val="it-IT"/>
              </w:rPr>
              <w:t>extra-agricol</w:t>
            </w:r>
            <w:r w:rsidR="004112CE">
              <w:rPr>
                <w:i/>
                <w:sz w:val="18"/>
                <w:lang w:val="it-IT"/>
              </w:rPr>
              <w:t xml:space="preserve">e già esistenti con le attività oggetto del PSA nonchè </w:t>
            </w:r>
            <w:r w:rsidR="000C0A45">
              <w:rPr>
                <w:i/>
                <w:sz w:val="18"/>
                <w:lang w:val="it-IT"/>
              </w:rPr>
              <w:t>l’incidenza economica</w:t>
            </w:r>
            <w:r w:rsidR="00450176">
              <w:rPr>
                <w:i/>
                <w:sz w:val="18"/>
                <w:lang w:val="it-IT"/>
              </w:rPr>
              <w:t>.</w:t>
            </w:r>
            <w:r w:rsidR="00A7425F">
              <w:rPr>
                <w:i/>
                <w:sz w:val="18"/>
                <w:lang w:val="it-IT"/>
              </w:rPr>
              <w:t xml:space="preserve"> Descrivere infine l’eventuale fabbisogno formativo e di consulenza.</w:t>
            </w:r>
          </w:p>
          <w:p w:rsidR="00542552" w:rsidRDefault="00542552" w:rsidP="00542552">
            <w:pPr>
              <w:rPr>
                <w:lang w:val="it-IT"/>
              </w:rPr>
            </w:pPr>
          </w:p>
          <w:p w:rsidR="00542552" w:rsidRDefault="00542552" w:rsidP="00542552">
            <w:pPr>
              <w:rPr>
                <w:lang w:val="it-IT"/>
              </w:rPr>
            </w:pPr>
          </w:p>
          <w:p w:rsidR="00542552" w:rsidRDefault="00542552" w:rsidP="00542552">
            <w:pPr>
              <w:rPr>
                <w:lang w:val="it-IT"/>
              </w:rPr>
            </w:pPr>
          </w:p>
          <w:p w:rsidR="00542552" w:rsidRPr="00542552" w:rsidRDefault="00542552" w:rsidP="00542552">
            <w:pPr>
              <w:rPr>
                <w:lang w:val="it-IT"/>
              </w:rPr>
            </w:pPr>
          </w:p>
        </w:tc>
      </w:tr>
    </w:tbl>
    <w:p w:rsidR="00145166" w:rsidRPr="0012428A" w:rsidRDefault="00145166">
      <w:pPr>
        <w:spacing w:before="8" w:line="130" w:lineRule="exact"/>
        <w:rPr>
          <w:sz w:val="13"/>
          <w:szCs w:val="13"/>
          <w:lang w:val="it-IT"/>
        </w:rPr>
      </w:pPr>
    </w:p>
    <w:p w:rsidR="00145166" w:rsidRPr="00383EA4" w:rsidRDefault="00145166" w:rsidP="00383EA4">
      <w:pPr>
        <w:rPr>
          <w:rFonts w:ascii="Calibri" w:eastAsia="Calibri" w:hAnsi="Calibri"/>
          <w:b/>
          <w:bCs/>
          <w:lang w:val="it-IT"/>
        </w:rPr>
      </w:pPr>
    </w:p>
    <w:p w:rsidR="00145166" w:rsidRPr="00383EA4" w:rsidRDefault="00145166" w:rsidP="00383EA4">
      <w:pPr>
        <w:rPr>
          <w:rFonts w:ascii="Calibri" w:eastAsia="Calibri" w:hAnsi="Calibri"/>
          <w:b/>
          <w:bCs/>
          <w:lang w:val="it-IT"/>
        </w:rPr>
      </w:pPr>
    </w:p>
    <w:p w:rsidR="00145166" w:rsidRPr="00383EA4" w:rsidRDefault="00542552" w:rsidP="00222547">
      <w:pPr>
        <w:pStyle w:val="Titolo21"/>
        <w:rPr>
          <w:lang w:val="it-IT"/>
        </w:rPr>
      </w:pPr>
      <w:bookmarkStart w:id="22" w:name="_Toc483490054"/>
      <w:r w:rsidRPr="00383EA4">
        <w:rPr>
          <w:lang w:val="it-IT"/>
        </w:rPr>
        <w:t>C</w:t>
      </w:r>
      <w:r w:rsidR="00524759" w:rsidRPr="00383EA4">
        <w:rPr>
          <w:lang w:val="it-IT"/>
        </w:rPr>
        <w:t>ronoprogramma delle attività</w:t>
      </w:r>
      <w:bookmarkEnd w:id="22"/>
    </w:p>
    <w:p w:rsidR="00145166" w:rsidRPr="0012428A" w:rsidRDefault="00145166">
      <w:pPr>
        <w:spacing w:before="5" w:line="130" w:lineRule="exact"/>
        <w:rPr>
          <w:sz w:val="13"/>
          <w:szCs w:val="13"/>
          <w:lang w:val="it-IT"/>
        </w:rPr>
      </w:pPr>
    </w:p>
    <w:p w:rsidR="00145166" w:rsidRPr="006B0C3C" w:rsidRDefault="00524759" w:rsidP="00F24714">
      <w:pPr>
        <w:pStyle w:val="Titolo71"/>
        <w:tabs>
          <w:tab w:val="left" w:pos="284"/>
        </w:tabs>
        <w:spacing w:line="268" w:lineRule="exact"/>
        <w:ind w:left="0" w:right="996"/>
        <w:jc w:val="both"/>
        <w:rPr>
          <w:b w:val="0"/>
          <w:bCs w:val="0"/>
          <w:lang w:val="it-IT"/>
        </w:rPr>
      </w:pPr>
      <w:r w:rsidRPr="006B0C3C">
        <w:rPr>
          <w:b w:val="0"/>
          <w:lang w:val="it-IT"/>
        </w:rPr>
        <w:t>G1</w:t>
      </w:r>
      <w:r w:rsidRPr="006B0C3C">
        <w:rPr>
          <w:b w:val="0"/>
          <w:spacing w:val="-5"/>
          <w:lang w:val="it-IT"/>
        </w:rPr>
        <w:t xml:space="preserve"> </w:t>
      </w:r>
      <w:r w:rsidRPr="006B0C3C">
        <w:rPr>
          <w:b w:val="0"/>
          <w:lang w:val="it-IT"/>
        </w:rPr>
        <w:t>-</w:t>
      </w:r>
      <w:r w:rsidRPr="006B0C3C">
        <w:rPr>
          <w:b w:val="0"/>
          <w:spacing w:val="-5"/>
          <w:lang w:val="it-IT"/>
        </w:rPr>
        <w:t xml:space="preserve"> </w:t>
      </w:r>
      <w:r w:rsidRPr="006B0C3C">
        <w:rPr>
          <w:b w:val="0"/>
          <w:lang w:val="it-IT"/>
        </w:rPr>
        <w:t>AVVIO</w:t>
      </w:r>
      <w:r w:rsidRPr="006B0C3C">
        <w:rPr>
          <w:b w:val="0"/>
          <w:spacing w:val="-5"/>
          <w:lang w:val="it-IT"/>
        </w:rPr>
        <w:t xml:space="preserve"> </w:t>
      </w:r>
      <w:r w:rsidRPr="006B0C3C">
        <w:rPr>
          <w:b w:val="0"/>
          <w:lang w:val="it-IT"/>
        </w:rPr>
        <w:t>-</w:t>
      </w:r>
      <w:r w:rsidRPr="006B0C3C">
        <w:rPr>
          <w:b w:val="0"/>
          <w:spacing w:val="-5"/>
          <w:lang w:val="it-IT"/>
        </w:rPr>
        <w:t xml:space="preserve"> </w:t>
      </w:r>
      <w:r w:rsidRPr="006B0C3C">
        <w:rPr>
          <w:b w:val="0"/>
          <w:lang w:val="it-IT"/>
        </w:rPr>
        <w:t>Descrizione</w:t>
      </w:r>
      <w:r w:rsidRPr="006B0C3C">
        <w:rPr>
          <w:b w:val="0"/>
          <w:spacing w:val="-6"/>
          <w:lang w:val="it-IT"/>
        </w:rPr>
        <w:t xml:space="preserve"> </w:t>
      </w:r>
      <w:r w:rsidRPr="006B0C3C">
        <w:rPr>
          <w:b w:val="0"/>
          <w:lang w:val="it-IT"/>
        </w:rPr>
        <w:t>attività</w:t>
      </w:r>
      <w:r w:rsidRPr="006B0C3C">
        <w:rPr>
          <w:b w:val="0"/>
          <w:spacing w:val="-6"/>
          <w:lang w:val="it-IT"/>
        </w:rPr>
        <w:t xml:space="preserve"> </w:t>
      </w:r>
      <w:r w:rsidRPr="006B0C3C">
        <w:rPr>
          <w:b w:val="0"/>
          <w:lang w:val="it-IT"/>
        </w:rPr>
        <w:t>prima</w:t>
      </w:r>
      <w:r w:rsidRPr="006B0C3C">
        <w:rPr>
          <w:b w:val="0"/>
          <w:spacing w:val="-5"/>
          <w:lang w:val="it-IT"/>
        </w:rPr>
        <w:t xml:space="preserve"> </w:t>
      </w:r>
      <w:r w:rsidRPr="006B0C3C">
        <w:rPr>
          <w:b w:val="0"/>
          <w:lang w:val="it-IT"/>
        </w:rPr>
        <w:t>dell'avvio</w:t>
      </w:r>
      <w:r w:rsidRPr="006B0C3C">
        <w:rPr>
          <w:b w:val="0"/>
          <w:spacing w:val="-5"/>
          <w:lang w:val="it-IT"/>
        </w:rPr>
        <w:t xml:space="preserve"> </w:t>
      </w:r>
      <w:r w:rsidRPr="006B0C3C">
        <w:rPr>
          <w:b w:val="0"/>
          <w:lang w:val="it-IT"/>
        </w:rPr>
        <w:t>del</w:t>
      </w:r>
      <w:r w:rsidRPr="006B0C3C">
        <w:rPr>
          <w:b w:val="0"/>
          <w:spacing w:val="-5"/>
          <w:lang w:val="it-IT"/>
        </w:rPr>
        <w:t xml:space="preserve"> </w:t>
      </w:r>
      <w:r w:rsidRPr="006B0C3C">
        <w:rPr>
          <w:b w:val="0"/>
          <w:lang w:val="it-IT"/>
        </w:rPr>
        <w:t>PSA</w:t>
      </w:r>
      <w:r w:rsidRPr="006B0C3C">
        <w:rPr>
          <w:b w:val="0"/>
          <w:spacing w:val="-5"/>
          <w:lang w:val="it-IT"/>
        </w:rPr>
        <w:t xml:space="preserve"> </w:t>
      </w:r>
      <w:r w:rsidRPr="006B0C3C">
        <w:rPr>
          <w:b w:val="0"/>
          <w:lang w:val="it-IT"/>
        </w:rPr>
        <w:t>alla</w:t>
      </w:r>
      <w:r w:rsidRPr="006B0C3C">
        <w:rPr>
          <w:b w:val="0"/>
          <w:spacing w:val="-5"/>
          <w:lang w:val="it-IT"/>
        </w:rPr>
        <w:t xml:space="preserve"> </w:t>
      </w:r>
      <w:r w:rsidRPr="006B0C3C">
        <w:rPr>
          <w:b w:val="0"/>
          <w:lang w:val="it-IT"/>
        </w:rPr>
        <w:t>data</w:t>
      </w:r>
      <w:r w:rsidRPr="006B0C3C">
        <w:rPr>
          <w:b w:val="0"/>
          <w:spacing w:val="-5"/>
          <w:lang w:val="it-IT"/>
        </w:rPr>
        <w:t xml:space="preserve"> </w:t>
      </w:r>
      <w:r w:rsidRPr="006B0C3C">
        <w:rPr>
          <w:b w:val="0"/>
          <w:lang w:val="it-IT"/>
        </w:rPr>
        <w:t>della</w:t>
      </w:r>
      <w:r w:rsidRPr="006B0C3C">
        <w:rPr>
          <w:b w:val="0"/>
          <w:spacing w:val="-5"/>
          <w:lang w:val="it-IT"/>
        </w:rPr>
        <w:t xml:space="preserve"> </w:t>
      </w:r>
      <w:r w:rsidRPr="006B0C3C">
        <w:rPr>
          <w:b w:val="0"/>
          <w:lang w:val="it-IT"/>
        </w:rPr>
        <w:t>domanda</w:t>
      </w:r>
      <w:r w:rsidRPr="006B0C3C">
        <w:rPr>
          <w:b w:val="0"/>
          <w:spacing w:val="-5"/>
          <w:lang w:val="it-IT"/>
        </w:rPr>
        <w:t xml:space="preserve"> </w:t>
      </w:r>
      <w:r w:rsidRPr="006B0C3C">
        <w:rPr>
          <w:b w:val="0"/>
          <w:lang w:val="it-IT"/>
        </w:rPr>
        <w:t>di</w:t>
      </w:r>
      <w:r w:rsidRPr="006B0C3C">
        <w:rPr>
          <w:b w:val="0"/>
          <w:spacing w:val="-5"/>
          <w:lang w:val="it-IT"/>
        </w:rPr>
        <w:t xml:space="preserve"> </w:t>
      </w:r>
      <w:r w:rsidRPr="006B0C3C">
        <w:rPr>
          <w:b w:val="0"/>
          <w:lang w:val="it-IT"/>
        </w:rPr>
        <w:t>sostegno</w:t>
      </w:r>
      <w:r w:rsidRPr="006B0C3C">
        <w:rPr>
          <w:b w:val="0"/>
          <w:spacing w:val="-5"/>
          <w:lang w:val="it-IT"/>
        </w:rPr>
        <w:t xml:space="preserve"> </w:t>
      </w:r>
      <w:r w:rsidRPr="006B0C3C">
        <w:rPr>
          <w:b w:val="0"/>
          <w:lang w:val="it-IT"/>
        </w:rPr>
        <w:t>e/o</w:t>
      </w:r>
      <w:r w:rsidRPr="006B0C3C">
        <w:rPr>
          <w:b w:val="0"/>
          <w:spacing w:val="-5"/>
          <w:lang w:val="it-IT"/>
        </w:rPr>
        <w:t xml:space="preserve"> </w:t>
      </w:r>
      <w:r w:rsidRPr="006B0C3C">
        <w:rPr>
          <w:b w:val="0"/>
          <w:lang w:val="it-IT"/>
        </w:rPr>
        <w:t>entro</w:t>
      </w:r>
      <w:r w:rsidRPr="006B0C3C">
        <w:rPr>
          <w:b w:val="0"/>
          <w:w w:val="99"/>
          <w:lang w:val="it-IT"/>
        </w:rPr>
        <w:t xml:space="preserve"> </w:t>
      </w:r>
      <w:r w:rsidRPr="006B0C3C">
        <w:rPr>
          <w:b w:val="0"/>
          <w:lang w:val="it-IT"/>
        </w:rPr>
        <w:t>90</w:t>
      </w:r>
      <w:r w:rsidRPr="006B0C3C">
        <w:rPr>
          <w:b w:val="0"/>
          <w:spacing w:val="-9"/>
          <w:lang w:val="it-IT"/>
        </w:rPr>
        <w:t xml:space="preserve"> </w:t>
      </w:r>
      <w:r w:rsidRPr="006B0C3C">
        <w:rPr>
          <w:b w:val="0"/>
          <w:lang w:val="it-IT"/>
        </w:rPr>
        <w:t>giorni</w:t>
      </w:r>
    </w:p>
    <w:p w:rsidR="00145166" w:rsidRPr="0012428A" w:rsidRDefault="00145166">
      <w:pPr>
        <w:spacing w:before="7" w:line="120" w:lineRule="exact"/>
        <w:rPr>
          <w:sz w:val="12"/>
          <w:szCs w:val="12"/>
          <w:lang w:val="it-I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542552" w:rsidRPr="00814B6F" w:rsidTr="003972BB">
        <w:tc>
          <w:tcPr>
            <w:tcW w:w="9039" w:type="dxa"/>
          </w:tcPr>
          <w:p w:rsidR="00542552" w:rsidRPr="00383EA4" w:rsidRDefault="00542552" w:rsidP="00383EA4">
            <w:pPr>
              <w:rPr>
                <w:lang w:val="it-IT"/>
              </w:rPr>
            </w:pPr>
          </w:p>
          <w:p w:rsidR="00542552" w:rsidRPr="00383EA4" w:rsidRDefault="00542552" w:rsidP="00383EA4">
            <w:pPr>
              <w:rPr>
                <w:lang w:val="it-IT"/>
              </w:rPr>
            </w:pPr>
          </w:p>
          <w:p w:rsidR="00542552" w:rsidRPr="00383EA4" w:rsidRDefault="00542552" w:rsidP="00383EA4">
            <w:pPr>
              <w:rPr>
                <w:lang w:val="it-IT"/>
              </w:rPr>
            </w:pPr>
          </w:p>
          <w:p w:rsidR="00542552" w:rsidRDefault="00542552" w:rsidP="00542552">
            <w:pPr>
              <w:spacing w:line="200" w:lineRule="exact"/>
              <w:ind w:left="34"/>
              <w:rPr>
                <w:sz w:val="20"/>
                <w:szCs w:val="20"/>
                <w:lang w:val="it-IT"/>
              </w:rPr>
            </w:pPr>
          </w:p>
        </w:tc>
      </w:tr>
    </w:tbl>
    <w:p w:rsidR="00145166" w:rsidRPr="00383EA4" w:rsidRDefault="00145166" w:rsidP="00383EA4">
      <w:pPr>
        <w:rPr>
          <w:rFonts w:ascii="Calibri" w:eastAsia="Calibri" w:hAnsi="Calibri"/>
          <w:b/>
          <w:bCs/>
          <w:lang w:val="it-IT"/>
        </w:rPr>
      </w:pPr>
    </w:p>
    <w:p w:rsidR="00145166" w:rsidRPr="00383EA4" w:rsidRDefault="00145166" w:rsidP="00383EA4">
      <w:pPr>
        <w:rPr>
          <w:rFonts w:ascii="Calibri" w:eastAsia="Calibri" w:hAnsi="Calibri"/>
          <w:b/>
          <w:bCs/>
          <w:lang w:val="it-IT"/>
        </w:rPr>
      </w:pPr>
    </w:p>
    <w:p w:rsidR="00145166" w:rsidRPr="00383EA4" w:rsidRDefault="00524759" w:rsidP="00383EA4">
      <w:pPr>
        <w:pStyle w:val="Titolo71"/>
        <w:tabs>
          <w:tab w:val="left" w:pos="284"/>
        </w:tabs>
        <w:spacing w:line="268" w:lineRule="exact"/>
        <w:ind w:left="0" w:right="471"/>
        <w:jc w:val="both"/>
        <w:rPr>
          <w:b w:val="0"/>
          <w:lang w:val="it-IT"/>
        </w:rPr>
      </w:pPr>
      <w:r w:rsidRPr="00383EA4">
        <w:rPr>
          <w:b w:val="0"/>
          <w:lang w:val="it-IT"/>
        </w:rPr>
        <w:t>G2 - 12 MESI - Descrizione dei primi dodici mesi di attività a partire dalla data di avvio</w:t>
      </w:r>
    </w:p>
    <w:p w:rsidR="00145166" w:rsidRDefault="00145166">
      <w:pPr>
        <w:rPr>
          <w:rFonts w:ascii="Calibri" w:eastAsia="Calibri" w:hAnsi="Calibri" w:cs="Calibri"/>
          <w:lang w:val="it-I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542552" w:rsidRPr="00814B6F" w:rsidTr="003972BB">
        <w:tc>
          <w:tcPr>
            <w:tcW w:w="9039" w:type="dxa"/>
          </w:tcPr>
          <w:p w:rsidR="00542552" w:rsidRDefault="00542552" w:rsidP="00542552">
            <w:pPr>
              <w:ind w:left="1134" w:hanging="1134"/>
              <w:rPr>
                <w:rFonts w:ascii="Calibri" w:eastAsia="Calibri" w:hAnsi="Calibri" w:cs="Calibri"/>
                <w:lang w:val="it-IT"/>
              </w:rPr>
            </w:pPr>
          </w:p>
          <w:p w:rsidR="003972BB" w:rsidRDefault="003972BB" w:rsidP="00542552">
            <w:pPr>
              <w:ind w:left="1134" w:hanging="1134"/>
              <w:rPr>
                <w:rFonts w:ascii="Calibri" w:eastAsia="Calibri" w:hAnsi="Calibri" w:cs="Calibri"/>
                <w:lang w:val="it-IT"/>
              </w:rPr>
            </w:pPr>
          </w:p>
          <w:p w:rsidR="00542552" w:rsidRDefault="00542552" w:rsidP="00542552">
            <w:pPr>
              <w:ind w:left="1134" w:hanging="1134"/>
              <w:rPr>
                <w:rFonts w:ascii="Calibri" w:eastAsia="Calibri" w:hAnsi="Calibri" w:cs="Calibri"/>
                <w:lang w:val="it-IT"/>
              </w:rPr>
            </w:pPr>
          </w:p>
          <w:p w:rsidR="00542552" w:rsidRDefault="00542552" w:rsidP="00542552">
            <w:pPr>
              <w:ind w:left="1134" w:hanging="1134"/>
              <w:rPr>
                <w:rFonts w:ascii="Calibri" w:eastAsia="Calibri" w:hAnsi="Calibri" w:cs="Calibri"/>
                <w:lang w:val="it-IT"/>
              </w:rPr>
            </w:pPr>
          </w:p>
        </w:tc>
      </w:tr>
    </w:tbl>
    <w:p w:rsidR="00145166" w:rsidRPr="0012428A" w:rsidRDefault="00145166">
      <w:pPr>
        <w:spacing w:before="7" w:line="120" w:lineRule="exact"/>
        <w:rPr>
          <w:sz w:val="12"/>
          <w:szCs w:val="12"/>
          <w:lang w:val="it-IT"/>
        </w:rPr>
      </w:pPr>
    </w:p>
    <w:p w:rsidR="00145166" w:rsidRPr="00383EA4" w:rsidRDefault="00145166" w:rsidP="00383EA4">
      <w:pPr>
        <w:rPr>
          <w:rFonts w:ascii="Calibri" w:eastAsia="Calibri" w:hAnsi="Calibri"/>
          <w:b/>
          <w:bCs/>
          <w:lang w:val="it-IT"/>
        </w:rPr>
      </w:pPr>
    </w:p>
    <w:p w:rsidR="00145166" w:rsidRPr="00383EA4" w:rsidRDefault="00145166" w:rsidP="00383EA4">
      <w:pPr>
        <w:rPr>
          <w:rFonts w:ascii="Calibri" w:eastAsia="Calibri" w:hAnsi="Calibri"/>
          <w:b/>
          <w:bCs/>
          <w:lang w:val="it-IT"/>
        </w:rPr>
      </w:pPr>
    </w:p>
    <w:p w:rsidR="00145166" w:rsidRPr="00383EA4" w:rsidRDefault="00524759" w:rsidP="00F24714">
      <w:pPr>
        <w:pStyle w:val="Titolo71"/>
        <w:tabs>
          <w:tab w:val="left" w:pos="284"/>
        </w:tabs>
        <w:spacing w:line="268" w:lineRule="exact"/>
        <w:ind w:left="0" w:right="996"/>
        <w:jc w:val="both"/>
        <w:rPr>
          <w:b w:val="0"/>
          <w:lang w:val="it-IT"/>
        </w:rPr>
      </w:pPr>
      <w:r w:rsidRPr="00383EA4">
        <w:rPr>
          <w:b w:val="0"/>
          <w:lang w:val="it-IT"/>
        </w:rPr>
        <w:t>G3 - 24 MESI - Descrizione delle attività successive ai primi dodici mesi e fino alla conclusione del PSA</w:t>
      </w:r>
    </w:p>
    <w:p w:rsidR="00145166" w:rsidRDefault="00145166">
      <w:pPr>
        <w:rPr>
          <w:rFonts w:ascii="Calibri" w:eastAsia="Calibri" w:hAnsi="Calibri" w:cs="Calibri"/>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542552" w:rsidRPr="00814B6F" w:rsidTr="003972BB">
        <w:tc>
          <w:tcPr>
            <w:tcW w:w="9039" w:type="dxa"/>
          </w:tcPr>
          <w:p w:rsidR="00542552" w:rsidRDefault="00542552">
            <w:pPr>
              <w:rPr>
                <w:rFonts w:ascii="Calibri" w:eastAsia="Calibri" w:hAnsi="Calibri" w:cs="Calibri"/>
                <w:lang w:val="it-IT"/>
              </w:rPr>
            </w:pPr>
          </w:p>
          <w:p w:rsidR="00542552" w:rsidRDefault="00542552">
            <w:pPr>
              <w:rPr>
                <w:rFonts w:ascii="Calibri" w:eastAsia="Calibri" w:hAnsi="Calibri" w:cs="Calibri"/>
                <w:lang w:val="it-IT"/>
              </w:rPr>
            </w:pPr>
          </w:p>
          <w:p w:rsidR="00542552" w:rsidRDefault="00542552">
            <w:pPr>
              <w:rPr>
                <w:rFonts w:ascii="Calibri" w:eastAsia="Calibri" w:hAnsi="Calibri" w:cs="Calibri"/>
                <w:lang w:val="it-IT"/>
              </w:rPr>
            </w:pPr>
          </w:p>
          <w:p w:rsidR="00542552" w:rsidRDefault="00542552">
            <w:pPr>
              <w:rPr>
                <w:rFonts w:ascii="Calibri" w:eastAsia="Calibri" w:hAnsi="Calibri" w:cs="Calibri"/>
                <w:lang w:val="it-IT"/>
              </w:rPr>
            </w:pPr>
          </w:p>
        </w:tc>
      </w:tr>
    </w:tbl>
    <w:p w:rsidR="00542552" w:rsidRDefault="00542552">
      <w:pPr>
        <w:rPr>
          <w:rFonts w:ascii="Calibri" w:eastAsia="Calibri" w:hAnsi="Calibri" w:cs="Calibri"/>
          <w:lang w:val="it-IT"/>
        </w:rPr>
      </w:pPr>
    </w:p>
    <w:p w:rsidR="00395AA5" w:rsidRDefault="00395AA5">
      <w:pPr>
        <w:rPr>
          <w:rFonts w:ascii="Calibri" w:eastAsia="Calibri" w:hAnsi="Calibri" w:cs="Calibri"/>
          <w:lang w:val="it-IT"/>
        </w:rPr>
      </w:pPr>
      <w:r>
        <w:rPr>
          <w:rFonts w:ascii="Calibri" w:eastAsia="Calibri" w:hAnsi="Calibri" w:cs="Calibri"/>
          <w:lang w:val="it-IT"/>
        </w:rPr>
        <w:br w:type="page"/>
      </w:r>
    </w:p>
    <w:p w:rsidR="006B0C3C" w:rsidRDefault="006B0C3C">
      <w:pPr>
        <w:rPr>
          <w:rFonts w:ascii="Calibri" w:eastAsia="Calibri" w:hAnsi="Calibri" w:cs="Calibri"/>
          <w:lang w:val="it-IT"/>
        </w:rPr>
      </w:pPr>
    </w:p>
    <w:p w:rsidR="006B0C3C" w:rsidRPr="006D1849" w:rsidRDefault="000435BC" w:rsidP="00222547">
      <w:pPr>
        <w:pStyle w:val="Titolo21"/>
        <w:rPr>
          <w:lang w:val="it-IT"/>
        </w:rPr>
      </w:pPr>
      <w:hyperlink r:id="rId14" w:anchor="collapse10" w:history="1">
        <w:bookmarkStart w:id="23" w:name="_Toc483490055"/>
        <w:r w:rsidR="006B0C3C" w:rsidRPr="006D1849">
          <w:rPr>
            <w:lang w:val="it-IT"/>
          </w:rPr>
          <w:t>Obiettivi del PSA</w:t>
        </w:r>
        <w:bookmarkEnd w:id="23"/>
      </w:hyperlink>
    </w:p>
    <w:p w:rsidR="006B0C3C" w:rsidRDefault="006B0C3C" w:rsidP="00395AA5">
      <w:pPr>
        <w:pStyle w:val="Titolo31"/>
        <w:ind w:left="696"/>
        <w:rPr>
          <w:lang w:val="it-IT"/>
        </w:rPr>
      </w:pPr>
    </w:p>
    <w:p w:rsidR="00395AA5" w:rsidRPr="00F24714" w:rsidRDefault="002E0AA3" w:rsidP="00F24714">
      <w:pPr>
        <w:rPr>
          <w:rFonts w:ascii="Calibri" w:eastAsia="Calibri" w:hAnsi="Calibri"/>
          <w:b/>
          <w:bCs/>
          <w:sz w:val="24"/>
          <w:szCs w:val="24"/>
          <w:lang w:val="it-IT"/>
        </w:rPr>
      </w:pPr>
      <w:r w:rsidRPr="00F24714">
        <w:rPr>
          <w:rFonts w:ascii="Calibri" w:eastAsia="Calibri" w:hAnsi="Calibri"/>
          <w:b/>
          <w:bCs/>
          <w:sz w:val="24"/>
          <w:szCs w:val="24"/>
          <w:lang w:val="it-IT"/>
        </w:rPr>
        <w:t>Ambiente</w:t>
      </w:r>
    </w:p>
    <w:p w:rsidR="00395AA5" w:rsidRDefault="00395AA5" w:rsidP="00395AA5">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395AA5" w:rsidRPr="00814B6F" w:rsidTr="00F24714">
        <w:tc>
          <w:tcPr>
            <w:tcW w:w="9039" w:type="dxa"/>
          </w:tcPr>
          <w:p w:rsidR="00395AA5" w:rsidRDefault="00395AA5" w:rsidP="00516CB1">
            <w:pPr>
              <w:jc w:val="both"/>
              <w:rPr>
                <w:sz w:val="18"/>
                <w:lang w:val="it-IT"/>
              </w:rPr>
            </w:pPr>
          </w:p>
          <w:p w:rsidR="00395AA5" w:rsidRDefault="00395AA5" w:rsidP="000D2273">
            <w:pPr>
              <w:spacing w:line="200" w:lineRule="exact"/>
              <w:jc w:val="both"/>
              <w:rPr>
                <w:lang w:val="it-IT"/>
              </w:rPr>
            </w:pPr>
            <w:r w:rsidRPr="007E1A4A">
              <w:rPr>
                <w:sz w:val="18"/>
                <w:lang w:val="it-IT"/>
              </w:rPr>
              <w:t xml:space="preserve">Max </w:t>
            </w:r>
            <w:r w:rsidR="00450176">
              <w:rPr>
                <w:sz w:val="18"/>
                <w:lang w:val="it-IT"/>
              </w:rPr>
              <w:t>9</w:t>
            </w:r>
            <w:r w:rsidRPr="007E1A4A">
              <w:rPr>
                <w:sz w:val="18"/>
                <w:lang w:val="it-IT"/>
              </w:rPr>
              <w:t>.000 caratteri (spazi compresi</w:t>
            </w:r>
            <w:r w:rsidRPr="000D2273">
              <w:rPr>
                <w:i/>
                <w:sz w:val="18"/>
                <w:lang w:val="it-IT"/>
              </w:rPr>
              <w:t xml:space="preserve">)  </w:t>
            </w:r>
            <w:r w:rsidR="000D2273" w:rsidRPr="000D2273">
              <w:rPr>
                <w:i/>
                <w:sz w:val="18"/>
                <w:lang w:val="it-IT"/>
              </w:rPr>
              <w:t xml:space="preserve">indicare gli obiettivi di tipo ambientale che si prevede di raggiungere nel corso dell’attuazione del Piano, </w:t>
            </w:r>
            <w:r w:rsidR="000D2273">
              <w:rPr>
                <w:i/>
                <w:sz w:val="18"/>
                <w:lang w:val="it-IT"/>
              </w:rPr>
              <w:t xml:space="preserve"> coerentemente con quanto previsto nelle spese di programma e gli effetti ambientali selezionati.</w:t>
            </w:r>
          </w:p>
          <w:p w:rsidR="00395AA5" w:rsidRDefault="00395AA5" w:rsidP="00516CB1">
            <w:pPr>
              <w:rPr>
                <w:lang w:val="it-IT"/>
              </w:rPr>
            </w:pPr>
          </w:p>
          <w:p w:rsidR="00395AA5" w:rsidRDefault="00395AA5" w:rsidP="00516CB1">
            <w:pPr>
              <w:rPr>
                <w:lang w:val="it-IT"/>
              </w:rPr>
            </w:pPr>
          </w:p>
        </w:tc>
      </w:tr>
    </w:tbl>
    <w:p w:rsidR="00F24714" w:rsidRDefault="00F24714" w:rsidP="00395AA5">
      <w:pPr>
        <w:ind w:left="1276"/>
        <w:rPr>
          <w:rFonts w:ascii="Calibri" w:eastAsia="Calibri" w:hAnsi="Calibri"/>
          <w:b/>
          <w:bCs/>
          <w:lang w:val="it-IT"/>
        </w:rPr>
      </w:pPr>
    </w:p>
    <w:p w:rsidR="00395AA5" w:rsidRPr="00F24714" w:rsidRDefault="002E0AA3" w:rsidP="00F24714">
      <w:pPr>
        <w:rPr>
          <w:rFonts w:ascii="Calibri" w:eastAsia="Calibri" w:hAnsi="Calibri"/>
          <w:b/>
          <w:bCs/>
          <w:sz w:val="24"/>
          <w:szCs w:val="24"/>
          <w:lang w:val="it-IT"/>
        </w:rPr>
      </w:pPr>
      <w:r w:rsidRPr="00F24714">
        <w:rPr>
          <w:rFonts w:ascii="Calibri" w:eastAsia="Calibri" w:hAnsi="Calibri"/>
          <w:b/>
          <w:bCs/>
          <w:sz w:val="24"/>
          <w:szCs w:val="24"/>
          <w:lang w:val="it-IT"/>
        </w:rPr>
        <w:t>Competitività</w:t>
      </w:r>
    </w:p>
    <w:p w:rsidR="00395AA5" w:rsidRPr="00F24714" w:rsidRDefault="00395AA5" w:rsidP="00395AA5">
      <w:pPr>
        <w:rPr>
          <w:rFonts w:ascii="Calibri" w:eastAsia="Calibri" w:hAnsi="Calibri"/>
          <w:b/>
          <w:bCs/>
          <w:sz w:val="24"/>
          <w:szCs w:val="24"/>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395AA5" w:rsidRPr="00814B6F" w:rsidTr="00F24714">
        <w:tc>
          <w:tcPr>
            <w:tcW w:w="9039" w:type="dxa"/>
          </w:tcPr>
          <w:p w:rsidR="00395AA5" w:rsidRDefault="00395AA5" w:rsidP="00516CB1">
            <w:pPr>
              <w:jc w:val="both"/>
              <w:rPr>
                <w:sz w:val="18"/>
                <w:lang w:val="it-IT"/>
              </w:rPr>
            </w:pPr>
          </w:p>
          <w:p w:rsidR="00307A94" w:rsidRPr="004074B5" w:rsidRDefault="00307A94" w:rsidP="00307A94">
            <w:pPr>
              <w:spacing w:line="200" w:lineRule="exact"/>
              <w:jc w:val="both"/>
              <w:rPr>
                <w:i/>
                <w:sz w:val="18"/>
                <w:lang w:val="it-IT"/>
              </w:rPr>
            </w:pPr>
            <w:r w:rsidRPr="007E1A4A">
              <w:rPr>
                <w:sz w:val="18"/>
                <w:lang w:val="it-IT"/>
              </w:rPr>
              <w:t xml:space="preserve">Max </w:t>
            </w:r>
            <w:r>
              <w:rPr>
                <w:sz w:val="18"/>
                <w:lang w:val="it-IT"/>
              </w:rPr>
              <w:t>9</w:t>
            </w:r>
            <w:r w:rsidRPr="007E1A4A">
              <w:rPr>
                <w:sz w:val="18"/>
                <w:lang w:val="it-IT"/>
              </w:rPr>
              <w:t xml:space="preserve">.000 caratteri (spazi compresi)  </w:t>
            </w:r>
            <w:r w:rsidRPr="00450176">
              <w:rPr>
                <w:i/>
                <w:sz w:val="18"/>
                <w:lang w:val="it-IT"/>
              </w:rPr>
              <w:t xml:space="preserve">Descrivere </w:t>
            </w:r>
            <w:r w:rsidR="0026348A" w:rsidRPr="00B274AD">
              <w:rPr>
                <w:i/>
                <w:sz w:val="18"/>
                <w:lang w:val="it-IT"/>
              </w:rPr>
              <w:t>le attività connesse alle attività agricole che verranno migliorate oppure introdotte nel corso dell’attuazione del piano aziendale (es. attività agrituristiche, agricoltura sociale, produzione di bioenergia da fonti rinnovabili, servizi ambientali, ecc.) in coerenza con quanto indicato nell’apposito quadro delle attività connesse</w:t>
            </w:r>
            <w:r w:rsidR="0026348A">
              <w:rPr>
                <w:i/>
                <w:sz w:val="18"/>
                <w:lang w:val="it-IT"/>
              </w:rPr>
              <w:t xml:space="preserve">, con le spese </w:t>
            </w:r>
            <w:r>
              <w:rPr>
                <w:i/>
                <w:sz w:val="18"/>
                <w:lang w:val="it-IT"/>
              </w:rPr>
              <w:t>previste d</w:t>
            </w:r>
            <w:r w:rsidR="0026348A">
              <w:rPr>
                <w:i/>
                <w:sz w:val="18"/>
                <w:lang w:val="it-IT"/>
              </w:rPr>
              <w:t>a</w:t>
            </w:r>
            <w:r>
              <w:rPr>
                <w:i/>
                <w:sz w:val="18"/>
                <w:lang w:val="it-IT"/>
              </w:rPr>
              <w:t xml:space="preserve">l programma di investimenti </w:t>
            </w:r>
            <w:r w:rsidR="0026348A">
              <w:rPr>
                <w:i/>
                <w:sz w:val="18"/>
                <w:lang w:val="it-IT"/>
              </w:rPr>
              <w:t xml:space="preserve">nonché </w:t>
            </w:r>
            <w:r>
              <w:rPr>
                <w:i/>
                <w:sz w:val="18"/>
                <w:lang w:val="it-IT"/>
              </w:rPr>
              <w:t xml:space="preserve"> gli effetti specifici </w:t>
            </w:r>
            <w:r w:rsidR="0026348A">
              <w:rPr>
                <w:i/>
                <w:sz w:val="18"/>
                <w:lang w:val="it-IT"/>
              </w:rPr>
              <w:t>selezionati.</w:t>
            </w:r>
          </w:p>
          <w:p w:rsidR="00395AA5" w:rsidRDefault="00395AA5" w:rsidP="00516CB1">
            <w:pPr>
              <w:rPr>
                <w:lang w:val="it-IT"/>
              </w:rPr>
            </w:pPr>
          </w:p>
          <w:p w:rsidR="00395AA5" w:rsidRDefault="00395AA5" w:rsidP="00516CB1">
            <w:pPr>
              <w:rPr>
                <w:lang w:val="it-IT"/>
              </w:rPr>
            </w:pPr>
          </w:p>
        </w:tc>
      </w:tr>
    </w:tbl>
    <w:p w:rsidR="00C41FC3" w:rsidRDefault="00C41FC3" w:rsidP="006459D3">
      <w:pPr>
        <w:ind w:left="1276"/>
        <w:rPr>
          <w:rFonts w:ascii="Calibri" w:eastAsia="Calibri" w:hAnsi="Calibri"/>
          <w:b/>
          <w:bCs/>
          <w:lang w:val="it-IT"/>
        </w:rPr>
      </w:pPr>
    </w:p>
    <w:p w:rsidR="006459D3" w:rsidRPr="00C41FC3" w:rsidRDefault="002E0AA3" w:rsidP="00C41FC3">
      <w:pPr>
        <w:rPr>
          <w:rFonts w:ascii="Calibri" w:eastAsia="Calibri" w:hAnsi="Calibri"/>
          <w:b/>
          <w:bCs/>
          <w:sz w:val="24"/>
          <w:szCs w:val="24"/>
          <w:lang w:val="it-IT"/>
        </w:rPr>
      </w:pPr>
      <w:r w:rsidRPr="00C41FC3">
        <w:rPr>
          <w:rFonts w:ascii="Calibri" w:eastAsia="Calibri" w:hAnsi="Calibri"/>
          <w:b/>
          <w:bCs/>
          <w:sz w:val="24"/>
          <w:szCs w:val="24"/>
          <w:lang w:val="it-IT"/>
        </w:rPr>
        <w:t>I</w:t>
      </w:r>
      <w:r w:rsidR="00450176" w:rsidRPr="00C41FC3">
        <w:rPr>
          <w:rFonts w:ascii="Calibri" w:eastAsia="Calibri" w:hAnsi="Calibri"/>
          <w:b/>
          <w:bCs/>
          <w:sz w:val="24"/>
          <w:szCs w:val="24"/>
          <w:lang w:val="it-IT"/>
        </w:rPr>
        <w:t>nnovazion</w:t>
      </w:r>
      <w:r w:rsidRPr="00C41FC3">
        <w:rPr>
          <w:rFonts w:ascii="Calibri" w:eastAsia="Calibri" w:hAnsi="Calibri"/>
          <w:b/>
          <w:bCs/>
          <w:sz w:val="24"/>
          <w:szCs w:val="24"/>
          <w:lang w:val="it-IT"/>
        </w:rPr>
        <w:t>e</w:t>
      </w:r>
    </w:p>
    <w:p w:rsidR="006459D3" w:rsidRDefault="006459D3" w:rsidP="006459D3">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6459D3" w:rsidRPr="00814B6F" w:rsidTr="00C41FC3">
        <w:tc>
          <w:tcPr>
            <w:tcW w:w="9039" w:type="dxa"/>
          </w:tcPr>
          <w:p w:rsidR="006459D3" w:rsidRDefault="006459D3" w:rsidP="00516CB1">
            <w:pPr>
              <w:jc w:val="both"/>
              <w:rPr>
                <w:sz w:val="18"/>
                <w:lang w:val="it-IT"/>
              </w:rPr>
            </w:pPr>
          </w:p>
          <w:p w:rsidR="00307A94" w:rsidRPr="004074B5" w:rsidRDefault="00307A94" w:rsidP="00307A94">
            <w:pPr>
              <w:spacing w:line="200" w:lineRule="exact"/>
              <w:jc w:val="both"/>
              <w:rPr>
                <w:i/>
                <w:sz w:val="18"/>
                <w:lang w:val="it-IT"/>
              </w:rPr>
            </w:pPr>
            <w:r w:rsidRPr="007E1A4A">
              <w:rPr>
                <w:sz w:val="18"/>
                <w:lang w:val="it-IT"/>
              </w:rPr>
              <w:t xml:space="preserve">Max </w:t>
            </w:r>
            <w:r>
              <w:rPr>
                <w:sz w:val="18"/>
                <w:lang w:val="it-IT"/>
              </w:rPr>
              <w:t>9</w:t>
            </w:r>
            <w:r w:rsidRPr="007E1A4A">
              <w:rPr>
                <w:sz w:val="18"/>
                <w:lang w:val="it-IT"/>
              </w:rPr>
              <w:t xml:space="preserve">.000 caratteri (spazi compresi)  </w:t>
            </w:r>
            <w:r w:rsidR="00212A8B" w:rsidRPr="00212A8B">
              <w:rPr>
                <w:sz w:val="18"/>
                <w:lang w:val="it-IT"/>
              </w:rPr>
              <w:t>indicare gli obiettivi innovativi di processo e/o di prodotto e le relative tecnologie innovative che verranno introdotte</w:t>
            </w:r>
            <w:r w:rsidR="00212A8B">
              <w:rPr>
                <w:sz w:val="18"/>
                <w:lang w:val="it-IT"/>
              </w:rPr>
              <w:t xml:space="preserve"> coerentemente con le spese </w:t>
            </w:r>
            <w:r>
              <w:rPr>
                <w:i/>
                <w:sz w:val="18"/>
                <w:lang w:val="it-IT"/>
              </w:rPr>
              <w:t xml:space="preserve">del programma di investimenti </w:t>
            </w:r>
            <w:r w:rsidR="00212A8B">
              <w:rPr>
                <w:i/>
                <w:sz w:val="18"/>
                <w:lang w:val="it-IT"/>
              </w:rPr>
              <w:t xml:space="preserve">e </w:t>
            </w:r>
            <w:r>
              <w:rPr>
                <w:i/>
                <w:sz w:val="18"/>
                <w:lang w:val="it-IT"/>
              </w:rPr>
              <w:t xml:space="preserve"> effetti specifici </w:t>
            </w:r>
            <w:r w:rsidR="00212A8B">
              <w:rPr>
                <w:i/>
                <w:sz w:val="18"/>
                <w:lang w:val="it-IT"/>
              </w:rPr>
              <w:t>selezionati</w:t>
            </w:r>
            <w:r>
              <w:rPr>
                <w:i/>
                <w:sz w:val="18"/>
                <w:lang w:val="it-IT"/>
              </w:rPr>
              <w:t xml:space="preserve">. </w:t>
            </w:r>
          </w:p>
          <w:p w:rsidR="006459D3" w:rsidRDefault="006459D3" w:rsidP="00516CB1">
            <w:pPr>
              <w:rPr>
                <w:lang w:val="it-IT"/>
              </w:rPr>
            </w:pPr>
          </w:p>
          <w:p w:rsidR="006459D3" w:rsidRDefault="006459D3" w:rsidP="00516CB1">
            <w:pPr>
              <w:rPr>
                <w:lang w:val="it-IT"/>
              </w:rPr>
            </w:pPr>
          </w:p>
        </w:tc>
      </w:tr>
    </w:tbl>
    <w:p w:rsidR="002E0AA3" w:rsidRDefault="002E0AA3" w:rsidP="002E0AA3">
      <w:pPr>
        <w:ind w:left="1276"/>
        <w:rPr>
          <w:rFonts w:ascii="Calibri" w:eastAsia="Calibri" w:hAnsi="Calibri"/>
          <w:b/>
          <w:bCs/>
          <w:lang w:val="it-IT"/>
        </w:rPr>
      </w:pPr>
    </w:p>
    <w:p w:rsidR="00493CAA" w:rsidRPr="00C41FC3" w:rsidRDefault="00493CAA" w:rsidP="00493CAA">
      <w:pPr>
        <w:rPr>
          <w:rFonts w:ascii="Calibri" w:eastAsia="Calibri" w:hAnsi="Calibri"/>
          <w:b/>
          <w:bCs/>
          <w:sz w:val="24"/>
          <w:szCs w:val="24"/>
          <w:lang w:val="it-IT"/>
        </w:rPr>
      </w:pPr>
      <w:r>
        <w:rPr>
          <w:rFonts w:ascii="Calibri" w:eastAsia="Calibri" w:hAnsi="Calibri"/>
          <w:b/>
          <w:bCs/>
          <w:sz w:val="24"/>
          <w:szCs w:val="24"/>
          <w:lang w:val="it-IT"/>
        </w:rPr>
        <w:t>Produzione e vendita di energia da fonti rinnovabili</w:t>
      </w:r>
    </w:p>
    <w:p w:rsidR="00493CAA" w:rsidRDefault="00493CAA" w:rsidP="00493CAA">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493CAA" w:rsidRPr="00814B6F" w:rsidTr="001D5C82">
        <w:tc>
          <w:tcPr>
            <w:tcW w:w="9039" w:type="dxa"/>
          </w:tcPr>
          <w:p w:rsidR="00493CAA" w:rsidRDefault="00493CAA" w:rsidP="001D5C82">
            <w:pPr>
              <w:jc w:val="both"/>
              <w:rPr>
                <w:sz w:val="18"/>
                <w:lang w:val="it-IT"/>
              </w:rPr>
            </w:pPr>
          </w:p>
          <w:p w:rsidR="00493CAA" w:rsidRPr="004074B5" w:rsidRDefault="00493CAA" w:rsidP="001D5C82">
            <w:pPr>
              <w:spacing w:line="200" w:lineRule="exact"/>
              <w:jc w:val="both"/>
              <w:rPr>
                <w:i/>
                <w:sz w:val="18"/>
                <w:lang w:val="it-IT"/>
              </w:rPr>
            </w:pPr>
            <w:r w:rsidRPr="007E1A4A">
              <w:rPr>
                <w:sz w:val="18"/>
                <w:lang w:val="it-IT"/>
              </w:rPr>
              <w:t xml:space="preserve">Max </w:t>
            </w:r>
            <w:r>
              <w:rPr>
                <w:sz w:val="18"/>
                <w:lang w:val="it-IT"/>
              </w:rPr>
              <w:t>9</w:t>
            </w:r>
            <w:r w:rsidRPr="007E1A4A">
              <w:rPr>
                <w:sz w:val="18"/>
                <w:lang w:val="it-IT"/>
              </w:rPr>
              <w:t xml:space="preserve">.000 caratteri (spazi compresi)  </w:t>
            </w:r>
            <w:r w:rsidRPr="00212A8B">
              <w:rPr>
                <w:sz w:val="18"/>
                <w:lang w:val="it-IT"/>
              </w:rPr>
              <w:t xml:space="preserve">indicare gli obiettivi </w:t>
            </w:r>
            <w:r w:rsidR="00B010A3">
              <w:rPr>
                <w:sz w:val="18"/>
                <w:lang w:val="it-IT"/>
              </w:rPr>
              <w:t xml:space="preserve">previsti relativamente alla produzione e vendita di energia </w:t>
            </w:r>
            <w:r w:rsidRPr="00212A8B">
              <w:rPr>
                <w:sz w:val="18"/>
                <w:lang w:val="it-IT"/>
              </w:rPr>
              <w:t>che verranno introdotte</w:t>
            </w:r>
            <w:r>
              <w:rPr>
                <w:sz w:val="18"/>
                <w:lang w:val="it-IT"/>
              </w:rPr>
              <w:t xml:space="preserve"> coerentemente con le spese </w:t>
            </w:r>
            <w:r>
              <w:rPr>
                <w:i/>
                <w:sz w:val="18"/>
                <w:lang w:val="it-IT"/>
              </w:rPr>
              <w:t xml:space="preserve">del programma di investimenti e effetti specifici selezionati. </w:t>
            </w:r>
          </w:p>
          <w:p w:rsidR="00493CAA" w:rsidRDefault="00493CAA" w:rsidP="001D5C82">
            <w:pPr>
              <w:rPr>
                <w:lang w:val="it-IT"/>
              </w:rPr>
            </w:pPr>
          </w:p>
          <w:p w:rsidR="00493CAA" w:rsidRDefault="00493CAA" w:rsidP="001D5C82">
            <w:pPr>
              <w:rPr>
                <w:lang w:val="it-IT"/>
              </w:rPr>
            </w:pPr>
          </w:p>
        </w:tc>
      </w:tr>
    </w:tbl>
    <w:p w:rsidR="00C41FC3" w:rsidRDefault="00C41FC3" w:rsidP="002E0AA3">
      <w:pPr>
        <w:ind w:left="1276"/>
        <w:rPr>
          <w:rFonts w:ascii="Calibri" w:eastAsia="Calibri" w:hAnsi="Calibri"/>
          <w:b/>
          <w:bCs/>
          <w:lang w:val="it-IT"/>
        </w:rPr>
      </w:pPr>
    </w:p>
    <w:p w:rsidR="002E0AA3" w:rsidRPr="00C41FC3" w:rsidRDefault="002E0AA3" w:rsidP="00C41FC3">
      <w:pPr>
        <w:rPr>
          <w:rFonts w:ascii="Calibri" w:eastAsia="Calibri" w:hAnsi="Calibri"/>
          <w:b/>
          <w:bCs/>
          <w:sz w:val="24"/>
          <w:szCs w:val="24"/>
          <w:lang w:val="it-IT"/>
        </w:rPr>
      </w:pPr>
      <w:r w:rsidRPr="00C41FC3">
        <w:rPr>
          <w:rFonts w:ascii="Calibri" w:eastAsia="Calibri" w:hAnsi="Calibri"/>
          <w:b/>
          <w:bCs/>
          <w:sz w:val="24"/>
          <w:szCs w:val="24"/>
          <w:lang w:val="it-IT"/>
        </w:rPr>
        <w:t>Occupazione</w:t>
      </w:r>
    </w:p>
    <w:p w:rsidR="002E0AA3" w:rsidRDefault="002E0AA3" w:rsidP="002E0AA3">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2E0AA3" w:rsidRPr="00814B6F" w:rsidTr="00C41FC3">
        <w:tc>
          <w:tcPr>
            <w:tcW w:w="9039" w:type="dxa"/>
          </w:tcPr>
          <w:p w:rsidR="002E0AA3" w:rsidRDefault="002E0AA3" w:rsidP="00516CB1">
            <w:pPr>
              <w:jc w:val="both"/>
              <w:rPr>
                <w:sz w:val="18"/>
                <w:lang w:val="it-IT"/>
              </w:rPr>
            </w:pPr>
          </w:p>
          <w:p w:rsidR="00307A94" w:rsidRPr="004074B5" w:rsidRDefault="00307A94" w:rsidP="00307A94">
            <w:pPr>
              <w:spacing w:line="200" w:lineRule="exact"/>
              <w:jc w:val="both"/>
              <w:rPr>
                <w:i/>
                <w:sz w:val="18"/>
                <w:lang w:val="it-IT"/>
              </w:rPr>
            </w:pPr>
            <w:r w:rsidRPr="007E1A4A">
              <w:rPr>
                <w:sz w:val="18"/>
                <w:lang w:val="it-IT"/>
              </w:rPr>
              <w:t xml:space="preserve">Max </w:t>
            </w:r>
            <w:r w:rsidR="00473A21">
              <w:rPr>
                <w:sz w:val="18"/>
                <w:lang w:val="it-IT"/>
              </w:rPr>
              <w:t>9</w:t>
            </w:r>
            <w:r w:rsidRPr="007E1A4A">
              <w:rPr>
                <w:sz w:val="18"/>
                <w:lang w:val="it-IT"/>
              </w:rPr>
              <w:t xml:space="preserve">.000 caratteri (spazi compresi)  </w:t>
            </w:r>
            <w:r w:rsidR="006F3BF3">
              <w:rPr>
                <w:i/>
                <w:sz w:val="18"/>
                <w:lang w:val="it-IT"/>
              </w:rPr>
              <w:t>Indicare gli obiettivi in termini di incremento dell’occupazione specificando la tipologia di occupazione generata</w:t>
            </w:r>
            <w:r w:rsidR="005E4520">
              <w:rPr>
                <w:i/>
                <w:sz w:val="18"/>
                <w:lang w:val="it-IT"/>
              </w:rPr>
              <w:t xml:space="preserve"> in seguito all’attuazione del programma di investimento</w:t>
            </w:r>
            <w:r w:rsidR="006F3BF3">
              <w:rPr>
                <w:i/>
                <w:sz w:val="18"/>
                <w:lang w:val="it-IT"/>
              </w:rPr>
              <w:t>.</w:t>
            </w:r>
          </w:p>
          <w:p w:rsidR="002E0AA3" w:rsidRDefault="002E0AA3" w:rsidP="00516CB1">
            <w:pPr>
              <w:rPr>
                <w:lang w:val="it-IT"/>
              </w:rPr>
            </w:pPr>
          </w:p>
          <w:p w:rsidR="002E0AA3" w:rsidRDefault="002E0AA3" w:rsidP="00516CB1">
            <w:pPr>
              <w:rPr>
                <w:lang w:val="it-IT"/>
              </w:rPr>
            </w:pPr>
          </w:p>
        </w:tc>
      </w:tr>
    </w:tbl>
    <w:p w:rsidR="00395AA5" w:rsidRPr="00395AA5" w:rsidRDefault="00395AA5" w:rsidP="00395AA5">
      <w:pPr>
        <w:pStyle w:val="Titolo31"/>
        <w:ind w:left="696"/>
        <w:rPr>
          <w:lang w:val="it-IT"/>
        </w:rPr>
        <w:sectPr w:rsidR="00395AA5" w:rsidRPr="00395AA5" w:rsidSect="00C511D9">
          <w:pgSz w:w="11906" w:h="16840"/>
          <w:pgMar w:top="1300" w:right="1558" w:bottom="600" w:left="1418" w:header="709" w:footer="416" w:gutter="0"/>
          <w:cols w:space="720"/>
        </w:sectPr>
      </w:pPr>
    </w:p>
    <w:p w:rsidR="00145166" w:rsidRPr="0012428A" w:rsidRDefault="00145166">
      <w:pPr>
        <w:spacing w:before="7" w:line="120" w:lineRule="exact"/>
        <w:rPr>
          <w:sz w:val="12"/>
          <w:szCs w:val="12"/>
          <w:lang w:val="it-IT"/>
        </w:rPr>
      </w:pPr>
    </w:p>
    <w:p w:rsidR="007D22D0" w:rsidRPr="00585F9D" w:rsidRDefault="00473A21" w:rsidP="00585F9D">
      <w:pPr>
        <w:rPr>
          <w:rFonts w:ascii="Calibri" w:eastAsia="Calibri" w:hAnsi="Calibri"/>
          <w:b/>
          <w:bCs/>
          <w:sz w:val="24"/>
          <w:szCs w:val="24"/>
          <w:lang w:val="it-IT"/>
        </w:rPr>
      </w:pPr>
      <w:r w:rsidRPr="00585F9D">
        <w:rPr>
          <w:rFonts w:ascii="Calibri" w:eastAsia="Calibri" w:hAnsi="Calibri"/>
          <w:b/>
          <w:bCs/>
          <w:sz w:val="24"/>
          <w:szCs w:val="24"/>
          <w:lang w:val="it-IT"/>
        </w:rPr>
        <w:t>Sostenibilità economica e finanziaria degli investimenti</w:t>
      </w:r>
    </w:p>
    <w:p w:rsidR="00473A21" w:rsidRDefault="00473A21" w:rsidP="00473A21">
      <w:pPr>
        <w:ind w:left="1276"/>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7D22D0" w:rsidRPr="00814B6F" w:rsidTr="00585F9D">
        <w:tc>
          <w:tcPr>
            <w:tcW w:w="9039" w:type="dxa"/>
          </w:tcPr>
          <w:p w:rsidR="007D22D0" w:rsidRDefault="007D22D0" w:rsidP="007923F2">
            <w:pPr>
              <w:jc w:val="both"/>
              <w:rPr>
                <w:sz w:val="18"/>
                <w:lang w:val="it-IT"/>
              </w:rPr>
            </w:pPr>
          </w:p>
          <w:p w:rsidR="00B62B8F" w:rsidRPr="00B62B8F" w:rsidRDefault="007D22D0" w:rsidP="00B62B8F">
            <w:pPr>
              <w:widowControl/>
              <w:spacing w:after="200" w:line="276" w:lineRule="auto"/>
              <w:ind w:left="426"/>
              <w:contextualSpacing/>
              <w:jc w:val="both"/>
              <w:rPr>
                <w:lang w:val="it-IT"/>
              </w:rPr>
            </w:pPr>
            <w:r w:rsidRPr="007E1A4A">
              <w:rPr>
                <w:sz w:val="18"/>
                <w:lang w:val="it-IT"/>
              </w:rPr>
              <w:t xml:space="preserve">Max </w:t>
            </w:r>
            <w:r w:rsidR="00FD6749">
              <w:rPr>
                <w:sz w:val="18"/>
                <w:lang w:val="it-IT"/>
              </w:rPr>
              <w:t>4</w:t>
            </w:r>
            <w:r w:rsidRPr="007E1A4A">
              <w:rPr>
                <w:sz w:val="18"/>
                <w:lang w:val="it-IT"/>
              </w:rPr>
              <w:t>.000 caratteri (spazi compresi</w:t>
            </w:r>
            <w:r w:rsidR="00B62B8F">
              <w:rPr>
                <w:sz w:val="18"/>
                <w:lang w:val="it-IT"/>
              </w:rPr>
              <w:t>)</w:t>
            </w:r>
            <w:r w:rsidR="00B62B8F">
              <w:rPr>
                <w:sz w:val="20"/>
                <w:lang w:val="it-IT"/>
              </w:rPr>
              <w:t xml:space="preserve"> </w:t>
            </w:r>
            <w:r w:rsidR="00B62B8F" w:rsidRPr="00B62B8F">
              <w:rPr>
                <w:i/>
                <w:sz w:val="18"/>
                <w:lang w:val="it-IT"/>
              </w:rPr>
              <w:t>Descrivere, con l’ausilio del bilancio di previsione di fine piano, i principali aspetti della sostenibilità economica e finanziaria degli investimenti programmati. La sostenibilità economica e finanziaria deve tener conto anche del sistema di accesso al credito ovvero il livello di copertura in termini monetari degli investimenti previsti, l’impiego di capitale proprio e altre tipologie di fonti di finanziamento interne o esterne all’azienda agricola. Tali elementi devono essere coerenti con quanto riportato nella Sezione E Sostenibilità del progetto nello schema “Copertura finanziaria della quota privata degli investimenti cofinanziati</w:t>
            </w:r>
            <w:r w:rsidR="00B62B8F" w:rsidRPr="00B62B8F">
              <w:rPr>
                <w:sz w:val="20"/>
                <w:lang w:val="it-IT"/>
              </w:rPr>
              <w:t xml:space="preserve"> </w:t>
            </w:r>
          </w:p>
          <w:p w:rsidR="007D22D0" w:rsidRDefault="007D22D0" w:rsidP="00473A21">
            <w:pPr>
              <w:jc w:val="both"/>
              <w:rPr>
                <w:lang w:val="it-IT"/>
              </w:rPr>
            </w:pPr>
          </w:p>
          <w:p w:rsidR="007D22D0" w:rsidRDefault="007D22D0" w:rsidP="007923F2">
            <w:pPr>
              <w:rPr>
                <w:lang w:val="it-IT"/>
              </w:rPr>
            </w:pPr>
          </w:p>
          <w:p w:rsidR="007D22D0" w:rsidRDefault="007D22D0" w:rsidP="007923F2">
            <w:pPr>
              <w:rPr>
                <w:lang w:val="it-IT"/>
              </w:rPr>
            </w:pPr>
          </w:p>
          <w:p w:rsidR="007D22D0" w:rsidRDefault="007D22D0" w:rsidP="007923F2">
            <w:pPr>
              <w:rPr>
                <w:lang w:val="it-IT"/>
              </w:rPr>
            </w:pPr>
          </w:p>
        </w:tc>
      </w:tr>
    </w:tbl>
    <w:p w:rsidR="00145166" w:rsidRPr="0012428A" w:rsidRDefault="00145166">
      <w:pPr>
        <w:spacing w:line="200" w:lineRule="exact"/>
        <w:rPr>
          <w:sz w:val="20"/>
          <w:szCs w:val="20"/>
          <w:lang w:val="it-IT"/>
        </w:rPr>
      </w:pPr>
    </w:p>
    <w:p w:rsidR="007E1A4A" w:rsidRPr="00FC5400" w:rsidRDefault="007E1A4A" w:rsidP="007E1A4A">
      <w:pPr>
        <w:spacing w:line="200" w:lineRule="exact"/>
        <w:rPr>
          <w:sz w:val="20"/>
          <w:szCs w:val="20"/>
          <w:lang w:val="it-IT"/>
        </w:rPr>
      </w:pPr>
    </w:p>
    <w:p w:rsidR="00145166" w:rsidRPr="0012428A" w:rsidRDefault="00145166">
      <w:pPr>
        <w:rPr>
          <w:lang w:val="it-IT"/>
        </w:rPr>
        <w:sectPr w:rsidR="00145166" w:rsidRPr="0012428A" w:rsidSect="00C511D9">
          <w:pgSz w:w="11906" w:h="16840"/>
          <w:pgMar w:top="1300" w:right="420" w:bottom="600" w:left="1418" w:header="851" w:footer="416" w:gutter="0"/>
          <w:cols w:space="720"/>
        </w:sectPr>
      </w:pPr>
    </w:p>
    <w:p w:rsidR="00145166" w:rsidRPr="006D1849" w:rsidRDefault="00A75831" w:rsidP="001C0CFF">
      <w:pPr>
        <w:pStyle w:val="Titolo1"/>
        <w:jc w:val="center"/>
        <w:rPr>
          <w:rFonts w:eastAsia="Calibri"/>
        </w:rPr>
      </w:pPr>
      <w:bookmarkStart w:id="24" w:name="_Toc483490056"/>
      <w:r>
        <w:t xml:space="preserve">Sezione E - </w:t>
      </w:r>
      <w:r w:rsidR="00524759" w:rsidRPr="006D1849">
        <w:rPr>
          <w:rFonts w:eastAsia="Calibri"/>
        </w:rPr>
        <w:t>Sostenibilità del progetto</w:t>
      </w:r>
      <w:bookmarkEnd w:id="24"/>
    </w:p>
    <w:p w:rsidR="00145166" w:rsidRPr="0012428A" w:rsidRDefault="00145166">
      <w:pPr>
        <w:spacing w:before="10" w:line="190" w:lineRule="exact"/>
        <w:rPr>
          <w:sz w:val="19"/>
          <w:szCs w:val="19"/>
          <w:lang w:val="it-IT"/>
        </w:rPr>
      </w:pPr>
    </w:p>
    <w:p w:rsidR="00145166" w:rsidRPr="006D1849" w:rsidRDefault="00524759" w:rsidP="00222547">
      <w:pPr>
        <w:pStyle w:val="Titolo21"/>
        <w:rPr>
          <w:lang w:val="it-IT"/>
        </w:rPr>
      </w:pPr>
      <w:bookmarkStart w:id="25" w:name="_Toc483490057"/>
      <w:r w:rsidRPr="006D1849">
        <w:rPr>
          <w:lang w:val="it-IT"/>
        </w:rPr>
        <w:t>Sostenibilità finanziaria</w:t>
      </w:r>
      <w:bookmarkEnd w:id="25"/>
    </w:p>
    <w:p w:rsidR="003D1D5E" w:rsidRPr="006D1849" w:rsidRDefault="00587567" w:rsidP="006D1849">
      <w:pPr>
        <w:rPr>
          <w:rFonts w:ascii="Calibri" w:eastAsia="Calibri" w:hAnsi="Calibri"/>
          <w:b/>
          <w:bCs/>
          <w:sz w:val="24"/>
          <w:szCs w:val="24"/>
          <w:lang w:val="it-IT"/>
        </w:rPr>
      </w:pPr>
      <w:r w:rsidRPr="006D1849">
        <w:rPr>
          <w:rFonts w:ascii="Calibri" w:eastAsia="Calibri" w:hAnsi="Calibri"/>
          <w:b/>
          <w:bCs/>
          <w:sz w:val="24"/>
          <w:szCs w:val="24"/>
          <w:lang w:val="it-IT"/>
        </w:rPr>
        <w:t xml:space="preserve">Copertura finanziaria </w:t>
      </w:r>
      <w:r w:rsidR="00CE75C4">
        <w:rPr>
          <w:rFonts w:ascii="Calibri" w:eastAsia="Calibri" w:hAnsi="Calibri"/>
          <w:b/>
          <w:bCs/>
          <w:sz w:val="24"/>
          <w:szCs w:val="24"/>
          <w:lang w:val="it-IT"/>
        </w:rPr>
        <w:t>del</w:t>
      </w:r>
      <w:r w:rsidRPr="006D1849">
        <w:rPr>
          <w:rFonts w:ascii="Calibri" w:eastAsia="Calibri" w:hAnsi="Calibri"/>
          <w:b/>
          <w:bCs/>
          <w:sz w:val="24"/>
          <w:szCs w:val="24"/>
          <w:lang w:val="it-IT"/>
        </w:rPr>
        <w:t>la quota privata degli investimenti cofinanziati</w:t>
      </w:r>
    </w:p>
    <w:p w:rsidR="00145166" w:rsidRDefault="00145166">
      <w:pPr>
        <w:spacing w:before="8" w:line="120" w:lineRule="exact"/>
        <w:rPr>
          <w:sz w:val="12"/>
          <w:szCs w:val="12"/>
          <w:lang w:val="it-IT"/>
        </w:rPr>
      </w:pPr>
    </w:p>
    <w:p w:rsidR="006D1849" w:rsidRPr="003D1D5E" w:rsidRDefault="006D1849">
      <w:pPr>
        <w:spacing w:before="8" w:line="120" w:lineRule="exact"/>
        <w:rPr>
          <w:sz w:val="12"/>
          <w:szCs w:val="12"/>
          <w:lang w:val="it-IT"/>
        </w:rPr>
      </w:pPr>
    </w:p>
    <w:p w:rsidR="00145166" w:rsidRDefault="00AD109F" w:rsidP="006D1849">
      <w:pPr>
        <w:spacing w:before="43"/>
        <w:jc w:val="center"/>
        <w:rPr>
          <w:rFonts w:ascii="Calibri" w:eastAsia="Calibri" w:hAnsi="Calibri" w:cs="Calibri"/>
          <w:sz w:val="28"/>
          <w:szCs w:val="28"/>
        </w:rPr>
      </w:pPr>
      <w:r>
        <w:rPr>
          <w:rFonts w:ascii="Calibri" w:eastAsia="Calibri" w:hAnsi="Calibri" w:cs="Calibri"/>
          <w:b/>
          <w:bCs/>
          <w:sz w:val="28"/>
          <w:szCs w:val="28"/>
        </w:rPr>
        <w:t>Fabbricat</w:t>
      </w:r>
      <w:r w:rsidR="00524759">
        <w:rPr>
          <w:rFonts w:ascii="Calibri" w:eastAsia="Calibri" w:hAnsi="Calibri" w:cs="Calibri"/>
          <w:b/>
          <w:bCs/>
          <w:sz w:val="28"/>
          <w:szCs w:val="28"/>
        </w:rPr>
        <w:t>i</w:t>
      </w:r>
      <w:r>
        <w:rPr>
          <w:rFonts w:ascii="Calibri" w:eastAsia="Calibri" w:hAnsi="Calibri" w:cs="Calibri"/>
          <w:b/>
          <w:bCs/>
          <w:sz w:val="28"/>
          <w:szCs w:val="28"/>
        </w:rPr>
        <w:t xml:space="preserve"> e manufatti</w:t>
      </w:r>
    </w:p>
    <w:p w:rsidR="00145166" w:rsidRDefault="00145166">
      <w:pPr>
        <w:spacing w:before="5" w:line="160" w:lineRule="exact"/>
        <w:rPr>
          <w:sz w:val="16"/>
          <w:szCs w:val="16"/>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145166" w:rsidTr="006D1849">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145166" w:rsidRDefault="00524759" w:rsidP="006D1849">
            <w:pPr>
              <w:pStyle w:val="TableParagraph"/>
              <w:jc w:val="center"/>
              <w:rPr>
                <w:rFonts w:ascii="Calibri" w:eastAsia="Calibri" w:hAnsi="Calibri" w:cs="Calibri"/>
                <w:sz w:val="16"/>
                <w:szCs w:val="16"/>
              </w:rPr>
            </w:pPr>
            <w:r>
              <w:rPr>
                <w:rFonts w:ascii="Calibri" w:eastAsia="Calibri" w:hAnsi="Calibri" w:cs="Calibri"/>
                <w:b/>
                <w:bCs/>
                <w:sz w:val="16"/>
                <w:szCs w:val="16"/>
              </w:rPr>
              <w:t>Spese</w:t>
            </w:r>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145166" w:rsidRPr="0012428A" w:rsidRDefault="00587567" w:rsidP="006D1849">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145166" w:rsidRPr="0012428A" w:rsidRDefault="00587567" w:rsidP="006D1849">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sidR="003B18FB">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145166" w:rsidRDefault="00524759" w:rsidP="006D1849">
            <w:pPr>
              <w:pStyle w:val="TableParagraph"/>
              <w:spacing w:before="83"/>
              <w:ind w:left="62" w:right="62" w:firstLine="1"/>
              <w:jc w:val="center"/>
              <w:rPr>
                <w:rFonts w:ascii="Calibri" w:eastAsia="Calibri" w:hAnsi="Calibri" w:cs="Calibri"/>
                <w:sz w:val="16"/>
                <w:szCs w:val="16"/>
              </w:rPr>
            </w:pPr>
            <w:r>
              <w:rPr>
                <w:rFonts w:ascii="Calibri" w:eastAsia="Calibri" w:hAnsi="Calibri" w:cs="Calibri"/>
                <w:b/>
                <w:bCs/>
                <w:sz w:val="16"/>
                <w:szCs w:val="16"/>
              </w:rPr>
              <w:t>Aliq.</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145166" w:rsidRDefault="00524759" w:rsidP="006D1849">
            <w:pPr>
              <w:pStyle w:val="TableParagraph"/>
              <w:tabs>
                <w:tab w:val="left" w:pos="1103"/>
              </w:tabs>
              <w:spacing w:before="83"/>
              <w:ind w:right="37"/>
              <w:jc w:val="center"/>
              <w:rPr>
                <w:rFonts w:ascii="Calibri" w:eastAsia="Calibri" w:hAnsi="Calibri" w:cs="Calibri"/>
                <w:sz w:val="16"/>
                <w:szCs w:val="16"/>
              </w:rPr>
            </w:pPr>
            <w:r>
              <w:rPr>
                <w:rFonts w:ascii="Calibri" w:eastAsia="Calibri" w:hAnsi="Calibri" w:cs="Calibri"/>
                <w:b/>
                <w:bCs/>
                <w:w w:val="95"/>
                <w:sz w:val="16"/>
                <w:szCs w:val="16"/>
              </w:rPr>
              <w:t>Contributo</w:t>
            </w:r>
            <w:r>
              <w:rPr>
                <w:rFonts w:ascii="Calibri" w:eastAsia="Calibri" w:hAnsi="Calibri" w:cs="Calibri"/>
                <w:b/>
                <w:bCs/>
                <w:w w:val="99"/>
                <w:sz w:val="16"/>
                <w:szCs w:val="16"/>
              </w:rPr>
              <w:t xml:space="preserve"> </w:t>
            </w:r>
            <w:r>
              <w:rPr>
                <w:rFonts w:ascii="Calibri" w:eastAsia="Calibri" w:hAnsi="Calibri" w:cs="Calibri"/>
                <w:b/>
                <w:bCs/>
                <w:sz w:val="16"/>
                <w:szCs w:val="16"/>
              </w:rPr>
              <w:t>Spettante</w:t>
            </w:r>
          </w:p>
        </w:tc>
        <w:tc>
          <w:tcPr>
            <w:tcW w:w="1279" w:type="dxa"/>
            <w:tcBorders>
              <w:top w:val="single" w:sz="4" w:space="0" w:color="000000"/>
              <w:left w:val="single" w:sz="8" w:space="0" w:color="000000"/>
              <w:bottom w:val="single" w:sz="8" w:space="0" w:color="000000"/>
              <w:right w:val="single" w:sz="8" w:space="0" w:color="000000"/>
            </w:tcBorders>
            <w:vAlign w:val="center"/>
          </w:tcPr>
          <w:p w:rsidR="00145166" w:rsidRPr="0012428A" w:rsidRDefault="00587567" w:rsidP="006D1849">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sidR="005E0595">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145166" w:rsidRDefault="00524759" w:rsidP="006D1849">
            <w:pPr>
              <w:pStyle w:val="TableParagraph"/>
              <w:ind w:right="95"/>
              <w:jc w:val="center"/>
              <w:rPr>
                <w:rFonts w:ascii="Calibri" w:eastAsia="Calibri" w:hAnsi="Calibri" w:cs="Calibri"/>
                <w:sz w:val="16"/>
                <w:szCs w:val="16"/>
              </w:rPr>
            </w:pPr>
            <w:r>
              <w:rPr>
                <w:rFonts w:ascii="Calibri" w:eastAsia="Calibri" w:hAnsi="Calibri" w:cs="Calibri"/>
                <w:b/>
                <w:bCs/>
                <w:sz w:val="16"/>
                <w:szCs w:val="16"/>
              </w:rPr>
              <w:t>Capitale</w:t>
            </w:r>
            <w:r>
              <w:rPr>
                <w:rFonts w:ascii="Calibri" w:eastAsia="Calibri" w:hAnsi="Calibri" w:cs="Calibri"/>
                <w:b/>
                <w:bCs/>
                <w:spacing w:val="-12"/>
                <w:sz w:val="16"/>
                <w:szCs w:val="16"/>
              </w:rPr>
              <w:t xml:space="preserve"> </w:t>
            </w:r>
            <w:r>
              <w:rPr>
                <w:rFonts w:ascii="Calibri" w:eastAsia="Calibri" w:hAnsi="Calibri" w:cs="Calibri"/>
                <w:b/>
                <w:bCs/>
                <w:sz w:val="16"/>
                <w:szCs w:val="16"/>
              </w:rPr>
              <w:t>Proprio</w:t>
            </w:r>
          </w:p>
        </w:tc>
        <w:tc>
          <w:tcPr>
            <w:tcW w:w="1134" w:type="dxa"/>
            <w:tcBorders>
              <w:top w:val="single" w:sz="4" w:space="0" w:color="000000"/>
              <w:left w:val="single" w:sz="8" w:space="0" w:color="000000"/>
              <w:bottom w:val="single" w:sz="8" w:space="0" w:color="000000"/>
              <w:right w:val="single" w:sz="8" w:space="0" w:color="000000"/>
            </w:tcBorders>
            <w:vAlign w:val="center"/>
          </w:tcPr>
          <w:p w:rsidR="00145166" w:rsidRDefault="00524759" w:rsidP="006D1849">
            <w:pPr>
              <w:pStyle w:val="TableParagraph"/>
              <w:ind w:right="132"/>
              <w:jc w:val="center"/>
              <w:rPr>
                <w:rFonts w:ascii="Calibri" w:eastAsia="Calibri" w:hAnsi="Calibri" w:cs="Calibri"/>
                <w:sz w:val="16"/>
                <w:szCs w:val="16"/>
              </w:rPr>
            </w:pPr>
            <w:r>
              <w:rPr>
                <w:rFonts w:ascii="Calibri" w:eastAsia="Calibri" w:hAnsi="Calibri" w:cs="Calibri"/>
                <w:b/>
                <w:bCs/>
                <w:sz w:val="16"/>
                <w:szCs w:val="16"/>
              </w:rPr>
              <w:t>Capitali</w:t>
            </w:r>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r>
              <w:rPr>
                <w:rFonts w:ascii="Calibri" w:eastAsia="Calibri" w:hAnsi="Calibri" w:cs="Calibri"/>
                <w:b/>
                <w:bCs/>
                <w:sz w:val="16"/>
                <w:szCs w:val="16"/>
              </w:rPr>
              <w:t>terzi</w:t>
            </w:r>
          </w:p>
        </w:tc>
        <w:tc>
          <w:tcPr>
            <w:tcW w:w="992" w:type="dxa"/>
            <w:tcBorders>
              <w:top w:val="single" w:sz="4" w:space="0" w:color="000000"/>
              <w:left w:val="single" w:sz="8" w:space="0" w:color="000000"/>
              <w:bottom w:val="single" w:sz="8" w:space="0" w:color="000000"/>
              <w:right w:val="single" w:sz="4" w:space="0" w:color="000000"/>
            </w:tcBorders>
            <w:vAlign w:val="center"/>
          </w:tcPr>
          <w:p w:rsidR="00145166" w:rsidRDefault="00524759" w:rsidP="006D1849">
            <w:pPr>
              <w:pStyle w:val="TableParagraph"/>
              <w:jc w:val="center"/>
              <w:rPr>
                <w:rFonts w:ascii="Calibri" w:eastAsia="Calibri" w:hAnsi="Calibri" w:cs="Calibri"/>
                <w:sz w:val="16"/>
                <w:szCs w:val="16"/>
              </w:rPr>
            </w:pPr>
            <w:r>
              <w:rPr>
                <w:rFonts w:ascii="Calibri" w:eastAsia="Calibri" w:hAnsi="Calibri" w:cs="Calibri"/>
                <w:b/>
                <w:bCs/>
                <w:sz w:val="16"/>
                <w:szCs w:val="16"/>
              </w:rPr>
              <w:t>Soggetti</w:t>
            </w:r>
            <w:r>
              <w:rPr>
                <w:rFonts w:ascii="Calibri" w:eastAsia="Calibri" w:hAnsi="Calibri" w:cs="Calibri"/>
                <w:b/>
                <w:bCs/>
                <w:spacing w:val="-7"/>
                <w:sz w:val="16"/>
                <w:szCs w:val="16"/>
              </w:rPr>
              <w:t xml:space="preserve"> </w:t>
            </w:r>
            <w:r w:rsidR="006D1849">
              <w:rPr>
                <w:rFonts w:ascii="Calibri" w:eastAsia="Calibri" w:hAnsi="Calibri" w:cs="Calibri"/>
                <w:b/>
                <w:bCs/>
                <w:sz w:val="16"/>
                <w:szCs w:val="16"/>
              </w:rPr>
              <w:t>t</w:t>
            </w:r>
            <w:r>
              <w:rPr>
                <w:rFonts w:ascii="Calibri" w:eastAsia="Calibri" w:hAnsi="Calibri" w:cs="Calibri"/>
                <w:b/>
                <w:bCs/>
                <w:sz w:val="16"/>
                <w:szCs w:val="16"/>
              </w:rPr>
              <w:t>erzi</w:t>
            </w:r>
          </w:p>
        </w:tc>
      </w:tr>
      <w:tr w:rsidR="003B18FB" w:rsidRPr="00512E37" w:rsidTr="006D1849">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3B18FB" w:rsidRDefault="003B18FB" w:rsidP="007923F2">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3B18FB" w:rsidRPr="00512E37" w:rsidRDefault="003B18FB" w:rsidP="007923F2">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3B18FB" w:rsidRPr="00512E37" w:rsidRDefault="003B18FB" w:rsidP="007923F2">
            <w:pPr>
              <w:rPr>
                <w:lang w:val="it-IT"/>
              </w:rPr>
            </w:pPr>
          </w:p>
        </w:tc>
      </w:tr>
      <w:tr w:rsidR="00AD109F" w:rsidTr="006D1849">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AD109F" w:rsidRDefault="00AD109F" w:rsidP="00A46BC5">
            <w:pPr>
              <w:pStyle w:val="TableParagraph"/>
              <w:spacing w:before="30"/>
              <w:ind w:left="30" w:right="375"/>
              <w:rPr>
                <w:rFonts w:ascii="Calibri" w:eastAsia="Calibri" w:hAnsi="Calibri" w:cs="Calibri"/>
                <w:sz w:val="16"/>
                <w:szCs w:val="16"/>
              </w:rPr>
            </w:pPr>
            <w:r>
              <w:rPr>
                <w:rFonts w:ascii="Calibri" w:eastAsia="Calibri" w:hAnsi="Calibri" w:cs="Calibri"/>
                <w:sz w:val="16"/>
                <w:szCs w:val="16"/>
              </w:rPr>
              <w:t>Opere</w:t>
            </w:r>
            <w:r>
              <w:rPr>
                <w:rFonts w:ascii="Calibri" w:eastAsia="Calibri" w:hAnsi="Calibri" w:cs="Calibri"/>
                <w:spacing w:val="-7"/>
                <w:sz w:val="16"/>
                <w:szCs w:val="16"/>
              </w:rPr>
              <w:t xml:space="preserve"> m</w:t>
            </w:r>
            <w:r>
              <w:rPr>
                <w:rFonts w:ascii="Calibri" w:eastAsia="Calibri" w:hAnsi="Calibri" w:cs="Calibri"/>
                <w:sz w:val="16"/>
                <w:szCs w:val="16"/>
              </w:rPr>
              <w:t>urarie</w:t>
            </w:r>
            <w:r>
              <w:rPr>
                <w:rFonts w:ascii="Calibri" w:eastAsia="Calibri" w:hAnsi="Calibri" w:cs="Calibri"/>
                <w:spacing w:val="-6"/>
                <w:sz w:val="16"/>
                <w:szCs w:val="16"/>
              </w:rPr>
              <w:t xml:space="preserve"> </w:t>
            </w:r>
            <w:r>
              <w:rPr>
                <w:rFonts w:ascii="Calibri" w:eastAsia="Calibri" w:hAnsi="Calibri" w:cs="Calibri"/>
                <w:sz w:val="16"/>
                <w:szCs w:val="16"/>
              </w:rPr>
              <w:t>ed</w:t>
            </w:r>
            <w:r>
              <w:rPr>
                <w:rFonts w:ascii="Calibri" w:eastAsia="Calibri" w:hAnsi="Calibri" w:cs="Calibri"/>
                <w:w w:val="99"/>
                <w:sz w:val="16"/>
                <w:szCs w:val="16"/>
              </w:rPr>
              <w:t xml:space="preserve"> </w:t>
            </w:r>
            <w:r>
              <w:rPr>
                <w:rFonts w:ascii="Calibri" w:eastAsia="Calibri" w:hAnsi="Calibri" w:cs="Calibri"/>
                <w:sz w:val="16"/>
                <w:szCs w:val="16"/>
              </w:rPr>
              <w:t>assimilabili</w:t>
            </w:r>
          </w:p>
        </w:tc>
        <w:tc>
          <w:tcPr>
            <w:tcW w:w="1216"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AD109F" w:rsidRDefault="00AD109F" w:rsidP="00A46BC5"/>
        </w:tc>
      </w:tr>
      <w:tr w:rsidR="00512E37" w:rsidTr="006D1849">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512E37" w:rsidRDefault="00512E37" w:rsidP="00AD109F">
            <w:pPr>
              <w:pStyle w:val="TableParagraph"/>
              <w:spacing w:before="30"/>
              <w:ind w:left="30" w:right="375"/>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512E37" w:rsidRDefault="00512E37"/>
        </w:tc>
      </w:tr>
      <w:tr w:rsidR="00512E37" w:rsidTr="006D1849">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512E37" w:rsidRDefault="00512E37">
            <w:pPr>
              <w:pStyle w:val="TableParagraph"/>
              <w:spacing w:before="84"/>
              <w:ind w:right="28"/>
              <w:jc w:val="right"/>
              <w:rPr>
                <w:rFonts w:ascii="Calibri" w:eastAsia="Calibri" w:hAnsi="Calibri" w:cs="Calibri"/>
                <w:sz w:val="16"/>
                <w:szCs w:val="16"/>
              </w:rPr>
            </w:pPr>
            <w:r>
              <w:rPr>
                <w:rFonts w:ascii="Calibri" w:eastAsia="Calibri" w:hAnsi="Calibri" w:cs="Calibri"/>
                <w:b/>
                <w:bCs/>
                <w:w w:val="95"/>
                <w:sz w:val="16"/>
                <w:szCs w:val="16"/>
              </w:rPr>
              <w:t>Totale</w:t>
            </w:r>
          </w:p>
        </w:tc>
        <w:tc>
          <w:tcPr>
            <w:tcW w:w="1216" w:type="dxa"/>
            <w:tcBorders>
              <w:top w:val="single" w:sz="8" w:space="0" w:color="000000"/>
              <w:left w:val="single" w:sz="8" w:space="0" w:color="000000"/>
              <w:bottom w:val="single" w:sz="8" w:space="0" w:color="000000"/>
              <w:right w:val="single" w:sz="8" w:space="0" w:color="000000"/>
            </w:tcBorders>
          </w:tcPr>
          <w:p w:rsidR="00512E37" w:rsidRPr="00AD109F" w:rsidRDefault="00512E37">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512E37" w:rsidRPr="00AD109F" w:rsidRDefault="00512E37">
            <w:pPr>
              <w:rPr>
                <w:b/>
              </w:rPr>
            </w:pPr>
          </w:p>
        </w:tc>
        <w:tc>
          <w:tcPr>
            <w:tcW w:w="1276" w:type="dxa"/>
            <w:tcBorders>
              <w:top w:val="single" w:sz="8" w:space="0" w:color="000000"/>
              <w:left w:val="single" w:sz="8" w:space="0" w:color="000000"/>
              <w:bottom w:val="single" w:sz="8" w:space="0" w:color="000000"/>
              <w:right w:val="single" w:sz="8" w:space="0" w:color="000000"/>
            </w:tcBorders>
          </w:tcPr>
          <w:p w:rsidR="00512E37" w:rsidRPr="00AD109F" w:rsidRDefault="00512E37" w:rsidP="007923F2">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512E37" w:rsidRPr="00AD109F" w:rsidRDefault="00512E37" w:rsidP="007923F2">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512E37" w:rsidRPr="00AD109F" w:rsidRDefault="00512E37" w:rsidP="007923F2">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512E37" w:rsidRPr="00AD109F" w:rsidRDefault="00512E37" w:rsidP="007923F2">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512E37" w:rsidRDefault="00512E37"/>
        </w:tc>
      </w:tr>
    </w:tbl>
    <w:p w:rsidR="005C06BE" w:rsidRDefault="005C06BE">
      <w:pPr>
        <w:spacing w:before="4" w:line="90" w:lineRule="exact"/>
        <w:rPr>
          <w:rFonts w:ascii="Calibri" w:eastAsia="Calibri" w:hAnsi="Calibri" w:cs="Calibri"/>
          <w:b/>
          <w:bCs/>
          <w:sz w:val="28"/>
          <w:szCs w:val="28"/>
        </w:rPr>
      </w:pPr>
    </w:p>
    <w:p w:rsidR="009B060E" w:rsidRDefault="009B060E">
      <w:pPr>
        <w:spacing w:before="4" w:line="90" w:lineRule="exact"/>
        <w:rPr>
          <w:rFonts w:ascii="Calibri" w:eastAsia="Calibri" w:hAnsi="Calibri" w:cs="Calibri"/>
          <w:b/>
          <w:bCs/>
          <w:sz w:val="28"/>
          <w:szCs w:val="28"/>
        </w:rPr>
      </w:pPr>
    </w:p>
    <w:p w:rsidR="0044430A" w:rsidRDefault="0044430A" w:rsidP="00EB43C0">
      <w:pPr>
        <w:spacing w:before="43"/>
        <w:jc w:val="center"/>
        <w:rPr>
          <w:rFonts w:ascii="Calibri" w:eastAsia="Calibri" w:hAnsi="Calibri" w:cs="Calibri"/>
          <w:b/>
          <w:bCs/>
          <w:sz w:val="28"/>
          <w:szCs w:val="28"/>
        </w:rPr>
      </w:pPr>
      <w:r>
        <w:rPr>
          <w:rFonts w:ascii="Calibri" w:eastAsia="Calibri" w:hAnsi="Calibri" w:cs="Calibri"/>
          <w:b/>
          <w:bCs/>
          <w:sz w:val="28"/>
          <w:szCs w:val="28"/>
        </w:rPr>
        <w:t>Arredi e Corredi</w:t>
      </w:r>
    </w:p>
    <w:p w:rsidR="009B060E" w:rsidRPr="009B060E" w:rsidRDefault="009B060E" w:rsidP="009B060E">
      <w:pPr>
        <w:spacing w:before="5" w:line="160" w:lineRule="exact"/>
        <w:rPr>
          <w:sz w:val="16"/>
          <w:szCs w:val="16"/>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9B060E"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9B060E" w:rsidRDefault="009B060E" w:rsidP="00D4469C">
            <w:pPr>
              <w:pStyle w:val="TableParagraph"/>
              <w:jc w:val="center"/>
              <w:rPr>
                <w:rFonts w:ascii="Calibri" w:eastAsia="Calibri" w:hAnsi="Calibri" w:cs="Calibri"/>
                <w:sz w:val="16"/>
                <w:szCs w:val="16"/>
              </w:rPr>
            </w:pPr>
            <w:r>
              <w:rPr>
                <w:rFonts w:ascii="Calibri" w:eastAsia="Calibri" w:hAnsi="Calibri" w:cs="Calibri"/>
                <w:b/>
                <w:bCs/>
                <w:sz w:val="16"/>
                <w:szCs w:val="16"/>
              </w:rPr>
              <w:t>Spese</w:t>
            </w:r>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9B060E" w:rsidRPr="0012428A" w:rsidRDefault="009B060E"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9B060E" w:rsidRPr="0012428A" w:rsidRDefault="009B060E"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spacing w:before="83"/>
              <w:ind w:left="62" w:right="62" w:firstLine="1"/>
              <w:jc w:val="center"/>
              <w:rPr>
                <w:rFonts w:ascii="Calibri" w:eastAsia="Calibri" w:hAnsi="Calibri" w:cs="Calibri"/>
                <w:sz w:val="16"/>
                <w:szCs w:val="16"/>
              </w:rPr>
            </w:pPr>
            <w:r>
              <w:rPr>
                <w:rFonts w:ascii="Calibri" w:eastAsia="Calibri" w:hAnsi="Calibri" w:cs="Calibri"/>
                <w:b/>
                <w:bCs/>
                <w:sz w:val="16"/>
                <w:szCs w:val="16"/>
              </w:rPr>
              <w:t>Aliq.</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tabs>
                <w:tab w:val="left" w:pos="1103"/>
              </w:tabs>
              <w:spacing w:before="83"/>
              <w:ind w:right="37"/>
              <w:jc w:val="center"/>
              <w:rPr>
                <w:rFonts w:ascii="Calibri" w:eastAsia="Calibri" w:hAnsi="Calibri" w:cs="Calibri"/>
                <w:sz w:val="16"/>
                <w:szCs w:val="16"/>
              </w:rPr>
            </w:pPr>
            <w:r>
              <w:rPr>
                <w:rFonts w:ascii="Calibri" w:eastAsia="Calibri" w:hAnsi="Calibri" w:cs="Calibri"/>
                <w:b/>
                <w:bCs/>
                <w:w w:val="95"/>
                <w:sz w:val="16"/>
                <w:szCs w:val="16"/>
              </w:rPr>
              <w:t>Contributo</w:t>
            </w:r>
            <w:r>
              <w:rPr>
                <w:rFonts w:ascii="Calibri" w:eastAsia="Calibri" w:hAnsi="Calibri" w:cs="Calibri"/>
                <w:b/>
                <w:bCs/>
                <w:w w:val="99"/>
                <w:sz w:val="16"/>
                <w:szCs w:val="16"/>
              </w:rPr>
              <w:t xml:space="preserve"> </w:t>
            </w:r>
            <w:r>
              <w:rPr>
                <w:rFonts w:ascii="Calibri" w:eastAsia="Calibri" w:hAnsi="Calibri" w:cs="Calibri"/>
                <w:b/>
                <w:bCs/>
                <w:sz w:val="16"/>
                <w:szCs w:val="16"/>
              </w:rPr>
              <w:t>Spettante</w:t>
            </w:r>
          </w:p>
        </w:tc>
        <w:tc>
          <w:tcPr>
            <w:tcW w:w="1279" w:type="dxa"/>
            <w:tcBorders>
              <w:top w:val="single" w:sz="4" w:space="0" w:color="000000"/>
              <w:left w:val="single" w:sz="8" w:space="0" w:color="000000"/>
              <w:bottom w:val="single" w:sz="8" w:space="0" w:color="000000"/>
              <w:right w:val="single" w:sz="8" w:space="0" w:color="000000"/>
            </w:tcBorders>
            <w:vAlign w:val="center"/>
          </w:tcPr>
          <w:p w:rsidR="009B060E" w:rsidRPr="0012428A" w:rsidRDefault="009B060E"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ind w:right="95"/>
              <w:jc w:val="center"/>
              <w:rPr>
                <w:rFonts w:ascii="Calibri" w:eastAsia="Calibri" w:hAnsi="Calibri" w:cs="Calibri"/>
                <w:sz w:val="16"/>
                <w:szCs w:val="16"/>
              </w:rPr>
            </w:pPr>
            <w:r>
              <w:rPr>
                <w:rFonts w:ascii="Calibri" w:eastAsia="Calibri" w:hAnsi="Calibri" w:cs="Calibri"/>
                <w:b/>
                <w:bCs/>
                <w:sz w:val="16"/>
                <w:szCs w:val="16"/>
              </w:rPr>
              <w:t>Capitale</w:t>
            </w:r>
            <w:r>
              <w:rPr>
                <w:rFonts w:ascii="Calibri" w:eastAsia="Calibri" w:hAnsi="Calibri" w:cs="Calibri"/>
                <w:b/>
                <w:bCs/>
                <w:spacing w:val="-12"/>
                <w:sz w:val="16"/>
                <w:szCs w:val="16"/>
              </w:rPr>
              <w:t xml:space="preserve"> </w:t>
            </w:r>
            <w:r>
              <w:rPr>
                <w:rFonts w:ascii="Calibri" w:eastAsia="Calibri" w:hAnsi="Calibri" w:cs="Calibri"/>
                <w:b/>
                <w:bCs/>
                <w:sz w:val="16"/>
                <w:szCs w:val="16"/>
              </w:rPr>
              <w:t>Proprio</w:t>
            </w:r>
          </w:p>
        </w:tc>
        <w:tc>
          <w:tcPr>
            <w:tcW w:w="1134"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ind w:right="132"/>
              <w:jc w:val="center"/>
              <w:rPr>
                <w:rFonts w:ascii="Calibri" w:eastAsia="Calibri" w:hAnsi="Calibri" w:cs="Calibri"/>
                <w:sz w:val="16"/>
                <w:szCs w:val="16"/>
              </w:rPr>
            </w:pPr>
            <w:r>
              <w:rPr>
                <w:rFonts w:ascii="Calibri" w:eastAsia="Calibri" w:hAnsi="Calibri" w:cs="Calibri"/>
                <w:b/>
                <w:bCs/>
                <w:sz w:val="16"/>
                <w:szCs w:val="16"/>
              </w:rPr>
              <w:t>Capitali</w:t>
            </w:r>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r>
              <w:rPr>
                <w:rFonts w:ascii="Calibri" w:eastAsia="Calibri" w:hAnsi="Calibri" w:cs="Calibri"/>
                <w:b/>
                <w:bCs/>
                <w:sz w:val="16"/>
                <w:szCs w:val="16"/>
              </w:rPr>
              <w:t>terzi</w:t>
            </w:r>
          </w:p>
        </w:tc>
        <w:tc>
          <w:tcPr>
            <w:tcW w:w="992" w:type="dxa"/>
            <w:tcBorders>
              <w:top w:val="single" w:sz="4" w:space="0" w:color="000000"/>
              <w:left w:val="single" w:sz="8" w:space="0" w:color="000000"/>
              <w:bottom w:val="single" w:sz="8" w:space="0" w:color="000000"/>
              <w:right w:val="single" w:sz="4" w:space="0" w:color="000000"/>
            </w:tcBorders>
            <w:vAlign w:val="center"/>
          </w:tcPr>
          <w:p w:rsidR="009B060E" w:rsidRDefault="009B060E" w:rsidP="00D4469C">
            <w:pPr>
              <w:pStyle w:val="TableParagraph"/>
              <w:jc w:val="center"/>
              <w:rPr>
                <w:rFonts w:ascii="Calibri" w:eastAsia="Calibri" w:hAnsi="Calibri" w:cs="Calibri"/>
                <w:sz w:val="16"/>
                <w:szCs w:val="16"/>
              </w:rPr>
            </w:pPr>
            <w:r>
              <w:rPr>
                <w:rFonts w:ascii="Calibri" w:eastAsia="Calibri" w:hAnsi="Calibri" w:cs="Calibri"/>
                <w:b/>
                <w:bCs/>
                <w:sz w:val="16"/>
                <w:szCs w:val="16"/>
              </w:rPr>
              <w:t>Soggetti</w:t>
            </w:r>
            <w:r>
              <w:rPr>
                <w:rFonts w:ascii="Calibri" w:eastAsia="Calibri" w:hAnsi="Calibri" w:cs="Calibri"/>
                <w:b/>
                <w:bCs/>
                <w:spacing w:val="-7"/>
                <w:sz w:val="16"/>
                <w:szCs w:val="16"/>
              </w:rPr>
              <w:t xml:space="preserve"> </w:t>
            </w:r>
            <w:r>
              <w:rPr>
                <w:rFonts w:ascii="Calibri" w:eastAsia="Calibri" w:hAnsi="Calibri" w:cs="Calibri"/>
                <w:b/>
                <w:bCs/>
                <w:sz w:val="16"/>
                <w:szCs w:val="16"/>
              </w:rPr>
              <w:t>terzi</w:t>
            </w:r>
          </w:p>
        </w:tc>
      </w:tr>
      <w:tr w:rsidR="009B060E"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9B060E" w:rsidRDefault="009B060E"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9B060E" w:rsidRPr="00512E37" w:rsidRDefault="009B060E"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9B060E" w:rsidRPr="00512E37" w:rsidRDefault="009B060E" w:rsidP="00D4469C">
            <w:pPr>
              <w:rPr>
                <w:lang w:val="it-IT"/>
              </w:rPr>
            </w:pPr>
          </w:p>
        </w:tc>
      </w:tr>
      <w:tr w:rsidR="009B060E"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9B060E" w:rsidRDefault="009B060E" w:rsidP="00D4469C">
            <w:pPr>
              <w:pStyle w:val="TableParagraph"/>
              <w:spacing w:before="30"/>
              <w:ind w:left="30" w:right="375"/>
              <w:rPr>
                <w:rFonts w:ascii="Calibri" w:eastAsia="Calibri" w:hAnsi="Calibri" w:cs="Calibri"/>
                <w:sz w:val="16"/>
                <w:szCs w:val="16"/>
              </w:rPr>
            </w:pPr>
            <w:r>
              <w:rPr>
                <w:rFonts w:ascii="Calibri" w:eastAsia="Calibri" w:hAnsi="Calibri" w:cs="Calibri"/>
                <w:sz w:val="16"/>
                <w:szCs w:val="16"/>
              </w:rPr>
              <w:t>Arredi e corredi</w:t>
            </w: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9B060E" w:rsidRDefault="009B060E" w:rsidP="00D4469C">
            <w:pPr>
              <w:pStyle w:val="TableParagraph"/>
              <w:spacing w:before="30"/>
              <w:ind w:left="30" w:right="375"/>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84"/>
              <w:ind w:right="28"/>
              <w:jc w:val="right"/>
              <w:rPr>
                <w:rFonts w:ascii="Calibri" w:eastAsia="Calibri" w:hAnsi="Calibri" w:cs="Calibri"/>
                <w:sz w:val="16"/>
                <w:szCs w:val="16"/>
              </w:rPr>
            </w:pPr>
            <w:r>
              <w:rPr>
                <w:rFonts w:ascii="Calibri" w:eastAsia="Calibri" w:hAnsi="Calibri" w:cs="Calibri"/>
                <w:b/>
                <w:bCs/>
                <w:w w:val="95"/>
                <w:sz w:val="16"/>
                <w:szCs w:val="16"/>
              </w:rPr>
              <w:t>Totale</w:t>
            </w:r>
          </w:p>
        </w:tc>
        <w:tc>
          <w:tcPr>
            <w:tcW w:w="1216"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9B060E" w:rsidRPr="00AD109F" w:rsidRDefault="009B060E"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9B060E" w:rsidRDefault="009B060E" w:rsidP="00D4469C"/>
        </w:tc>
      </w:tr>
    </w:tbl>
    <w:p w:rsidR="00145166" w:rsidRDefault="00145166">
      <w:pPr>
        <w:spacing w:before="12" w:line="220" w:lineRule="exact"/>
      </w:pPr>
    </w:p>
    <w:p w:rsidR="00145166" w:rsidRPr="00EB43C0" w:rsidRDefault="00524759" w:rsidP="00EB43C0">
      <w:pPr>
        <w:spacing w:before="43"/>
        <w:jc w:val="center"/>
        <w:rPr>
          <w:rFonts w:ascii="Calibri" w:eastAsia="Calibri" w:hAnsi="Calibri" w:cs="Calibri"/>
          <w:b/>
          <w:bCs/>
          <w:sz w:val="28"/>
          <w:szCs w:val="28"/>
        </w:rPr>
      </w:pPr>
      <w:r>
        <w:rPr>
          <w:rFonts w:ascii="Calibri" w:eastAsia="Calibri" w:hAnsi="Calibri" w:cs="Calibri"/>
          <w:b/>
          <w:bCs/>
          <w:sz w:val="28"/>
          <w:szCs w:val="28"/>
        </w:rPr>
        <w:t>Macchinari</w:t>
      </w:r>
      <w:r w:rsidR="00AD109F">
        <w:rPr>
          <w:rFonts w:ascii="Calibri" w:eastAsia="Calibri" w:hAnsi="Calibri" w:cs="Calibri"/>
          <w:b/>
          <w:bCs/>
          <w:sz w:val="28"/>
          <w:szCs w:val="28"/>
        </w:rPr>
        <w:t>,</w:t>
      </w:r>
      <w:r w:rsidRPr="00EB43C0">
        <w:rPr>
          <w:rFonts w:ascii="Calibri" w:eastAsia="Calibri" w:hAnsi="Calibri" w:cs="Calibri"/>
          <w:b/>
          <w:bCs/>
          <w:sz w:val="28"/>
          <w:szCs w:val="28"/>
        </w:rPr>
        <w:t xml:space="preserve"> </w:t>
      </w:r>
      <w:r>
        <w:rPr>
          <w:rFonts w:ascii="Calibri" w:eastAsia="Calibri" w:hAnsi="Calibri" w:cs="Calibri"/>
          <w:b/>
          <w:bCs/>
          <w:sz w:val="28"/>
          <w:szCs w:val="28"/>
        </w:rPr>
        <w:t>attrezzature</w:t>
      </w:r>
      <w:r w:rsidR="00AD109F">
        <w:rPr>
          <w:rFonts w:ascii="Calibri" w:eastAsia="Calibri" w:hAnsi="Calibri" w:cs="Calibri"/>
          <w:b/>
          <w:bCs/>
          <w:sz w:val="28"/>
          <w:szCs w:val="28"/>
        </w:rPr>
        <w:t xml:space="preserve"> e impianti</w:t>
      </w:r>
    </w:p>
    <w:p w:rsidR="00145166" w:rsidRDefault="00145166" w:rsidP="006D1849">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9B060E"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9B060E" w:rsidRDefault="009B060E" w:rsidP="00D4469C">
            <w:pPr>
              <w:pStyle w:val="TableParagraph"/>
              <w:jc w:val="center"/>
              <w:rPr>
                <w:rFonts w:ascii="Calibri" w:eastAsia="Calibri" w:hAnsi="Calibri" w:cs="Calibri"/>
                <w:sz w:val="16"/>
                <w:szCs w:val="16"/>
              </w:rPr>
            </w:pPr>
            <w:r>
              <w:rPr>
                <w:rFonts w:ascii="Calibri" w:eastAsia="Calibri" w:hAnsi="Calibri" w:cs="Calibri"/>
                <w:b/>
                <w:bCs/>
                <w:sz w:val="16"/>
                <w:szCs w:val="16"/>
              </w:rPr>
              <w:t>Spese</w:t>
            </w:r>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9B060E" w:rsidRPr="0012428A" w:rsidRDefault="009B060E"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9B060E" w:rsidRPr="0012428A" w:rsidRDefault="009B060E"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spacing w:before="83"/>
              <w:ind w:left="62" w:right="62" w:firstLine="1"/>
              <w:jc w:val="center"/>
              <w:rPr>
                <w:rFonts w:ascii="Calibri" w:eastAsia="Calibri" w:hAnsi="Calibri" w:cs="Calibri"/>
                <w:sz w:val="16"/>
                <w:szCs w:val="16"/>
              </w:rPr>
            </w:pPr>
            <w:r>
              <w:rPr>
                <w:rFonts w:ascii="Calibri" w:eastAsia="Calibri" w:hAnsi="Calibri" w:cs="Calibri"/>
                <w:b/>
                <w:bCs/>
                <w:sz w:val="16"/>
                <w:szCs w:val="16"/>
              </w:rPr>
              <w:t>Aliq.</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tabs>
                <w:tab w:val="left" w:pos="1103"/>
              </w:tabs>
              <w:spacing w:before="83"/>
              <w:ind w:right="37"/>
              <w:jc w:val="center"/>
              <w:rPr>
                <w:rFonts w:ascii="Calibri" w:eastAsia="Calibri" w:hAnsi="Calibri" w:cs="Calibri"/>
                <w:sz w:val="16"/>
                <w:szCs w:val="16"/>
              </w:rPr>
            </w:pPr>
            <w:r>
              <w:rPr>
                <w:rFonts w:ascii="Calibri" w:eastAsia="Calibri" w:hAnsi="Calibri" w:cs="Calibri"/>
                <w:b/>
                <w:bCs/>
                <w:w w:val="95"/>
                <w:sz w:val="16"/>
                <w:szCs w:val="16"/>
              </w:rPr>
              <w:t>Contributo</w:t>
            </w:r>
            <w:r>
              <w:rPr>
                <w:rFonts w:ascii="Calibri" w:eastAsia="Calibri" w:hAnsi="Calibri" w:cs="Calibri"/>
                <w:b/>
                <w:bCs/>
                <w:w w:val="99"/>
                <w:sz w:val="16"/>
                <w:szCs w:val="16"/>
              </w:rPr>
              <w:t xml:space="preserve"> </w:t>
            </w:r>
            <w:r>
              <w:rPr>
                <w:rFonts w:ascii="Calibri" w:eastAsia="Calibri" w:hAnsi="Calibri" w:cs="Calibri"/>
                <w:b/>
                <w:bCs/>
                <w:sz w:val="16"/>
                <w:szCs w:val="16"/>
              </w:rPr>
              <w:t>Spettante</w:t>
            </w:r>
          </w:p>
        </w:tc>
        <w:tc>
          <w:tcPr>
            <w:tcW w:w="1279" w:type="dxa"/>
            <w:tcBorders>
              <w:top w:val="single" w:sz="4" w:space="0" w:color="000000"/>
              <w:left w:val="single" w:sz="8" w:space="0" w:color="000000"/>
              <w:bottom w:val="single" w:sz="8" w:space="0" w:color="000000"/>
              <w:right w:val="single" w:sz="8" w:space="0" w:color="000000"/>
            </w:tcBorders>
            <w:vAlign w:val="center"/>
          </w:tcPr>
          <w:p w:rsidR="009B060E" w:rsidRPr="0012428A" w:rsidRDefault="009B060E"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ind w:right="95"/>
              <w:jc w:val="center"/>
              <w:rPr>
                <w:rFonts w:ascii="Calibri" w:eastAsia="Calibri" w:hAnsi="Calibri" w:cs="Calibri"/>
                <w:sz w:val="16"/>
                <w:szCs w:val="16"/>
              </w:rPr>
            </w:pPr>
            <w:r>
              <w:rPr>
                <w:rFonts w:ascii="Calibri" w:eastAsia="Calibri" w:hAnsi="Calibri" w:cs="Calibri"/>
                <w:b/>
                <w:bCs/>
                <w:sz w:val="16"/>
                <w:szCs w:val="16"/>
              </w:rPr>
              <w:t>Capitale</w:t>
            </w:r>
            <w:r>
              <w:rPr>
                <w:rFonts w:ascii="Calibri" w:eastAsia="Calibri" w:hAnsi="Calibri" w:cs="Calibri"/>
                <w:b/>
                <w:bCs/>
                <w:spacing w:val="-12"/>
                <w:sz w:val="16"/>
                <w:szCs w:val="16"/>
              </w:rPr>
              <w:t xml:space="preserve"> </w:t>
            </w:r>
            <w:r>
              <w:rPr>
                <w:rFonts w:ascii="Calibri" w:eastAsia="Calibri" w:hAnsi="Calibri" w:cs="Calibri"/>
                <w:b/>
                <w:bCs/>
                <w:sz w:val="16"/>
                <w:szCs w:val="16"/>
              </w:rPr>
              <w:t>Proprio</w:t>
            </w:r>
          </w:p>
        </w:tc>
        <w:tc>
          <w:tcPr>
            <w:tcW w:w="1134"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ind w:right="132"/>
              <w:jc w:val="center"/>
              <w:rPr>
                <w:rFonts w:ascii="Calibri" w:eastAsia="Calibri" w:hAnsi="Calibri" w:cs="Calibri"/>
                <w:sz w:val="16"/>
                <w:szCs w:val="16"/>
              </w:rPr>
            </w:pPr>
            <w:r>
              <w:rPr>
                <w:rFonts w:ascii="Calibri" w:eastAsia="Calibri" w:hAnsi="Calibri" w:cs="Calibri"/>
                <w:b/>
                <w:bCs/>
                <w:sz w:val="16"/>
                <w:szCs w:val="16"/>
              </w:rPr>
              <w:t>Capitali</w:t>
            </w:r>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r>
              <w:rPr>
                <w:rFonts w:ascii="Calibri" w:eastAsia="Calibri" w:hAnsi="Calibri" w:cs="Calibri"/>
                <w:b/>
                <w:bCs/>
                <w:sz w:val="16"/>
                <w:szCs w:val="16"/>
              </w:rPr>
              <w:t>terzi</w:t>
            </w:r>
          </w:p>
        </w:tc>
        <w:tc>
          <w:tcPr>
            <w:tcW w:w="992" w:type="dxa"/>
            <w:tcBorders>
              <w:top w:val="single" w:sz="4" w:space="0" w:color="000000"/>
              <w:left w:val="single" w:sz="8" w:space="0" w:color="000000"/>
              <w:bottom w:val="single" w:sz="8" w:space="0" w:color="000000"/>
              <w:right w:val="single" w:sz="4" w:space="0" w:color="000000"/>
            </w:tcBorders>
            <w:vAlign w:val="center"/>
          </w:tcPr>
          <w:p w:rsidR="009B060E" w:rsidRDefault="009B060E" w:rsidP="00D4469C">
            <w:pPr>
              <w:pStyle w:val="TableParagraph"/>
              <w:jc w:val="center"/>
              <w:rPr>
                <w:rFonts w:ascii="Calibri" w:eastAsia="Calibri" w:hAnsi="Calibri" w:cs="Calibri"/>
                <w:sz w:val="16"/>
                <w:szCs w:val="16"/>
              </w:rPr>
            </w:pPr>
            <w:r>
              <w:rPr>
                <w:rFonts w:ascii="Calibri" w:eastAsia="Calibri" w:hAnsi="Calibri" w:cs="Calibri"/>
                <w:b/>
                <w:bCs/>
                <w:sz w:val="16"/>
                <w:szCs w:val="16"/>
              </w:rPr>
              <w:t>Soggetti</w:t>
            </w:r>
            <w:r>
              <w:rPr>
                <w:rFonts w:ascii="Calibri" w:eastAsia="Calibri" w:hAnsi="Calibri" w:cs="Calibri"/>
                <w:b/>
                <w:bCs/>
                <w:spacing w:val="-7"/>
                <w:sz w:val="16"/>
                <w:szCs w:val="16"/>
              </w:rPr>
              <w:t xml:space="preserve"> </w:t>
            </w:r>
            <w:r>
              <w:rPr>
                <w:rFonts w:ascii="Calibri" w:eastAsia="Calibri" w:hAnsi="Calibri" w:cs="Calibri"/>
                <w:b/>
                <w:bCs/>
                <w:sz w:val="16"/>
                <w:szCs w:val="16"/>
              </w:rPr>
              <w:t>terzi</w:t>
            </w:r>
          </w:p>
        </w:tc>
      </w:tr>
      <w:tr w:rsidR="009B060E"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9B060E" w:rsidRDefault="009B060E"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9B060E" w:rsidRPr="00512E37" w:rsidRDefault="009B060E"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9B060E" w:rsidRPr="00512E37" w:rsidRDefault="009B060E" w:rsidP="00D4469C">
            <w:pPr>
              <w:rPr>
                <w:lang w:val="it-IT"/>
              </w:rPr>
            </w:pPr>
          </w:p>
        </w:tc>
      </w:tr>
      <w:tr w:rsidR="009B060E"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rsidR="009B060E" w:rsidRDefault="009B060E" w:rsidP="009B060E">
            <w:pPr>
              <w:pStyle w:val="TableParagraph"/>
              <w:spacing w:before="30"/>
              <w:ind w:left="30" w:right="375"/>
              <w:rPr>
                <w:rFonts w:ascii="Calibri" w:eastAsia="Calibri" w:hAnsi="Calibri" w:cs="Calibri"/>
                <w:sz w:val="16"/>
                <w:szCs w:val="16"/>
              </w:rPr>
            </w:pPr>
            <w:r>
              <w:rPr>
                <w:rFonts w:ascii="Calibri" w:eastAsia="Calibri" w:hAnsi="Calibri" w:cs="Calibri"/>
                <w:sz w:val="16"/>
                <w:szCs w:val="16"/>
              </w:rPr>
              <w:t>Macchinari</w:t>
            </w: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rsidR="009B060E" w:rsidRDefault="009B060E" w:rsidP="009B060E">
            <w:pPr>
              <w:pStyle w:val="TableParagraph"/>
              <w:spacing w:before="30"/>
              <w:ind w:left="30" w:right="375"/>
              <w:rPr>
                <w:rFonts w:ascii="Calibri" w:eastAsia="Calibri" w:hAnsi="Calibri" w:cs="Calibri"/>
                <w:sz w:val="16"/>
                <w:szCs w:val="16"/>
              </w:rPr>
            </w:pPr>
            <w:r>
              <w:rPr>
                <w:rFonts w:ascii="Calibri" w:eastAsia="Calibri" w:hAnsi="Calibri" w:cs="Calibri"/>
                <w:sz w:val="16"/>
                <w:szCs w:val="16"/>
              </w:rPr>
              <w:t>Attrezzature</w:t>
            </w: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w w:val="95"/>
                <w:sz w:val="14"/>
                <w:szCs w:val="14"/>
              </w:rPr>
            </w:pP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w w:val="95"/>
                <w:sz w:val="14"/>
                <w:szCs w:val="14"/>
              </w:rPr>
            </w:pP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rsidR="009B060E" w:rsidRDefault="009B060E" w:rsidP="009B060E">
            <w:pPr>
              <w:pStyle w:val="TableParagraph"/>
              <w:spacing w:before="30"/>
              <w:ind w:left="30" w:right="375"/>
              <w:rPr>
                <w:rFonts w:ascii="Calibri" w:eastAsia="Calibri" w:hAnsi="Calibri" w:cs="Calibri"/>
                <w:sz w:val="16"/>
                <w:szCs w:val="16"/>
              </w:rPr>
            </w:pPr>
            <w:r>
              <w:rPr>
                <w:rFonts w:ascii="Calibri" w:eastAsia="Calibri" w:hAnsi="Calibri" w:cs="Calibri"/>
                <w:sz w:val="16"/>
                <w:szCs w:val="16"/>
              </w:rPr>
              <w:t>Impianti</w:t>
            </w: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w w:val="95"/>
                <w:sz w:val="14"/>
                <w:szCs w:val="14"/>
              </w:rPr>
            </w:pP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w w:val="95"/>
                <w:sz w:val="14"/>
                <w:szCs w:val="14"/>
              </w:rPr>
            </w:pP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rsidR="009B060E" w:rsidRDefault="009B060E" w:rsidP="009B060E">
            <w:pPr>
              <w:pStyle w:val="TableParagraph"/>
              <w:spacing w:before="30"/>
              <w:ind w:left="30" w:right="375"/>
              <w:jc w:val="center"/>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84"/>
              <w:ind w:right="28"/>
              <w:jc w:val="right"/>
              <w:rPr>
                <w:rFonts w:ascii="Calibri" w:eastAsia="Calibri" w:hAnsi="Calibri" w:cs="Calibri"/>
                <w:sz w:val="16"/>
                <w:szCs w:val="16"/>
              </w:rPr>
            </w:pPr>
            <w:r>
              <w:rPr>
                <w:rFonts w:ascii="Calibri" w:eastAsia="Calibri" w:hAnsi="Calibri" w:cs="Calibri"/>
                <w:b/>
                <w:bCs/>
                <w:w w:val="95"/>
                <w:sz w:val="16"/>
                <w:szCs w:val="16"/>
              </w:rPr>
              <w:t>Totale</w:t>
            </w:r>
          </w:p>
        </w:tc>
        <w:tc>
          <w:tcPr>
            <w:tcW w:w="1216"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9B060E" w:rsidRPr="00AD109F" w:rsidRDefault="009B060E"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9B060E" w:rsidRDefault="009B060E" w:rsidP="00D4469C"/>
        </w:tc>
      </w:tr>
    </w:tbl>
    <w:p w:rsidR="00512E37" w:rsidRPr="009B060E" w:rsidRDefault="00512E37" w:rsidP="009B060E">
      <w:pPr>
        <w:rPr>
          <w:sz w:val="18"/>
          <w:szCs w:val="18"/>
          <w:lang w:val="it-IT"/>
        </w:rPr>
      </w:pPr>
    </w:p>
    <w:p w:rsidR="009B060E" w:rsidRDefault="009B060E">
      <w:pPr>
        <w:rPr>
          <w:sz w:val="20"/>
          <w:szCs w:val="20"/>
          <w:lang w:val="it-IT"/>
        </w:rPr>
      </w:pPr>
      <w:r>
        <w:rPr>
          <w:sz w:val="20"/>
          <w:szCs w:val="20"/>
          <w:lang w:val="it-IT"/>
        </w:rPr>
        <w:br w:type="page"/>
      </w:r>
    </w:p>
    <w:p w:rsidR="00145166" w:rsidRPr="00512E37" w:rsidRDefault="00145166">
      <w:pPr>
        <w:spacing w:line="200" w:lineRule="exact"/>
        <w:rPr>
          <w:sz w:val="20"/>
          <w:szCs w:val="20"/>
          <w:lang w:val="it-IT"/>
        </w:rPr>
      </w:pPr>
    </w:p>
    <w:p w:rsidR="00145166" w:rsidRPr="00EB43C0" w:rsidRDefault="00524759" w:rsidP="00EB43C0">
      <w:pPr>
        <w:spacing w:before="43"/>
        <w:jc w:val="center"/>
        <w:rPr>
          <w:rFonts w:ascii="Calibri" w:eastAsia="Calibri" w:hAnsi="Calibri" w:cs="Calibri"/>
          <w:b/>
          <w:bCs/>
          <w:sz w:val="28"/>
          <w:szCs w:val="28"/>
        </w:rPr>
      </w:pPr>
      <w:r w:rsidRPr="00EB43C0">
        <w:rPr>
          <w:rFonts w:ascii="Calibri" w:eastAsia="Calibri" w:hAnsi="Calibri" w:cs="Calibri"/>
          <w:b/>
          <w:bCs/>
          <w:sz w:val="28"/>
          <w:szCs w:val="28"/>
        </w:rPr>
        <w:t>Investimenti immateriali connessi agli investimenti</w:t>
      </w:r>
    </w:p>
    <w:p w:rsidR="00145166" w:rsidRDefault="00145166" w:rsidP="009B060E">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F02575"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F02575" w:rsidRDefault="00F02575" w:rsidP="00D4469C">
            <w:pPr>
              <w:pStyle w:val="TableParagraph"/>
              <w:jc w:val="center"/>
              <w:rPr>
                <w:rFonts w:ascii="Calibri" w:eastAsia="Calibri" w:hAnsi="Calibri" w:cs="Calibri"/>
                <w:sz w:val="16"/>
                <w:szCs w:val="16"/>
              </w:rPr>
            </w:pPr>
            <w:r>
              <w:rPr>
                <w:rFonts w:ascii="Calibri" w:eastAsia="Calibri" w:hAnsi="Calibri" w:cs="Calibri"/>
                <w:b/>
                <w:bCs/>
                <w:sz w:val="16"/>
                <w:szCs w:val="16"/>
              </w:rPr>
              <w:t>Spese</w:t>
            </w:r>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F02575" w:rsidRPr="0012428A" w:rsidRDefault="00F02575"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spacing w:before="83"/>
              <w:ind w:left="62" w:right="62" w:firstLine="1"/>
              <w:jc w:val="center"/>
              <w:rPr>
                <w:rFonts w:ascii="Calibri" w:eastAsia="Calibri" w:hAnsi="Calibri" w:cs="Calibri"/>
                <w:sz w:val="16"/>
                <w:szCs w:val="16"/>
              </w:rPr>
            </w:pPr>
            <w:r>
              <w:rPr>
                <w:rFonts w:ascii="Calibri" w:eastAsia="Calibri" w:hAnsi="Calibri" w:cs="Calibri"/>
                <w:b/>
                <w:bCs/>
                <w:sz w:val="16"/>
                <w:szCs w:val="16"/>
              </w:rPr>
              <w:t>Aliq.</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tabs>
                <w:tab w:val="left" w:pos="1103"/>
              </w:tabs>
              <w:spacing w:before="83"/>
              <w:ind w:right="37"/>
              <w:jc w:val="center"/>
              <w:rPr>
                <w:rFonts w:ascii="Calibri" w:eastAsia="Calibri" w:hAnsi="Calibri" w:cs="Calibri"/>
                <w:sz w:val="16"/>
                <w:szCs w:val="16"/>
              </w:rPr>
            </w:pPr>
            <w:r>
              <w:rPr>
                <w:rFonts w:ascii="Calibri" w:eastAsia="Calibri" w:hAnsi="Calibri" w:cs="Calibri"/>
                <w:b/>
                <w:bCs/>
                <w:w w:val="95"/>
                <w:sz w:val="16"/>
                <w:szCs w:val="16"/>
              </w:rPr>
              <w:t>Contributo</w:t>
            </w:r>
            <w:r>
              <w:rPr>
                <w:rFonts w:ascii="Calibri" w:eastAsia="Calibri" w:hAnsi="Calibri" w:cs="Calibri"/>
                <w:b/>
                <w:bCs/>
                <w:w w:val="99"/>
                <w:sz w:val="16"/>
                <w:szCs w:val="16"/>
              </w:rPr>
              <w:t xml:space="preserve"> </w:t>
            </w:r>
            <w:r>
              <w:rPr>
                <w:rFonts w:ascii="Calibri" w:eastAsia="Calibri" w:hAnsi="Calibri" w:cs="Calibri"/>
                <w:b/>
                <w:bCs/>
                <w:sz w:val="16"/>
                <w:szCs w:val="16"/>
              </w:rPr>
              <w:t>Spettante</w:t>
            </w:r>
          </w:p>
        </w:tc>
        <w:tc>
          <w:tcPr>
            <w:tcW w:w="1279"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95"/>
              <w:jc w:val="center"/>
              <w:rPr>
                <w:rFonts w:ascii="Calibri" w:eastAsia="Calibri" w:hAnsi="Calibri" w:cs="Calibri"/>
                <w:sz w:val="16"/>
                <w:szCs w:val="16"/>
              </w:rPr>
            </w:pPr>
            <w:r>
              <w:rPr>
                <w:rFonts w:ascii="Calibri" w:eastAsia="Calibri" w:hAnsi="Calibri" w:cs="Calibri"/>
                <w:b/>
                <w:bCs/>
                <w:sz w:val="16"/>
                <w:szCs w:val="16"/>
              </w:rPr>
              <w:t>Capitale</w:t>
            </w:r>
            <w:r>
              <w:rPr>
                <w:rFonts w:ascii="Calibri" w:eastAsia="Calibri" w:hAnsi="Calibri" w:cs="Calibri"/>
                <w:b/>
                <w:bCs/>
                <w:spacing w:val="-12"/>
                <w:sz w:val="16"/>
                <w:szCs w:val="16"/>
              </w:rPr>
              <w:t xml:space="preserve"> </w:t>
            </w:r>
            <w:r>
              <w:rPr>
                <w:rFonts w:ascii="Calibri" w:eastAsia="Calibri" w:hAnsi="Calibri" w:cs="Calibri"/>
                <w:b/>
                <w:bCs/>
                <w:sz w:val="16"/>
                <w:szCs w:val="16"/>
              </w:rPr>
              <w:t>Proprio</w:t>
            </w:r>
          </w:p>
        </w:tc>
        <w:tc>
          <w:tcPr>
            <w:tcW w:w="1134"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132"/>
              <w:jc w:val="center"/>
              <w:rPr>
                <w:rFonts w:ascii="Calibri" w:eastAsia="Calibri" w:hAnsi="Calibri" w:cs="Calibri"/>
                <w:sz w:val="16"/>
                <w:szCs w:val="16"/>
              </w:rPr>
            </w:pPr>
            <w:r>
              <w:rPr>
                <w:rFonts w:ascii="Calibri" w:eastAsia="Calibri" w:hAnsi="Calibri" w:cs="Calibri"/>
                <w:b/>
                <w:bCs/>
                <w:sz w:val="16"/>
                <w:szCs w:val="16"/>
              </w:rPr>
              <w:t>Capitali</w:t>
            </w:r>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r>
              <w:rPr>
                <w:rFonts w:ascii="Calibri" w:eastAsia="Calibri" w:hAnsi="Calibri" w:cs="Calibri"/>
                <w:b/>
                <w:bCs/>
                <w:sz w:val="16"/>
                <w:szCs w:val="16"/>
              </w:rPr>
              <w:t>terzi</w:t>
            </w:r>
          </w:p>
        </w:tc>
        <w:tc>
          <w:tcPr>
            <w:tcW w:w="992" w:type="dxa"/>
            <w:tcBorders>
              <w:top w:val="single" w:sz="4" w:space="0" w:color="000000"/>
              <w:left w:val="single" w:sz="8" w:space="0" w:color="000000"/>
              <w:bottom w:val="single" w:sz="8" w:space="0" w:color="000000"/>
              <w:right w:val="single" w:sz="4" w:space="0" w:color="000000"/>
            </w:tcBorders>
            <w:vAlign w:val="center"/>
          </w:tcPr>
          <w:p w:rsidR="00F02575" w:rsidRDefault="00F02575" w:rsidP="00D4469C">
            <w:pPr>
              <w:pStyle w:val="TableParagraph"/>
              <w:jc w:val="center"/>
              <w:rPr>
                <w:rFonts w:ascii="Calibri" w:eastAsia="Calibri" w:hAnsi="Calibri" w:cs="Calibri"/>
                <w:sz w:val="16"/>
                <w:szCs w:val="16"/>
              </w:rPr>
            </w:pPr>
            <w:r>
              <w:rPr>
                <w:rFonts w:ascii="Calibri" w:eastAsia="Calibri" w:hAnsi="Calibri" w:cs="Calibri"/>
                <w:b/>
                <w:bCs/>
                <w:sz w:val="16"/>
                <w:szCs w:val="16"/>
              </w:rPr>
              <w:t>Soggetti</w:t>
            </w:r>
            <w:r>
              <w:rPr>
                <w:rFonts w:ascii="Calibri" w:eastAsia="Calibri" w:hAnsi="Calibri" w:cs="Calibri"/>
                <w:b/>
                <w:bCs/>
                <w:spacing w:val="-7"/>
                <w:sz w:val="16"/>
                <w:szCs w:val="16"/>
              </w:rPr>
              <w:t xml:space="preserve"> </w:t>
            </w:r>
            <w:r>
              <w:rPr>
                <w:rFonts w:ascii="Calibri" w:eastAsia="Calibri" w:hAnsi="Calibri" w:cs="Calibri"/>
                <w:b/>
                <w:bCs/>
                <w:sz w:val="16"/>
                <w:szCs w:val="16"/>
              </w:rPr>
              <w:t>terzi</w:t>
            </w:r>
          </w:p>
        </w:tc>
      </w:tr>
      <w:tr w:rsidR="00F02575"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F02575" w:rsidRDefault="00F02575"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F02575" w:rsidRPr="00512E37" w:rsidRDefault="00F02575"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F02575" w:rsidRPr="00512E37" w:rsidRDefault="00F02575" w:rsidP="00D4469C">
            <w:pPr>
              <w:rPr>
                <w:lang w:val="it-IT"/>
              </w:rPr>
            </w:pPr>
          </w:p>
        </w:tc>
      </w:tr>
      <w:tr w:rsidR="00F02575"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F02575" w:rsidRPr="0012428A" w:rsidRDefault="00F02575" w:rsidP="00D4469C">
            <w:pPr>
              <w:pStyle w:val="TableParagraph"/>
              <w:spacing w:before="29"/>
              <w:ind w:left="30" w:right="77"/>
              <w:rPr>
                <w:rFonts w:ascii="Calibri" w:eastAsia="Calibri" w:hAnsi="Calibri" w:cs="Calibri"/>
                <w:sz w:val="16"/>
                <w:szCs w:val="16"/>
                <w:lang w:val="it-IT"/>
              </w:rPr>
            </w:pPr>
            <w:r w:rsidRPr="00587567">
              <w:rPr>
                <w:rFonts w:ascii="Calibri" w:eastAsia="Calibri" w:hAnsi="Calibri" w:cs="Calibri"/>
                <w:sz w:val="16"/>
                <w:szCs w:val="16"/>
                <w:lang w:val="it-IT"/>
              </w:rPr>
              <w:t>Progettazione</w:t>
            </w:r>
            <w:r w:rsidRPr="00587567">
              <w:rPr>
                <w:rFonts w:ascii="Calibri" w:eastAsia="Calibri" w:hAnsi="Calibri" w:cs="Calibri"/>
                <w:spacing w:val="-12"/>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direzione</w:t>
            </w:r>
            <w:r w:rsidRPr="00587567">
              <w:rPr>
                <w:rFonts w:ascii="Calibri" w:eastAsia="Calibri" w:hAnsi="Calibri" w:cs="Calibri"/>
                <w:spacing w:val="-2"/>
                <w:sz w:val="16"/>
                <w:szCs w:val="16"/>
                <w:lang w:val="it-IT"/>
              </w:rPr>
              <w:t xml:space="preserve"> </w:t>
            </w:r>
            <w:r w:rsidRPr="00587567">
              <w:rPr>
                <w:rFonts w:ascii="Calibri" w:eastAsia="Calibri" w:hAnsi="Calibri" w:cs="Calibri"/>
                <w:sz w:val="16"/>
                <w:szCs w:val="16"/>
                <w:lang w:val="it-IT"/>
              </w:rPr>
              <w:t>dei</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lavori</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per</w:t>
            </w:r>
            <w:r w:rsidRPr="00587567">
              <w:rPr>
                <w:rFonts w:ascii="Calibri" w:eastAsia="Calibri" w:hAnsi="Calibri" w:cs="Calibri"/>
                <w:spacing w:val="-3"/>
                <w:sz w:val="16"/>
                <w:szCs w:val="16"/>
                <w:lang w:val="it-IT"/>
              </w:rPr>
              <w:t xml:space="preserve"> </w:t>
            </w:r>
            <w:r w:rsidRPr="00587567">
              <w:rPr>
                <w:rFonts w:ascii="Calibri" w:eastAsia="Calibri" w:hAnsi="Calibri" w:cs="Calibri"/>
                <w:sz w:val="16"/>
                <w:szCs w:val="16"/>
                <w:lang w:val="it-IT"/>
              </w:rPr>
              <w:t>acquisto</w:t>
            </w:r>
            <w:r w:rsidRPr="00587567">
              <w:rPr>
                <w:rFonts w:ascii="Calibri" w:eastAsia="Calibri" w:hAnsi="Calibri" w:cs="Calibri"/>
                <w:spacing w:val="-2"/>
                <w:sz w:val="16"/>
                <w:szCs w:val="16"/>
                <w:lang w:val="it-IT"/>
              </w:rPr>
              <w:t xml:space="preserve"> </w:t>
            </w:r>
            <w:r w:rsidRPr="00587567">
              <w:rPr>
                <w:rFonts w:ascii="Calibri" w:eastAsia="Calibri" w:hAnsi="Calibri" w:cs="Calibri"/>
                <w:sz w:val="16"/>
                <w:szCs w:val="16"/>
                <w:lang w:val="it-IT"/>
              </w:rPr>
              <w:t>macchine</w:t>
            </w:r>
          </w:p>
        </w:tc>
        <w:tc>
          <w:tcPr>
            <w:tcW w:w="121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F02575" w:rsidRDefault="00F02575" w:rsidP="00D4469C"/>
        </w:tc>
      </w:tr>
      <w:tr w:rsidR="00F02575" w:rsidRPr="00814B6F"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F02575" w:rsidRPr="0012428A" w:rsidRDefault="00F02575" w:rsidP="00D4469C">
            <w:pPr>
              <w:pStyle w:val="TableParagraph"/>
              <w:spacing w:before="30"/>
              <w:ind w:left="30" w:right="81"/>
              <w:rPr>
                <w:rFonts w:ascii="Calibri" w:eastAsia="Calibri" w:hAnsi="Calibri" w:cs="Calibri"/>
                <w:sz w:val="16"/>
                <w:szCs w:val="16"/>
                <w:lang w:val="it-IT"/>
              </w:rPr>
            </w:pPr>
            <w:r w:rsidRPr="00587567">
              <w:rPr>
                <w:rFonts w:ascii="Calibri" w:eastAsia="Calibri" w:hAnsi="Calibri" w:cs="Calibri"/>
                <w:sz w:val="16"/>
                <w:szCs w:val="16"/>
                <w:lang w:val="it-IT"/>
              </w:rPr>
              <w:t>Piano</w:t>
            </w:r>
            <w:r w:rsidRPr="00587567">
              <w:rPr>
                <w:rFonts w:ascii="Calibri" w:eastAsia="Calibri" w:hAnsi="Calibri" w:cs="Calibri"/>
                <w:spacing w:val="-2"/>
                <w:sz w:val="16"/>
                <w:szCs w:val="16"/>
                <w:lang w:val="it-IT"/>
              </w:rPr>
              <w:t xml:space="preserve"> </w:t>
            </w:r>
            <w:r w:rsidRPr="00587567">
              <w:rPr>
                <w:rFonts w:ascii="Calibri" w:eastAsia="Calibri" w:hAnsi="Calibri" w:cs="Calibri"/>
                <w:sz w:val="16"/>
                <w:szCs w:val="16"/>
                <w:lang w:val="it-IT"/>
              </w:rPr>
              <w:t>di</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sicurezza</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coordinamento</w:t>
            </w:r>
          </w:p>
        </w:tc>
        <w:tc>
          <w:tcPr>
            <w:tcW w:w="1216"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850"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left="157"/>
              <w:rPr>
                <w:rFonts w:ascii="Calibri" w:eastAsia="Calibri" w:hAnsi="Calibri" w:cs="Calibri"/>
                <w:sz w:val="14"/>
                <w:szCs w:val="14"/>
                <w:lang w:val="it-IT"/>
              </w:rPr>
            </w:pPr>
          </w:p>
        </w:tc>
        <w:tc>
          <w:tcPr>
            <w:tcW w:w="1276"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10"/>
              <w:jc w:val="right"/>
              <w:rPr>
                <w:rFonts w:ascii="Calibri" w:eastAsia="Calibri" w:hAnsi="Calibri" w:cs="Calibri"/>
                <w:w w:val="95"/>
                <w:sz w:val="14"/>
                <w:szCs w:val="14"/>
                <w:lang w:val="it-IT"/>
              </w:rPr>
            </w:pPr>
          </w:p>
        </w:tc>
        <w:tc>
          <w:tcPr>
            <w:tcW w:w="1279"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8"/>
              <w:jc w:val="right"/>
              <w:rPr>
                <w:rFonts w:ascii="Calibri" w:eastAsia="Calibri" w:hAnsi="Calibri" w:cs="Calibri"/>
                <w:w w:val="95"/>
                <w:sz w:val="14"/>
                <w:szCs w:val="14"/>
                <w:lang w:val="it-IT"/>
              </w:rPr>
            </w:pPr>
          </w:p>
        </w:tc>
        <w:tc>
          <w:tcPr>
            <w:tcW w:w="1131"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1134"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992" w:type="dxa"/>
            <w:tcBorders>
              <w:top w:val="single" w:sz="8" w:space="0" w:color="000000"/>
              <w:left w:val="single" w:sz="8" w:space="0" w:color="000000"/>
              <w:bottom w:val="single" w:sz="8" w:space="0" w:color="000000"/>
              <w:right w:val="single" w:sz="4" w:space="0" w:color="000000"/>
            </w:tcBorders>
          </w:tcPr>
          <w:p w:rsidR="00F02575" w:rsidRPr="00F02575" w:rsidRDefault="00F02575" w:rsidP="00D4469C">
            <w:pPr>
              <w:rPr>
                <w:lang w:val="it-IT"/>
              </w:rPr>
            </w:pPr>
          </w:p>
        </w:tc>
      </w:tr>
      <w:tr w:rsidR="00F02575" w:rsidRPr="00814B6F"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F02575" w:rsidRPr="0012428A" w:rsidRDefault="00F02575" w:rsidP="00D4469C">
            <w:pPr>
              <w:pStyle w:val="TableParagraph"/>
              <w:spacing w:before="31"/>
              <w:ind w:left="30" w:right="81"/>
              <w:rPr>
                <w:rFonts w:ascii="Calibri" w:eastAsia="Calibri" w:hAnsi="Calibri" w:cs="Calibri"/>
                <w:sz w:val="16"/>
                <w:szCs w:val="16"/>
                <w:lang w:val="it-IT"/>
              </w:rPr>
            </w:pPr>
            <w:r w:rsidRPr="00587567">
              <w:rPr>
                <w:rFonts w:ascii="Calibri" w:eastAsia="Calibri" w:hAnsi="Calibri" w:cs="Calibri"/>
                <w:sz w:val="16"/>
                <w:szCs w:val="16"/>
                <w:lang w:val="it-IT"/>
              </w:rPr>
              <w:t>Brevetti,</w:t>
            </w:r>
            <w:r w:rsidRPr="00587567">
              <w:rPr>
                <w:rFonts w:ascii="Calibri" w:eastAsia="Calibri" w:hAnsi="Calibri" w:cs="Calibri"/>
                <w:spacing w:val="-5"/>
                <w:sz w:val="16"/>
                <w:szCs w:val="16"/>
                <w:lang w:val="it-IT"/>
              </w:rPr>
              <w:t xml:space="preserve"> </w:t>
            </w:r>
            <w:r w:rsidRPr="00587567">
              <w:rPr>
                <w:rFonts w:ascii="Calibri" w:eastAsia="Calibri" w:hAnsi="Calibri" w:cs="Calibri"/>
                <w:sz w:val="16"/>
                <w:szCs w:val="16"/>
                <w:lang w:val="it-IT"/>
              </w:rPr>
              <w:t>Licenze</w:t>
            </w:r>
            <w:r w:rsidRPr="00587567">
              <w:rPr>
                <w:rFonts w:ascii="Calibri" w:eastAsia="Calibri" w:hAnsi="Calibri" w:cs="Calibri"/>
                <w:spacing w:val="-4"/>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altre</w:t>
            </w:r>
            <w:r w:rsidRPr="00587567">
              <w:rPr>
                <w:rFonts w:ascii="Calibri" w:eastAsia="Calibri" w:hAnsi="Calibri" w:cs="Calibri"/>
                <w:spacing w:val="-7"/>
                <w:sz w:val="16"/>
                <w:szCs w:val="16"/>
                <w:lang w:val="it-IT"/>
              </w:rPr>
              <w:t xml:space="preserve"> </w:t>
            </w:r>
            <w:r w:rsidRPr="00587567">
              <w:rPr>
                <w:rFonts w:ascii="Calibri" w:eastAsia="Calibri" w:hAnsi="Calibri" w:cs="Calibri"/>
                <w:sz w:val="16"/>
                <w:szCs w:val="16"/>
                <w:lang w:val="it-IT"/>
              </w:rPr>
              <w:t>spese</w:t>
            </w:r>
            <w:r w:rsidRPr="00587567">
              <w:rPr>
                <w:rFonts w:ascii="Calibri" w:eastAsia="Calibri" w:hAnsi="Calibri" w:cs="Calibri"/>
                <w:spacing w:val="-7"/>
                <w:sz w:val="16"/>
                <w:szCs w:val="16"/>
                <w:lang w:val="it-IT"/>
              </w:rPr>
              <w:t xml:space="preserve"> </w:t>
            </w:r>
            <w:r w:rsidRPr="00587567">
              <w:rPr>
                <w:rFonts w:ascii="Calibri" w:eastAsia="Calibri" w:hAnsi="Calibri" w:cs="Calibri"/>
                <w:sz w:val="16"/>
                <w:szCs w:val="16"/>
                <w:lang w:val="it-IT"/>
              </w:rPr>
              <w:t>generali</w:t>
            </w:r>
          </w:p>
        </w:tc>
        <w:tc>
          <w:tcPr>
            <w:tcW w:w="1216"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850"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left="157"/>
              <w:rPr>
                <w:rFonts w:ascii="Calibri" w:eastAsia="Calibri" w:hAnsi="Calibri" w:cs="Calibri"/>
                <w:sz w:val="14"/>
                <w:szCs w:val="14"/>
                <w:lang w:val="it-IT"/>
              </w:rPr>
            </w:pPr>
          </w:p>
        </w:tc>
        <w:tc>
          <w:tcPr>
            <w:tcW w:w="1276"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10"/>
              <w:jc w:val="right"/>
              <w:rPr>
                <w:rFonts w:ascii="Calibri" w:eastAsia="Calibri" w:hAnsi="Calibri" w:cs="Calibri"/>
                <w:w w:val="95"/>
                <w:sz w:val="14"/>
                <w:szCs w:val="14"/>
                <w:lang w:val="it-IT"/>
              </w:rPr>
            </w:pPr>
          </w:p>
        </w:tc>
        <w:tc>
          <w:tcPr>
            <w:tcW w:w="1279"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8"/>
              <w:jc w:val="right"/>
              <w:rPr>
                <w:rFonts w:ascii="Calibri" w:eastAsia="Calibri" w:hAnsi="Calibri" w:cs="Calibri"/>
                <w:w w:val="95"/>
                <w:sz w:val="14"/>
                <w:szCs w:val="14"/>
                <w:lang w:val="it-IT"/>
              </w:rPr>
            </w:pPr>
          </w:p>
        </w:tc>
        <w:tc>
          <w:tcPr>
            <w:tcW w:w="1131"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1134"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992" w:type="dxa"/>
            <w:tcBorders>
              <w:top w:val="single" w:sz="8" w:space="0" w:color="000000"/>
              <w:left w:val="single" w:sz="8" w:space="0" w:color="000000"/>
              <w:bottom w:val="single" w:sz="8" w:space="0" w:color="000000"/>
              <w:right w:val="single" w:sz="4" w:space="0" w:color="000000"/>
            </w:tcBorders>
          </w:tcPr>
          <w:p w:rsidR="00F02575" w:rsidRPr="00F02575" w:rsidRDefault="00F02575" w:rsidP="00D4469C">
            <w:pPr>
              <w:rPr>
                <w:lang w:val="it-IT"/>
              </w:rPr>
            </w:pPr>
          </w:p>
        </w:tc>
      </w:tr>
      <w:tr w:rsidR="00F02575"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84"/>
              <w:ind w:right="28"/>
              <w:jc w:val="right"/>
              <w:rPr>
                <w:rFonts w:ascii="Calibri" w:eastAsia="Calibri" w:hAnsi="Calibri" w:cs="Calibri"/>
                <w:sz w:val="16"/>
                <w:szCs w:val="16"/>
              </w:rPr>
            </w:pPr>
            <w:r>
              <w:rPr>
                <w:rFonts w:ascii="Calibri" w:eastAsia="Calibri" w:hAnsi="Calibri" w:cs="Calibri"/>
                <w:b/>
                <w:bCs/>
                <w:w w:val="95"/>
                <w:sz w:val="16"/>
                <w:szCs w:val="16"/>
              </w:rPr>
              <w:t>Totale</w:t>
            </w:r>
          </w:p>
        </w:tc>
        <w:tc>
          <w:tcPr>
            <w:tcW w:w="121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F02575" w:rsidRPr="00AD109F" w:rsidRDefault="00F02575"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F02575" w:rsidRDefault="00F02575" w:rsidP="00D4469C"/>
        </w:tc>
      </w:tr>
    </w:tbl>
    <w:p w:rsidR="00145166" w:rsidRPr="00F02575" w:rsidRDefault="00145166" w:rsidP="00F02575">
      <w:pPr>
        <w:spacing w:before="12" w:line="220" w:lineRule="exact"/>
      </w:pPr>
    </w:p>
    <w:p w:rsidR="00145166" w:rsidRPr="00EB43C0" w:rsidRDefault="0044430A" w:rsidP="00EB43C0">
      <w:pPr>
        <w:spacing w:before="43"/>
        <w:jc w:val="center"/>
        <w:rPr>
          <w:rFonts w:ascii="Calibri" w:eastAsia="Calibri" w:hAnsi="Calibri" w:cs="Calibri"/>
          <w:b/>
          <w:bCs/>
          <w:sz w:val="28"/>
          <w:szCs w:val="28"/>
        </w:rPr>
      </w:pPr>
      <w:r>
        <w:rPr>
          <w:rFonts w:ascii="Calibri" w:eastAsia="Calibri" w:hAnsi="Calibri" w:cs="Calibri"/>
          <w:b/>
          <w:bCs/>
          <w:sz w:val="28"/>
          <w:szCs w:val="28"/>
        </w:rPr>
        <w:t>T</w:t>
      </w:r>
      <w:r w:rsidR="00524759">
        <w:rPr>
          <w:rFonts w:ascii="Calibri" w:eastAsia="Calibri" w:hAnsi="Calibri" w:cs="Calibri"/>
          <w:b/>
          <w:bCs/>
          <w:sz w:val="28"/>
          <w:szCs w:val="28"/>
        </w:rPr>
        <w:t>otale</w:t>
      </w:r>
      <w:r w:rsidR="00524759" w:rsidRPr="00EB43C0">
        <w:rPr>
          <w:rFonts w:ascii="Calibri" w:eastAsia="Calibri" w:hAnsi="Calibri" w:cs="Calibri"/>
          <w:b/>
          <w:bCs/>
          <w:sz w:val="28"/>
          <w:szCs w:val="28"/>
        </w:rPr>
        <w:t xml:space="preserve"> </w:t>
      </w:r>
      <w:r w:rsidR="00524759">
        <w:rPr>
          <w:rFonts w:ascii="Calibri" w:eastAsia="Calibri" w:hAnsi="Calibri" w:cs="Calibri"/>
          <w:b/>
          <w:bCs/>
          <w:sz w:val="28"/>
          <w:szCs w:val="28"/>
        </w:rPr>
        <w:t>investimenti</w:t>
      </w:r>
      <w:r w:rsidR="00524759" w:rsidRPr="00EB43C0">
        <w:rPr>
          <w:rFonts w:ascii="Calibri" w:eastAsia="Calibri" w:hAnsi="Calibri" w:cs="Calibri"/>
          <w:b/>
          <w:bCs/>
          <w:sz w:val="28"/>
          <w:szCs w:val="28"/>
        </w:rPr>
        <w:t xml:space="preserve"> </w:t>
      </w:r>
      <w:r w:rsidR="00524759">
        <w:rPr>
          <w:rFonts w:ascii="Calibri" w:eastAsia="Calibri" w:hAnsi="Calibri" w:cs="Calibri"/>
          <w:b/>
          <w:bCs/>
          <w:sz w:val="28"/>
          <w:szCs w:val="28"/>
        </w:rPr>
        <w:t>materiali</w:t>
      </w:r>
    </w:p>
    <w:p w:rsidR="00145166" w:rsidRDefault="00145166" w:rsidP="00F02575">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F02575"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F02575" w:rsidRDefault="00F02575" w:rsidP="00D4469C">
            <w:pPr>
              <w:pStyle w:val="TableParagraph"/>
              <w:jc w:val="center"/>
              <w:rPr>
                <w:rFonts w:ascii="Calibri" w:eastAsia="Calibri" w:hAnsi="Calibri" w:cs="Calibri"/>
                <w:sz w:val="16"/>
                <w:szCs w:val="16"/>
              </w:rPr>
            </w:pPr>
            <w:r>
              <w:rPr>
                <w:rFonts w:ascii="Calibri" w:eastAsia="Calibri" w:hAnsi="Calibri" w:cs="Calibri"/>
                <w:b/>
                <w:bCs/>
                <w:sz w:val="16"/>
                <w:szCs w:val="16"/>
              </w:rPr>
              <w:t>Spese</w:t>
            </w:r>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F02575" w:rsidRPr="0012428A" w:rsidRDefault="00F02575"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spacing w:before="83"/>
              <w:ind w:left="62" w:right="62" w:firstLine="1"/>
              <w:jc w:val="center"/>
              <w:rPr>
                <w:rFonts w:ascii="Calibri" w:eastAsia="Calibri" w:hAnsi="Calibri" w:cs="Calibri"/>
                <w:sz w:val="16"/>
                <w:szCs w:val="16"/>
              </w:rPr>
            </w:pPr>
            <w:r>
              <w:rPr>
                <w:rFonts w:ascii="Calibri" w:eastAsia="Calibri" w:hAnsi="Calibri" w:cs="Calibri"/>
                <w:b/>
                <w:bCs/>
                <w:sz w:val="16"/>
                <w:szCs w:val="16"/>
              </w:rPr>
              <w:t>Aliq.</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tabs>
                <w:tab w:val="left" w:pos="1103"/>
              </w:tabs>
              <w:spacing w:before="83"/>
              <w:ind w:right="37"/>
              <w:jc w:val="center"/>
              <w:rPr>
                <w:rFonts w:ascii="Calibri" w:eastAsia="Calibri" w:hAnsi="Calibri" w:cs="Calibri"/>
                <w:sz w:val="16"/>
                <w:szCs w:val="16"/>
              </w:rPr>
            </w:pPr>
            <w:r>
              <w:rPr>
                <w:rFonts w:ascii="Calibri" w:eastAsia="Calibri" w:hAnsi="Calibri" w:cs="Calibri"/>
                <w:b/>
                <w:bCs/>
                <w:w w:val="95"/>
                <w:sz w:val="16"/>
                <w:szCs w:val="16"/>
              </w:rPr>
              <w:t>Contributo</w:t>
            </w:r>
            <w:r>
              <w:rPr>
                <w:rFonts w:ascii="Calibri" w:eastAsia="Calibri" w:hAnsi="Calibri" w:cs="Calibri"/>
                <w:b/>
                <w:bCs/>
                <w:w w:val="99"/>
                <w:sz w:val="16"/>
                <w:szCs w:val="16"/>
              </w:rPr>
              <w:t xml:space="preserve"> </w:t>
            </w:r>
            <w:r>
              <w:rPr>
                <w:rFonts w:ascii="Calibri" w:eastAsia="Calibri" w:hAnsi="Calibri" w:cs="Calibri"/>
                <w:b/>
                <w:bCs/>
                <w:sz w:val="16"/>
                <w:szCs w:val="16"/>
              </w:rPr>
              <w:t>Spettante</w:t>
            </w:r>
          </w:p>
        </w:tc>
        <w:tc>
          <w:tcPr>
            <w:tcW w:w="1279"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95"/>
              <w:jc w:val="center"/>
              <w:rPr>
                <w:rFonts w:ascii="Calibri" w:eastAsia="Calibri" w:hAnsi="Calibri" w:cs="Calibri"/>
                <w:sz w:val="16"/>
                <w:szCs w:val="16"/>
              </w:rPr>
            </w:pPr>
            <w:r>
              <w:rPr>
                <w:rFonts w:ascii="Calibri" w:eastAsia="Calibri" w:hAnsi="Calibri" w:cs="Calibri"/>
                <w:b/>
                <w:bCs/>
                <w:sz w:val="16"/>
                <w:szCs w:val="16"/>
              </w:rPr>
              <w:t>Capitale</w:t>
            </w:r>
            <w:r>
              <w:rPr>
                <w:rFonts w:ascii="Calibri" w:eastAsia="Calibri" w:hAnsi="Calibri" w:cs="Calibri"/>
                <w:b/>
                <w:bCs/>
                <w:spacing w:val="-12"/>
                <w:sz w:val="16"/>
                <w:szCs w:val="16"/>
              </w:rPr>
              <w:t xml:space="preserve"> </w:t>
            </w:r>
            <w:r>
              <w:rPr>
                <w:rFonts w:ascii="Calibri" w:eastAsia="Calibri" w:hAnsi="Calibri" w:cs="Calibri"/>
                <w:b/>
                <w:bCs/>
                <w:sz w:val="16"/>
                <w:szCs w:val="16"/>
              </w:rPr>
              <w:t>Proprio</w:t>
            </w:r>
          </w:p>
        </w:tc>
        <w:tc>
          <w:tcPr>
            <w:tcW w:w="1134"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132"/>
              <w:jc w:val="center"/>
              <w:rPr>
                <w:rFonts w:ascii="Calibri" w:eastAsia="Calibri" w:hAnsi="Calibri" w:cs="Calibri"/>
                <w:sz w:val="16"/>
                <w:szCs w:val="16"/>
              </w:rPr>
            </w:pPr>
            <w:r>
              <w:rPr>
                <w:rFonts w:ascii="Calibri" w:eastAsia="Calibri" w:hAnsi="Calibri" w:cs="Calibri"/>
                <w:b/>
                <w:bCs/>
                <w:sz w:val="16"/>
                <w:szCs w:val="16"/>
              </w:rPr>
              <w:t>Capitali</w:t>
            </w:r>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r>
              <w:rPr>
                <w:rFonts w:ascii="Calibri" w:eastAsia="Calibri" w:hAnsi="Calibri" w:cs="Calibri"/>
                <w:b/>
                <w:bCs/>
                <w:sz w:val="16"/>
                <w:szCs w:val="16"/>
              </w:rPr>
              <w:t>terzi</w:t>
            </w:r>
          </w:p>
        </w:tc>
        <w:tc>
          <w:tcPr>
            <w:tcW w:w="992" w:type="dxa"/>
            <w:tcBorders>
              <w:top w:val="single" w:sz="4" w:space="0" w:color="000000"/>
              <w:left w:val="single" w:sz="8" w:space="0" w:color="000000"/>
              <w:bottom w:val="single" w:sz="8" w:space="0" w:color="000000"/>
              <w:right w:val="single" w:sz="4" w:space="0" w:color="000000"/>
            </w:tcBorders>
            <w:vAlign w:val="center"/>
          </w:tcPr>
          <w:p w:rsidR="00F02575" w:rsidRDefault="00F02575" w:rsidP="00D4469C">
            <w:pPr>
              <w:pStyle w:val="TableParagraph"/>
              <w:jc w:val="center"/>
              <w:rPr>
                <w:rFonts w:ascii="Calibri" w:eastAsia="Calibri" w:hAnsi="Calibri" w:cs="Calibri"/>
                <w:sz w:val="16"/>
                <w:szCs w:val="16"/>
              </w:rPr>
            </w:pPr>
            <w:r>
              <w:rPr>
                <w:rFonts w:ascii="Calibri" w:eastAsia="Calibri" w:hAnsi="Calibri" w:cs="Calibri"/>
                <w:b/>
                <w:bCs/>
                <w:sz w:val="16"/>
                <w:szCs w:val="16"/>
              </w:rPr>
              <w:t>Soggetti</w:t>
            </w:r>
            <w:r>
              <w:rPr>
                <w:rFonts w:ascii="Calibri" w:eastAsia="Calibri" w:hAnsi="Calibri" w:cs="Calibri"/>
                <w:b/>
                <w:bCs/>
                <w:spacing w:val="-7"/>
                <w:sz w:val="16"/>
                <w:szCs w:val="16"/>
              </w:rPr>
              <w:t xml:space="preserve"> </w:t>
            </w:r>
            <w:r>
              <w:rPr>
                <w:rFonts w:ascii="Calibri" w:eastAsia="Calibri" w:hAnsi="Calibri" w:cs="Calibri"/>
                <w:b/>
                <w:bCs/>
                <w:sz w:val="16"/>
                <w:szCs w:val="16"/>
              </w:rPr>
              <w:t>terzi</w:t>
            </w:r>
          </w:p>
        </w:tc>
      </w:tr>
      <w:tr w:rsidR="00F02575"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F02575" w:rsidRDefault="00F02575"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F02575" w:rsidRPr="00512E37" w:rsidRDefault="00F02575"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F02575" w:rsidRPr="00512E37" w:rsidRDefault="00F02575" w:rsidP="00D4469C">
            <w:pPr>
              <w:rPr>
                <w:lang w:val="it-IT"/>
              </w:rPr>
            </w:pPr>
          </w:p>
        </w:tc>
      </w:tr>
      <w:tr w:rsidR="00F02575"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84"/>
              <w:ind w:right="28"/>
              <w:jc w:val="right"/>
              <w:rPr>
                <w:rFonts w:ascii="Calibri" w:eastAsia="Calibri" w:hAnsi="Calibri" w:cs="Calibri"/>
                <w:sz w:val="16"/>
                <w:szCs w:val="16"/>
              </w:rPr>
            </w:pPr>
            <w:r>
              <w:rPr>
                <w:rFonts w:ascii="Calibri" w:eastAsia="Calibri" w:hAnsi="Calibri" w:cs="Calibri"/>
                <w:b/>
                <w:bCs/>
                <w:w w:val="95"/>
                <w:sz w:val="16"/>
                <w:szCs w:val="16"/>
              </w:rPr>
              <w:t>Totale</w:t>
            </w:r>
          </w:p>
        </w:tc>
        <w:tc>
          <w:tcPr>
            <w:tcW w:w="121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F02575" w:rsidRPr="00AD109F" w:rsidRDefault="00F02575"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F02575" w:rsidRDefault="00F02575" w:rsidP="00D4469C"/>
        </w:tc>
      </w:tr>
    </w:tbl>
    <w:p w:rsidR="00145166" w:rsidRPr="00F02575" w:rsidRDefault="00145166" w:rsidP="00F02575">
      <w:pPr>
        <w:spacing w:before="12" w:line="220" w:lineRule="exact"/>
      </w:pPr>
    </w:p>
    <w:p w:rsidR="00145166" w:rsidRPr="00EB43C0" w:rsidRDefault="00524759" w:rsidP="00EB43C0">
      <w:pPr>
        <w:spacing w:before="43"/>
        <w:jc w:val="center"/>
        <w:rPr>
          <w:rFonts w:ascii="Calibri" w:eastAsia="Calibri" w:hAnsi="Calibri" w:cs="Calibri"/>
          <w:b/>
          <w:bCs/>
          <w:sz w:val="28"/>
          <w:szCs w:val="28"/>
        </w:rPr>
      </w:pPr>
      <w:r>
        <w:rPr>
          <w:rFonts w:ascii="Calibri" w:eastAsia="Calibri" w:hAnsi="Calibri" w:cs="Calibri"/>
          <w:b/>
          <w:bCs/>
          <w:sz w:val="28"/>
          <w:szCs w:val="28"/>
        </w:rPr>
        <w:t>Totale</w:t>
      </w:r>
      <w:r w:rsidRPr="00EB43C0">
        <w:rPr>
          <w:rFonts w:ascii="Calibri" w:eastAsia="Calibri" w:hAnsi="Calibri" w:cs="Calibri"/>
          <w:b/>
          <w:bCs/>
          <w:sz w:val="28"/>
          <w:szCs w:val="28"/>
        </w:rPr>
        <w:t xml:space="preserve"> </w:t>
      </w:r>
      <w:r>
        <w:rPr>
          <w:rFonts w:ascii="Calibri" w:eastAsia="Calibri" w:hAnsi="Calibri" w:cs="Calibri"/>
          <w:b/>
          <w:bCs/>
          <w:sz w:val="28"/>
          <w:szCs w:val="28"/>
        </w:rPr>
        <w:t>investimenti</w:t>
      </w:r>
      <w:r w:rsidRPr="00EB43C0">
        <w:rPr>
          <w:rFonts w:ascii="Calibri" w:eastAsia="Calibri" w:hAnsi="Calibri" w:cs="Calibri"/>
          <w:b/>
          <w:bCs/>
          <w:sz w:val="28"/>
          <w:szCs w:val="28"/>
        </w:rPr>
        <w:t xml:space="preserve"> </w:t>
      </w:r>
      <w:r>
        <w:rPr>
          <w:rFonts w:ascii="Calibri" w:eastAsia="Calibri" w:hAnsi="Calibri" w:cs="Calibri"/>
          <w:b/>
          <w:bCs/>
          <w:sz w:val="28"/>
          <w:szCs w:val="28"/>
        </w:rPr>
        <w:t>proposti</w:t>
      </w:r>
    </w:p>
    <w:p w:rsidR="00145166" w:rsidRDefault="00145166" w:rsidP="00F02575">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F02575"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F02575" w:rsidRDefault="00F02575" w:rsidP="00D4469C">
            <w:pPr>
              <w:pStyle w:val="TableParagraph"/>
              <w:jc w:val="center"/>
              <w:rPr>
                <w:rFonts w:ascii="Calibri" w:eastAsia="Calibri" w:hAnsi="Calibri" w:cs="Calibri"/>
                <w:sz w:val="16"/>
                <w:szCs w:val="16"/>
              </w:rPr>
            </w:pPr>
            <w:r>
              <w:rPr>
                <w:rFonts w:ascii="Calibri" w:eastAsia="Calibri" w:hAnsi="Calibri" w:cs="Calibri"/>
                <w:b/>
                <w:bCs/>
                <w:sz w:val="16"/>
                <w:szCs w:val="16"/>
              </w:rPr>
              <w:t>Spese</w:t>
            </w:r>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F02575" w:rsidRPr="0012428A" w:rsidRDefault="00F02575"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spacing w:before="83"/>
              <w:ind w:left="62" w:right="62" w:firstLine="1"/>
              <w:jc w:val="center"/>
              <w:rPr>
                <w:rFonts w:ascii="Calibri" w:eastAsia="Calibri" w:hAnsi="Calibri" w:cs="Calibri"/>
                <w:sz w:val="16"/>
                <w:szCs w:val="16"/>
              </w:rPr>
            </w:pPr>
            <w:r>
              <w:rPr>
                <w:rFonts w:ascii="Calibri" w:eastAsia="Calibri" w:hAnsi="Calibri" w:cs="Calibri"/>
                <w:b/>
                <w:bCs/>
                <w:sz w:val="16"/>
                <w:szCs w:val="16"/>
              </w:rPr>
              <w:t>Aliq.</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tabs>
                <w:tab w:val="left" w:pos="1103"/>
              </w:tabs>
              <w:spacing w:before="83"/>
              <w:ind w:right="37"/>
              <w:jc w:val="center"/>
              <w:rPr>
                <w:rFonts w:ascii="Calibri" w:eastAsia="Calibri" w:hAnsi="Calibri" w:cs="Calibri"/>
                <w:sz w:val="16"/>
                <w:szCs w:val="16"/>
              </w:rPr>
            </w:pPr>
            <w:r>
              <w:rPr>
                <w:rFonts w:ascii="Calibri" w:eastAsia="Calibri" w:hAnsi="Calibri" w:cs="Calibri"/>
                <w:b/>
                <w:bCs/>
                <w:w w:val="95"/>
                <w:sz w:val="16"/>
                <w:szCs w:val="16"/>
              </w:rPr>
              <w:t>Contributo</w:t>
            </w:r>
            <w:r>
              <w:rPr>
                <w:rFonts w:ascii="Calibri" w:eastAsia="Calibri" w:hAnsi="Calibri" w:cs="Calibri"/>
                <w:b/>
                <w:bCs/>
                <w:w w:val="99"/>
                <w:sz w:val="16"/>
                <w:szCs w:val="16"/>
              </w:rPr>
              <w:t xml:space="preserve"> </w:t>
            </w:r>
            <w:r>
              <w:rPr>
                <w:rFonts w:ascii="Calibri" w:eastAsia="Calibri" w:hAnsi="Calibri" w:cs="Calibri"/>
                <w:b/>
                <w:bCs/>
                <w:sz w:val="16"/>
                <w:szCs w:val="16"/>
              </w:rPr>
              <w:t>Spettante</w:t>
            </w:r>
          </w:p>
        </w:tc>
        <w:tc>
          <w:tcPr>
            <w:tcW w:w="1279"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95"/>
              <w:jc w:val="center"/>
              <w:rPr>
                <w:rFonts w:ascii="Calibri" w:eastAsia="Calibri" w:hAnsi="Calibri" w:cs="Calibri"/>
                <w:sz w:val="16"/>
                <w:szCs w:val="16"/>
              </w:rPr>
            </w:pPr>
            <w:r>
              <w:rPr>
                <w:rFonts w:ascii="Calibri" w:eastAsia="Calibri" w:hAnsi="Calibri" w:cs="Calibri"/>
                <w:b/>
                <w:bCs/>
                <w:sz w:val="16"/>
                <w:szCs w:val="16"/>
              </w:rPr>
              <w:t>Capitale</w:t>
            </w:r>
            <w:r>
              <w:rPr>
                <w:rFonts w:ascii="Calibri" w:eastAsia="Calibri" w:hAnsi="Calibri" w:cs="Calibri"/>
                <w:b/>
                <w:bCs/>
                <w:spacing w:val="-12"/>
                <w:sz w:val="16"/>
                <w:szCs w:val="16"/>
              </w:rPr>
              <w:t xml:space="preserve"> </w:t>
            </w:r>
            <w:r>
              <w:rPr>
                <w:rFonts w:ascii="Calibri" w:eastAsia="Calibri" w:hAnsi="Calibri" w:cs="Calibri"/>
                <w:b/>
                <w:bCs/>
                <w:sz w:val="16"/>
                <w:szCs w:val="16"/>
              </w:rPr>
              <w:t>Proprio</w:t>
            </w:r>
          </w:p>
        </w:tc>
        <w:tc>
          <w:tcPr>
            <w:tcW w:w="1134"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132"/>
              <w:jc w:val="center"/>
              <w:rPr>
                <w:rFonts w:ascii="Calibri" w:eastAsia="Calibri" w:hAnsi="Calibri" w:cs="Calibri"/>
                <w:sz w:val="16"/>
                <w:szCs w:val="16"/>
              </w:rPr>
            </w:pPr>
            <w:r>
              <w:rPr>
                <w:rFonts w:ascii="Calibri" w:eastAsia="Calibri" w:hAnsi="Calibri" w:cs="Calibri"/>
                <w:b/>
                <w:bCs/>
                <w:sz w:val="16"/>
                <w:szCs w:val="16"/>
              </w:rPr>
              <w:t>Capitali</w:t>
            </w:r>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r>
              <w:rPr>
                <w:rFonts w:ascii="Calibri" w:eastAsia="Calibri" w:hAnsi="Calibri" w:cs="Calibri"/>
                <w:b/>
                <w:bCs/>
                <w:sz w:val="16"/>
                <w:szCs w:val="16"/>
              </w:rPr>
              <w:t>terzi</w:t>
            </w:r>
          </w:p>
        </w:tc>
        <w:tc>
          <w:tcPr>
            <w:tcW w:w="992" w:type="dxa"/>
            <w:tcBorders>
              <w:top w:val="single" w:sz="4" w:space="0" w:color="000000"/>
              <w:left w:val="single" w:sz="8" w:space="0" w:color="000000"/>
              <w:bottom w:val="single" w:sz="8" w:space="0" w:color="000000"/>
              <w:right w:val="single" w:sz="4" w:space="0" w:color="000000"/>
            </w:tcBorders>
            <w:vAlign w:val="center"/>
          </w:tcPr>
          <w:p w:rsidR="00F02575" w:rsidRDefault="00F02575" w:rsidP="00D4469C">
            <w:pPr>
              <w:pStyle w:val="TableParagraph"/>
              <w:jc w:val="center"/>
              <w:rPr>
                <w:rFonts w:ascii="Calibri" w:eastAsia="Calibri" w:hAnsi="Calibri" w:cs="Calibri"/>
                <w:sz w:val="16"/>
                <w:szCs w:val="16"/>
              </w:rPr>
            </w:pPr>
            <w:r>
              <w:rPr>
                <w:rFonts w:ascii="Calibri" w:eastAsia="Calibri" w:hAnsi="Calibri" w:cs="Calibri"/>
                <w:b/>
                <w:bCs/>
                <w:sz w:val="16"/>
                <w:szCs w:val="16"/>
              </w:rPr>
              <w:t>Soggetti</w:t>
            </w:r>
            <w:r>
              <w:rPr>
                <w:rFonts w:ascii="Calibri" w:eastAsia="Calibri" w:hAnsi="Calibri" w:cs="Calibri"/>
                <w:b/>
                <w:bCs/>
                <w:spacing w:val="-7"/>
                <w:sz w:val="16"/>
                <w:szCs w:val="16"/>
              </w:rPr>
              <w:t xml:space="preserve"> </w:t>
            </w:r>
            <w:r>
              <w:rPr>
                <w:rFonts w:ascii="Calibri" w:eastAsia="Calibri" w:hAnsi="Calibri" w:cs="Calibri"/>
                <w:b/>
                <w:bCs/>
                <w:sz w:val="16"/>
                <w:szCs w:val="16"/>
              </w:rPr>
              <w:t>terzi</w:t>
            </w:r>
          </w:p>
        </w:tc>
      </w:tr>
      <w:tr w:rsidR="00F02575"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F02575" w:rsidRDefault="00F02575"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F02575" w:rsidRPr="00512E37" w:rsidRDefault="00F02575"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F02575" w:rsidRPr="00512E37" w:rsidRDefault="00F02575" w:rsidP="00D4469C">
            <w:pPr>
              <w:rPr>
                <w:lang w:val="it-IT"/>
              </w:rPr>
            </w:pPr>
          </w:p>
        </w:tc>
      </w:tr>
      <w:tr w:rsidR="00F02575"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84"/>
              <w:ind w:right="28"/>
              <w:jc w:val="right"/>
              <w:rPr>
                <w:rFonts w:ascii="Calibri" w:eastAsia="Calibri" w:hAnsi="Calibri" w:cs="Calibri"/>
                <w:sz w:val="16"/>
                <w:szCs w:val="16"/>
              </w:rPr>
            </w:pPr>
            <w:r>
              <w:rPr>
                <w:rFonts w:ascii="Calibri" w:eastAsia="Calibri" w:hAnsi="Calibri" w:cs="Calibri"/>
                <w:b/>
                <w:bCs/>
                <w:w w:val="95"/>
                <w:sz w:val="16"/>
                <w:szCs w:val="16"/>
              </w:rPr>
              <w:t>Totale</w:t>
            </w:r>
          </w:p>
        </w:tc>
        <w:tc>
          <w:tcPr>
            <w:tcW w:w="121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F02575" w:rsidRPr="00AD109F" w:rsidRDefault="00F02575"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F02575" w:rsidRDefault="00F02575" w:rsidP="00D4469C"/>
        </w:tc>
      </w:tr>
    </w:tbl>
    <w:p w:rsidR="00145166" w:rsidRPr="0044430A" w:rsidRDefault="0044430A" w:rsidP="0044430A">
      <w:pPr>
        <w:ind w:left="567"/>
        <w:rPr>
          <w:lang w:val="it-IT"/>
        </w:rPr>
        <w:sectPr w:rsidR="00145166" w:rsidRPr="0044430A" w:rsidSect="00C511D9">
          <w:pgSz w:w="11906" w:h="16840"/>
          <w:pgMar w:top="1300" w:right="1416" w:bottom="600" w:left="1418" w:header="993" w:footer="416" w:gutter="0"/>
          <w:cols w:space="720"/>
        </w:sectPr>
      </w:pPr>
      <w:r w:rsidRPr="00512E37">
        <w:rPr>
          <w:i/>
          <w:sz w:val="18"/>
          <w:szCs w:val="18"/>
          <w:lang w:val="it-IT"/>
        </w:rPr>
        <w:t>(*) Importi dell’investimento al netto dell’IVA</w:t>
      </w:r>
    </w:p>
    <w:p w:rsidR="003D1D5E" w:rsidRPr="004F42BB" w:rsidRDefault="003D1D5E" w:rsidP="007D7442">
      <w:pPr>
        <w:pStyle w:val="Titolo21"/>
        <w:rPr>
          <w:lang w:val="it-IT"/>
        </w:rPr>
      </w:pPr>
      <w:bookmarkStart w:id="26" w:name="_Toc483490058"/>
      <w:r w:rsidRPr="004F42BB">
        <w:rPr>
          <w:lang w:val="it-IT"/>
        </w:rPr>
        <w:t>Bilancio aziendale</w:t>
      </w:r>
      <w:bookmarkEnd w:id="26"/>
    </w:p>
    <w:p w:rsidR="00007BDD" w:rsidRDefault="00007BDD" w:rsidP="005676E5">
      <w:pPr>
        <w:pStyle w:val="Titolo21"/>
        <w:rPr>
          <w:lang w:val="it-IT"/>
        </w:rPr>
      </w:pPr>
    </w:p>
    <w:p w:rsidR="005676E5" w:rsidRDefault="00587567" w:rsidP="006D3AA7">
      <w:pPr>
        <w:pStyle w:val="Corpotesto"/>
        <w:jc w:val="center"/>
        <w:rPr>
          <w:sz w:val="28"/>
          <w:szCs w:val="28"/>
          <w:lang w:val="it-IT"/>
        </w:rPr>
      </w:pPr>
      <w:r w:rsidRPr="006D3AA7">
        <w:rPr>
          <w:sz w:val="28"/>
          <w:szCs w:val="28"/>
          <w:lang w:val="it-IT"/>
        </w:rPr>
        <w:t>SITUAZIONE E</w:t>
      </w:r>
      <w:r w:rsidR="00AB5BFD" w:rsidRPr="006D3AA7">
        <w:rPr>
          <w:sz w:val="28"/>
          <w:szCs w:val="28"/>
          <w:lang w:val="it-IT"/>
        </w:rPr>
        <w:t>X</w:t>
      </w:r>
      <w:r w:rsidRPr="006D3AA7">
        <w:rPr>
          <w:sz w:val="28"/>
          <w:szCs w:val="28"/>
          <w:lang w:val="it-IT"/>
        </w:rPr>
        <w:t>-ANTE</w:t>
      </w:r>
    </w:p>
    <w:p w:rsidR="00730902" w:rsidRPr="006D3AA7" w:rsidRDefault="00730902" w:rsidP="006D3AA7">
      <w:pPr>
        <w:pStyle w:val="Corpotesto"/>
        <w:jc w:val="center"/>
        <w:rPr>
          <w:sz w:val="28"/>
          <w:szCs w:val="28"/>
          <w:lang w:val="it-IT"/>
        </w:rPr>
      </w:pPr>
    </w:p>
    <w:p w:rsidR="005676E5" w:rsidRDefault="005676E5" w:rsidP="005676E5">
      <w:pPr>
        <w:spacing w:after="240"/>
        <w:rPr>
          <w:rFonts w:ascii="Calibri" w:eastAsia="Calibri" w:hAnsi="Calibri" w:cs="Calibri"/>
          <w:b/>
          <w:bCs/>
          <w:sz w:val="28"/>
          <w:szCs w:val="28"/>
          <w:lang w:val="it-IT"/>
        </w:rPr>
      </w:pPr>
      <w:r w:rsidRPr="005676E5">
        <w:rPr>
          <w:rFonts w:ascii="Calibri" w:eastAsia="Calibri" w:hAnsi="Calibri" w:cs="Calibri"/>
          <w:b/>
          <w:bCs/>
          <w:sz w:val="28"/>
          <w:szCs w:val="28"/>
          <w:lang w:val="it-IT"/>
        </w:rPr>
        <w:t xml:space="preserve"> </w:t>
      </w:r>
      <w:r w:rsidRPr="00587567">
        <w:rPr>
          <w:rFonts w:ascii="Calibri" w:eastAsia="Calibri" w:hAnsi="Calibri" w:cs="Calibri"/>
          <w:b/>
          <w:bCs/>
          <w:sz w:val="28"/>
          <w:szCs w:val="28"/>
          <w:lang w:val="it-IT"/>
        </w:rPr>
        <w:t>Bilancio Aziendale (Conto Economico e Stato Patrimoniale)</w:t>
      </w:r>
    </w:p>
    <w:p w:rsidR="003D1D5E" w:rsidRPr="003D1D5E" w:rsidRDefault="003D1D5E" w:rsidP="004F5116">
      <w:pPr>
        <w:spacing w:after="240"/>
        <w:rPr>
          <w:b/>
          <w:sz w:val="24"/>
          <w:lang w:val="it-IT"/>
        </w:rPr>
      </w:pPr>
      <w:r>
        <w:rPr>
          <w:b/>
          <w:sz w:val="24"/>
          <w:lang w:val="it-IT"/>
        </w:rPr>
        <w:t xml:space="preserve">Periodo di riferimento: </w:t>
      </w:r>
      <w:r w:rsidR="00587567" w:rsidRPr="00587567">
        <w:rPr>
          <w:i/>
          <w:lang w:val="it-IT"/>
        </w:rPr>
        <w:t>(ultimo esercizio contabile)</w:t>
      </w:r>
      <w:r>
        <w:rPr>
          <w:lang w:val="it-IT"/>
        </w:rPr>
        <w:t xml:space="preserve"> _______________________-</w:t>
      </w:r>
    </w:p>
    <w:p w:rsidR="003D1D5E" w:rsidRPr="00AB5BFD" w:rsidRDefault="003D1D5E" w:rsidP="004F5116">
      <w:pPr>
        <w:widowControl/>
        <w:spacing w:before="240" w:after="120"/>
        <w:jc w:val="both"/>
        <w:rPr>
          <w:sz w:val="24"/>
          <w:szCs w:val="24"/>
          <w:lang w:val="it-IT"/>
        </w:rPr>
      </w:pPr>
      <w:r w:rsidRPr="00AB5BFD">
        <w:rPr>
          <w:sz w:val="24"/>
          <w:szCs w:val="24"/>
          <w:lang w:val="it-IT"/>
        </w:rPr>
        <w:t>Allegare al PSA il bilancio aziendale riferito all’ultimo esercizio contabile antecedente la domanda di aiuto (</w:t>
      </w:r>
      <w:r w:rsidRPr="00AB5BFD">
        <w:rPr>
          <w:i/>
          <w:sz w:val="24"/>
          <w:szCs w:val="24"/>
          <w:lang w:val="it-IT"/>
        </w:rPr>
        <w:t>Allegato n. 2 - Report di bilancio ex</w:t>
      </w:r>
      <w:r w:rsidR="00AB5BFD">
        <w:rPr>
          <w:i/>
          <w:sz w:val="24"/>
          <w:szCs w:val="24"/>
          <w:lang w:val="it-IT"/>
        </w:rPr>
        <w:t>-</w:t>
      </w:r>
      <w:r w:rsidRPr="00AB5BFD">
        <w:rPr>
          <w:i/>
          <w:sz w:val="24"/>
          <w:szCs w:val="24"/>
          <w:lang w:val="it-IT"/>
        </w:rPr>
        <w:t>ante</w:t>
      </w:r>
      <w:r w:rsidRPr="00AB5BFD">
        <w:rPr>
          <w:sz w:val="24"/>
          <w:szCs w:val="24"/>
          <w:lang w:val="it-IT"/>
        </w:rPr>
        <w:t>). Il report di bilancio da allegare è quello prodotto dall’applicazione web Bilancio Semplificato CREA (http://</w:t>
      </w:r>
      <w:hyperlink r:id="rId15" w:history="1">
        <w:r w:rsidR="00587567" w:rsidRPr="00587567">
          <w:rPr>
            <w:rStyle w:val="Collegamentoipertestuale"/>
            <w:sz w:val="24"/>
            <w:szCs w:val="24"/>
            <w:lang w:val="it-IT"/>
          </w:rPr>
          <w:t>bilanciosemplificatorica.crea.gov.it</w:t>
        </w:r>
      </w:hyperlink>
      <w:r w:rsidR="00587567" w:rsidRPr="00587567">
        <w:rPr>
          <w:sz w:val="24"/>
          <w:szCs w:val="24"/>
          <w:lang w:val="it-IT"/>
        </w:rPr>
        <w:t>) che consente di produrre uno schema di bilancio composto da Conto Economico e Stato Patrimoniale, come illustrato nelle figure sottostanti.</w:t>
      </w:r>
    </w:p>
    <w:p w:rsidR="003D1D5E" w:rsidRPr="003D1D5E" w:rsidRDefault="00587567" w:rsidP="004F5116">
      <w:pPr>
        <w:spacing w:before="240"/>
        <w:rPr>
          <w:i/>
          <w:lang w:val="it-IT"/>
        </w:rPr>
      </w:pPr>
      <w:r w:rsidRPr="00587567">
        <w:rPr>
          <w:i/>
          <w:lang w:val="it-IT"/>
        </w:rPr>
        <w:t>Esempio dello schema di bilancio:</w:t>
      </w:r>
    </w:p>
    <w:p w:rsidR="003D1D5E" w:rsidRPr="003D1D5E" w:rsidRDefault="003D1D5E" w:rsidP="004F5116">
      <w:pPr>
        <w:tabs>
          <w:tab w:val="right" w:pos="9072"/>
        </w:tabs>
        <w:spacing w:before="120"/>
        <w:rPr>
          <w:lang w:val="it-IT"/>
        </w:rPr>
      </w:pPr>
      <w:r>
        <w:rPr>
          <w:lang w:val="it-IT"/>
        </w:rPr>
        <w:t xml:space="preserve">            </w:t>
      </w:r>
      <w:r w:rsidR="00587567" w:rsidRPr="00587567">
        <w:rPr>
          <w:lang w:val="it-IT"/>
        </w:rPr>
        <w:t xml:space="preserve">Conto Economico </w:t>
      </w:r>
      <w:r w:rsidR="00AB5BFD">
        <w:rPr>
          <w:lang w:val="it-IT"/>
        </w:rPr>
        <w:t>ex-</w:t>
      </w:r>
      <w:r w:rsidR="004F5116">
        <w:rPr>
          <w:lang w:val="it-IT"/>
        </w:rPr>
        <w:t>ante</w:t>
      </w:r>
      <w:r>
        <w:rPr>
          <w:lang w:val="it-IT"/>
        </w:rPr>
        <w:t xml:space="preserve">         </w:t>
      </w:r>
      <w:r w:rsidR="004F5116">
        <w:rPr>
          <w:lang w:val="it-IT"/>
        </w:rPr>
        <w:t xml:space="preserve">                                                   </w:t>
      </w:r>
      <w:r w:rsidR="00587567" w:rsidRPr="00587567">
        <w:rPr>
          <w:lang w:val="it-IT"/>
        </w:rPr>
        <w:t xml:space="preserve">Stato Patrimoniale </w:t>
      </w:r>
      <w:r w:rsidR="00AB5BFD">
        <w:rPr>
          <w:lang w:val="it-IT"/>
        </w:rPr>
        <w:t>ex-</w:t>
      </w:r>
      <w:r w:rsidR="00587567" w:rsidRPr="00587567">
        <w:rPr>
          <w:lang w:val="it-IT"/>
        </w:rPr>
        <w:t>ante</w:t>
      </w:r>
    </w:p>
    <w:p w:rsidR="00027EE8" w:rsidRDefault="00027EE8" w:rsidP="004F5116">
      <w:pPr>
        <w:tabs>
          <w:tab w:val="left" w:pos="9072"/>
          <w:tab w:val="right" w:pos="9638"/>
        </w:tabs>
        <w:rPr>
          <w:lang w:val="it-IT"/>
        </w:rPr>
      </w:pPr>
      <w:r>
        <w:rPr>
          <w:noProof/>
          <w:lang w:val="it-IT" w:eastAsia="it-IT"/>
        </w:rPr>
        <w:drawing>
          <wp:inline distT="0" distB="0" distL="0" distR="0">
            <wp:extent cx="2350439" cy="2743049"/>
            <wp:effectExtent l="1905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2357991" cy="2751863"/>
                    </a:xfrm>
                    <a:prstGeom prst="rect">
                      <a:avLst/>
                    </a:prstGeom>
                  </pic:spPr>
                </pic:pic>
              </a:graphicData>
            </a:graphic>
          </wp:inline>
        </w:drawing>
      </w:r>
      <w:r w:rsidR="003D1D5E" w:rsidRPr="00AB5BFD">
        <w:rPr>
          <w:lang w:val="it-IT"/>
        </w:rPr>
        <w:t xml:space="preserve">   </w:t>
      </w:r>
      <w:r w:rsidR="004F5116">
        <w:rPr>
          <w:lang w:val="it-IT"/>
        </w:rPr>
        <w:t xml:space="preserve">                               </w:t>
      </w:r>
      <w:r w:rsidR="003D1D5E" w:rsidRPr="00AB5BFD">
        <w:rPr>
          <w:lang w:val="it-IT"/>
        </w:rPr>
        <w:t xml:space="preserve">  </w:t>
      </w:r>
      <w:r>
        <w:rPr>
          <w:noProof/>
          <w:lang w:val="it-IT" w:eastAsia="it-IT"/>
        </w:rPr>
        <w:drawing>
          <wp:inline distT="0" distB="0" distL="0" distR="0">
            <wp:extent cx="2227213" cy="2701636"/>
            <wp:effectExtent l="19050" t="0" r="1637"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2238060" cy="2714794"/>
                    </a:xfrm>
                    <a:prstGeom prst="rect">
                      <a:avLst/>
                    </a:prstGeom>
                  </pic:spPr>
                </pic:pic>
              </a:graphicData>
            </a:graphic>
          </wp:inline>
        </w:drawing>
      </w:r>
    </w:p>
    <w:p w:rsidR="00AB5BFD" w:rsidRDefault="00AB5BFD" w:rsidP="004F5116">
      <w:pPr>
        <w:rPr>
          <w:rFonts w:ascii="Calibri" w:eastAsia="Calibri" w:hAnsi="Calibri" w:cs="Calibri"/>
          <w:b/>
          <w:bCs/>
          <w:sz w:val="36"/>
          <w:szCs w:val="36"/>
          <w:lang w:val="it-IT"/>
        </w:rPr>
      </w:pPr>
      <w:r>
        <w:rPr>
          <w:rFonts w:ascii="Calibri" w:eastAsia="Calibri" w:hAnsi="Calibri" w:cs="Calibri"/>
          <w:lang w:val="it-IT"/>
        </w:rPr>
        <w:br w:type="page"/>
      </w:r>
    </w:p>
    <w:p w:rsidR="005676E5" w:rsidRDefault="005676E5" w:rsidP="005676E5">
      <w:pPr>
        <w:spacing w:after="240"/>
        <w:rPr>
          <w:rFonts w:ascii="Calibri" w:eastAsia="Calibri" w:hAnsi="Calibri" w:cs="Calibri"/>
          <w:b/>
          <w:bCs/>
          <w:sz w:val="28"/>
          <w:szCs w:val="28"/>
          <w:lang w:val="it-IT"/>
        </w:rPr>
      </w:pPr>
    </w:p>
    <w:p w:rsidR="005676E5" w:rsidRDefault="005676E5" w:rsidP="006D3AA7">
      <w:pPr>
        <w:pStyle w:val="Corpotesto"/>
        <w:jc w:val="center"/>
        <w:rPr>
          <w:sz w:val="28"/>
          <w:szCs w:val="28"/>
          <w:lang w:val="it-IT"/>
        </w:rPr>
      </w:pPr>
      <w:r w:rsidRPr="006D3AA7">
        <w:rPr>
          <w:sz w:val="28"/>
          <w:szCs w:val="28"/>
          <w:lang w:val="it-IT"/>
        </w:rPr>
        <w:t>SITUAZIONE EX-POST</w:t>
      </w:r>
    </w:p>
    <w:p w:rsidR="00730902" w:rsidRPr="006D3AA7" w:rsidRDefault="00730902" w:rsidP="006D3AA7">
      <w:pPr>
        <w:pStyle w:val="Corpotesto"/>
        <w:jc w:val="center"/>
        <w:rPr>
          <w:sz w:val="28"/>
          <w:szCs w:val="28"/>
          <w:lang w:val="it-IT"/>
        </w:rPr>
      </w:pPr>
    </w:p>
    <w:p w:rsidR="00017E6C" w:rsidRDefault="00AB5BFD" w:rsidP="00017E6C">
      <w:pPr>
        <w:spacing w:after="240"/>
        <w:jc w:val="both"/>
        <w:rPr>
          <w:rFonts w:ascii="Calibri" w:eastAsia="Calibri" w:hAnsi="Calibri" w:cs="Calibri"/>
          <w:b/>
          <w:bCs/>
          <w:sz w:val="28"/>
          <w:szCs w:val="28"/>
          <w:lang w:val="it-IT"/>
        </w:rPr>
      </w:pPr>
      <w:r w:rsidRPr="007923F2">
        <w:rPr>
          <w:rFonts w:ascii="Calibri" w:eastAsia="Calibri" w:hAnsi="Calibri" w:cs="Calibri"/>
          <w:b/>
          <w:bCs/>
          <w:sz w:val="28"/>
          <w:szCs w:val="28"/>
          <w:lang w:val="it-IT"/>
        </w:rPr>
        <w:t xml:space="preserve">Bilancio Aziendale (Conto Economico e Stato Patrimoniale) </w:t>
      </w:r>
    </w:p>
    <w:p w:rsidR="00AB5BFD" w:rsidRPr="003D1D5E" w:rsidRDefault="00AB5BFD" w:rsidP="00017E6C">
      <w:pPr>
        <w:spacing w:after="240"/>
        <w:rPr>
          <w:b/>
          <w:sz w:val="24"/>
          <w:lang w:val="it-IT"/>
        </w:rPr>
      </w:pPr>
      <w:r>
        <w:rPr>
          <w:b/>
          <w:sz w:val="24"/>
          <w:lang w:val="it-IT"/>
        </w:rPr>
        <w:t xml:space="preserve">Periodo di riferimento: </w:t>
      </w:r>
      <w:r w:rsidRPr="003D1D5E">
        <w:rPr>
          <w:i/>
          <w:lang w:val="it-IT"/>
        </w:rPr>
        <w:t>(esercizio contabile</w:t>
      </w:r>
      <w:r>
        <w:rPr>
          <w:i/>
          <w:lang w:val="it-IT"/>
        </w:rPr>
        <w:t xml:space="preserve"> post investimento</w:t>
      </w:r>
      <w:r w:rsidRPr="003D1D5E">
        <w:rPr>
          <w:i/>
          <w:lang w:val="it-IT"/>
        </w:rPr>
        <w:t>)</w:t>
      </w:r>
      <w:r>
        <w:rPr>
          <w:lang w:val="it-IT"/>
        </w:rPr>
        <w:t xml:space="preserve"> _______________________-</w:t>
      </w:r>
    </w:p>
    <w:p w:rsidR="00AB5BFD" w:rsidRPr="00AB5BFD" w:rsidRDefault="00AB5BFD" w:rsidP="00017E6C">
      <w:pPr>
        <w:widowControl/>
        <w:spacing w:before="240" w:after="120"/>
        <w:jc w:val="both"/>
        <w:rPr>
          <w:sz w:val="24"/>
          <w:szCs w:val="24"/>
          <w:lang w:val="it-IT"/>
        </w:rPr>
      </w:pPr>
      <w:r w:rsidRPr="00AB5BFD">
        <w:rPr>
          <w:sz w:val="24"/>
          <w:szCs w:val="24"/>
          <w:lang w:val="it-IT"/>
        </w:rPr>
        <w:t>Allegare al PSA il bilancio aziendale riferito al primo esercizio contabile successivo all’anno di completamento del Piano degli Investimenti (</w:t>
      </w:r>
      <w:r w:rsidRPr="00AB5BFD">
        <w:rPr>
          <w:i/>
          <w:sz w:val="24"/>
          <w:szCs w:val="24"/>
          <w:lang w:val="it-IT"/>
        </w:rPr>
        <w:t>Allegato n. 2 - Report di bilancio ex</w:t>
      </w:r>
      <w:r>
        <w:rPr>
          <w:i/>
          <w:sz w:val="24"/>
          <w:szCs w:val="24"/>
          <w:lang w:val="it-IT"/>
        </w:rPr>
        <w:t>-post</w:t>
      </w:r>
      <w:r w:rsidRPr="00AB5BFD">
        <w:rPr>
          <w:sz w:val="24"/>
          <w:szCs w:val="24"/>
          <w:lang w:val="it-IT"/>
        </w:rPr>
        <w:t>). Il report di bilancio da allegare è quello prodotto dall’applicazione web Bilancio Semplificato CREA (http://</w:t>
      </w:r>
      <w:hyperlink r:id="rId18" w:history="1">
        <w:r w:rsidRPr="00AB5BFD">
          <w:rPr>
            <w:rStyle w:val="Collegamentoipertestuale"/>
            <w:sz w:val="24"/>
            <w:szCs w:val="24"/>
            <w:lang w:val="it-IT"/>
          </w:rPr>
          <w:t>bilanciosemplificatorica.crea.gov.it</w:t>
        </w:r>
      </w:hyperlink>
      <w:r w:rsidRPr="00AB5BFD">
        <w:rPr>
          <w:sz w:val="24"/>
          <w:szCs w:val="24"/>
          <w:lang w:val="it-IT"/>
        </w:rPr>
        <w:t xml:space="preserve">) che consente di produrre uno schema di bilancio composto da Conto Economico e Stato Patrimoniale, come illustrato nelle figure sottostanti. </w:t>
      </w:r>
    </w:p>
    <w:p w:rsidR="00AB5BFD" w:rsidRPr="003D1D5E" w:rsidRDefault="00AB5BFD" w:rsidP="00017E6C">
      <w:pPr>
        <w:spacing w:before="240"/>
        <w:rPr>
          <w:i/>
          <w:lang w:val="it-IT"/>
        </w:rPr>
      </w:pPr>
      <w:r w:rsidRPr="003D1D5E">
        <w:rPr>
          <w:i/>
          <w:lang w:val="it-IT"/>
        </w:rPr>
        <w:t>Esempio dello schema di bilancio:</w:t>
      </w:r>
    </w:p>
    <w:p w:rsidR="00AB5BFD" w:rsidRPr="003D1D5E" w:rsidRDefault="00AB5BFD" w:rsidP="00017E6C">
      <w:pPr>
        <w:tabs>
          <w:tab w:val="left" w:pos="6237"/>
          <w:tab w:val="right" w:pos="8505"/>
        </w:tabs>
        <w:spacing w:before="120"/>
        <w:rPr>
          <w:lang w:val="it-IT"/>
        </w:rPr>
      </w:pPr>
      <w:r>
        <w:rPr>
          <w:lang w:val="it-IT"/>
        </w:rPr>
        <w:t xml:space="preserve">            </w:t>
      </w:r>
      <w:r w:rsidRPr="003D1D5E">
        <w:rPr>
          <w:lang w:val="it-IT"/>
        </w:rPr>
        <w:t xml:space="preserve">Conto Economico </w:t>
      </w:r>
      <w:r>
        <w:rPr>
          <w:lang w:val="it-IT"/>
        </w:rPr>
        <w:t xml:space="preserve">ex-post        </w:t>
      </w:r>
      <w:r w:rsidR="00017E6C">
        <w:rPr>
          <w:lang w:val="it-IT"/>
        </w:rPr>
        <w:t xml:space="preserve">                                                     </w:t>
      </w:r>
      <w:r>
        <w:rPr>
          <w:lang w:val="it-IT"/>
        </w:rPr>
        <w:t xml:space="preserve"> </w:t>
      </w:r>
      <w:r w:rsidRPr="003D1D5E">
        <w:rPr>
          <w:lang w:val="it-IT"/>
        </w:rPr>
        <w:t xml:space="preserve">Stato Patrimoniale </w:t>
      </w:r>
      <w:r>
        <w:rPr>
          <w:lang w:val="it-IT"/>
        </w:rPr>
        <w:t>ex-post</w:t>
      </w:r>
    </w:p>
    <w:p w:rsidR="00AB5BFD" w:rsidRPr="00835C93" w:rsidRDefault="00AB5BFD" w:rsidP="00017E6C">
      <w:pPr>
        <w:tabs>
          <w:tab w:val="left" w:pos="6237"/>
          <w:tab w:val="right" w:pos="9638"/>
        </w:tabs>
        <w:rPr>
          <w:lang w:val="it-IT"/>
        </w:rPr>
      </w:pPr>
      <w:r>
        <w:rPr>
          <w:noProof/>
          <w:lang w:val="it-IT" w:eastAsia="it-IT"/>
        </w:rPr>
        <w:drawing>
          <wp:inline distT="0" distB="0" distL="0" distR="0">
            <wp:extent cx="2342488" cy="2733770"/>
            <wp:effectExtent l="19050" t="0" r="662"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2350015" cy="2742554"/>
                    </a:xfrm>
                    <a:prstGeom prst="rect">
                      <a:avLst/>
                    </a:prstGeom>
                  </pic:spPr>
                </pic:pic>
              </a:graphicData>
            </a:graphic>
          </wp:inline>
        </w:drawing>
      </w:r>
      <w:r w:rsidRPr="00835C93">
        <w:rPr>
          <w:lang w:val="it-IT"/>
        </w:rPr>
        <w:t xml:space="preserve">    </w:t>
      </w:r>
      <w:r w:rsidR="00017E6C">
        <w:rPr>
          <w:lang w:val="it-IT"/>
        </w:rPr>
        <w:t xml:space="preserve">                               </w:t>
      </w:r>
      <w:r w:rsidRPr="00835C93">
        <w:rPr>
          <w:lang w:val="it-IT"/>
        </w:rPr>
        <w:t xml:space="preserve"> </w:t>
      </w:r>
      <w:r>
        <w:rPr>
          <w:noProof/>
          <w:lang w:val="it-IT" w:eastAsia="it-IT"/>
        </w:rPr>
        <w:drawing>
          <wp:inline distT="0" distB="0" distL="0" distR="0">
            <wp:extent cx="2227213" cy="2701636"/>
            <wp:effectExtent l="19050" t="0" r="1637" b="0"/>
            <wp:docPr id="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2238060" cy="2714794"/>
                    </a:xfrm>
                    <a:prstGeom prst="rect">
                      <a:avLst/>
                    </a:prstGeom>
                  </pic:spPr>
                </pic:pic>
              </a:graphicData>
            </a:graphic>
          </wp:inline>
        </w:drawing>
      </w:r>
    </w:p>
    <w:p w:rsidR="00F9790C" w:rsidRDefault="00F9790C" w:rsidP="00017E6C">
      <w:pPr>
        <w:rPr>
          <w:lang w:val="it-IT"/>
        </w:rPr>
      </w:pPr>
    </w:p>
    <w:p w:rsidR="00F9790C" w:rsidRDefault="00F9790C" w:rsidP="00017E6C">
      <w:pPr>
        <w:rPr>
          <w:lang w:val="it-IT"/>
        </w:rPr>
      </w:pPr>
    </w:p>
    <w:p w:rsidR="00AA1AA1" w:rsidRDefault="00AA1AA1" w:rsidP="00017E6C">
      <w:pPr>
        <w:rPr>
          <w:lang w:val="it-IT"/>
        </w:rPr>
      </w:pPr>
      <w:r>
        <w:rPr>
          <w:lang w:val="it-IT"/>
        </w:rPr>
        <w:br w:type="page"/>
      </w:r>
    </w:p>
    <w:p w:rsidR="00145166" w:rsidRPr="006D3AA7" w:rsidRDefault="00524759" w:rsidP="006D3AA7">
      <w:pPr>
        <w:spacing w:after="240"/>
        <w:jc w:val="both"/>
        <w:rPr>
          <w:rFonts w:ascii="Calibri" w:eastAsia="Calibri" w:hAnsi="Calibri" w:cs="Calibri"/>
          <w:b/>
          <w:bCs/>
          <w:sz w:val="28"/>
          <w:szCs w:val="28"/>
          <w:lang w:val="it-IT"/>
        </w:rPr>
      </w:pPr>
      <w:r w:rsidRPr="006D3AA7">
        <w:rPr>
          <w:rFonts w:ascii="Calibri" w:eastAsia="Calibri" w:hAnsi="Calibri" w:cs="Calibri"/>
          <w:b/>
          <w:bCs/>
          <w:sz w:val="28"/>
          <w:szCs w:val="28"/>
          <w:lang w:val="it-IT"/>
        </w:rPr>
        <w:t xml:space="preserve">Indicatori </w:t>
      </w:r>
      <w:r w:rsidR="00835C93" w:rsidRPr="006D3AA7">
        <w:rPr>
          <w:rFonts w:ascii="Calibri" w:eastAsia="Calibri" w:hAnsi="Calibri" w:cs="Calibri"/>
          <w:b/>
          <w:bCs/>
          <w:sz w:val="28"/>
          <w:szCs w:val="28"/>
          <w:lang w:val="it-IT"/>
        </w:rPr>
        <w:t>di redditività</w:t>
      </w:r>
    </w:p>
    <w:tbl>
      <w:tblPr>
        <w:tblW w:w="9464" w:type="dxa"/>
        <w:tblLayout w:type="fixed"/>
        <w:tblLook w:val="01E0" w:firstRow="1" w:lastRow="1" w:firstColumn="1" w:lastColumn="1" w:noHBand="0" w:noVBand="0"/>
      </w:tblPr>
      <w:tblGrid>
        <w:gridCol w:w="4035"/>
        <w:gridCol w:w="878"/>
        <w:gridCol w:w="1673"/>
        <w:gridCol w:w="1602"/>
        <w:gridCol w:w="1276"/>
      </w:tblGrid>
      <w:tr w:rsidR="00145166" w:rsidTr="008161F1">
        <w:trPr>
          <w:trHeight w:hRule="exact" w:val="633"/>
        </w:trPr>
        <w:tc>
          <w:tcPr>
            <w:tcW w:w="4035" w:type="dxa"/>
            <w:tcBorders>
              <w:top w:val="single" w:sz="4" w:space="0" w:color="000000"/>
              <w:left w:val="single" w:sz="4" w:space="0" w:color="000000"/>
              <w:bottom w:val="single" w:sz="8" w:space="0" w:color="000000"/>
              <w:right w:val="single" w:sz="8" w:space="0" w:color="000000"/>
            </w:tcBorders>
          </w:tcPr>
          <w:p w:rsidR="00145166" w:rsidRPr="00835C93" w:rsidRDefault="00145166">
            <w:pPr>
              <w:pStyle w:val="TableParagraph"/>
              <w:spacing w:before="3" w:line="160" w:lineRule="exact"/>
              <w:rPr>
                <w:sz w:val="16"/>
                <w:szCs w:val="16"/>
                <w:lang w:val="it-IT"/>
              </w:rPr>
            </w:pPr>
          </w:p>
          <w:p w:rsidR="00145166" w:rsidRDefault="00524759">
            <w:pPr>
              <w:pStyle w:val="TableParagraph"/>
              <w:jc w:val="center"/>
              <w:rPr>
                <w:rFonts w:ascii="Calibri" w:eastAsia="Calibri" w:hAnsi="Calibri" w:cs="Calibri"/>
                <w:sz w:val="24"/>
                <w:szCs w:val="24"/>
              </w:rPr>
            </w:pPr>
            <w:r>
              <w:rPr>
                <w:rFonts w:ascii="Calibri" w:eastAsia="Calibri" w:hAnsi="Calibri" w:cs="Calibri"/>
                <w:b/>
                <w:bCs/>
                <w:sz w:val="24"/>
                <w:szCs w:val="24"/>
              </w:rPr>
              <w:t>Indicatore</w:t>
            </w:r>
          </w:p>
        </w:tc>
        <w:tc>
          <w:tcPr>
            <w:tcW w:w="878" w:type="dxa"/>
            <w:tcBorders>
              <w:top w:val="single" w:sz="4" w:space="0" w:color="000000"/>
              <w:left w:val="single" w:sz="8" w:space="0" w:color="000000"/>
              <w:bottom w:val="single" w:sz="8" w:space="0" w:color="000000"/>
              <w:right w:val="single" w:sz="8" w:space="0" w:color="000000"/>
            </w:tcBorders>
          </w:tcPr>
          <w:p w:rsidR="00145166" w:rsidRDefault="00145166">
            <w:pPr>
              <w:pStyle w:val="TableParagraph"/>
              <w:spacing w:before="3" w:line="160" w:lineRule="exact"/>
              <w:rPr>
                <w:sz w:val="16"/>
                <w:szCs w:val="16"/>
              </w:rPr>
            </w:pPr>
          </w:p>
          <w:p w:rsidR="00145166" w:rsidRDefault="00524759">
            <w:pPr>
              <w:pStyle w:val="TableParagraph"/>
              <w:ind w:left="51"/>
              <w:rPr>
                <w:rFonts w:ascii="Calibri" w:eastAsia="Calibri" w:hAnsi="Calibri" w:cs="Calibri"/>
                <w:sz w:val="24"/>
                <w:szCs w:val="24"/>
              </w:rPr>
            </w:pPr>
            <w:r>
              <w:rPr>
                <w:rFonts w:ascii="Calibri" w:eastAsia="Calibri" w:hAnsi="Calibri" w:cs="Calibri"/>
                <w:b/>
                <w:bCs/>
                <w:sz w:val="24"/>
                <w:szCs w:val="24"/>
              </w:rPr>
              <w:t>U.M.</w:t>
            </w:r>
          </w:p>
        </w:tc>
        <w:tc>
          <w:tcPr>
            <w:tcW w:w="1673" w:type="dxa"/>
            <w:tcBorders>
              <w:top w:val="single" w:sz="4" w:space="0" w:color="000000"/>
              <w:left w:val="single" w:sz="8" w:space="0" w:color="000000"/>
              <w:bottom w:val="single" w:sz="8" w:space="0" w:color="000000"/>
              <w:right w:val="single" w:sz="8" w:space="0" w:color="000000"/>
            </w:tcBorders>
          </w:tcPr>
          <w:p w:rsidR="00145166" w:rsidRDefault="00145166">
            <w:pPr>
              <w:pStyle w:val="TableParagraph"/>
              <w:spacing w:before="3" w:line="160" w:lineRule="exact"/>
              <w:rPr>
                <w:sz w:val="16"/>
                <w:szCs w:val="16"/>
              </w:rPr>
            </w:pPr>
          </w:p>
          <w:p w:rsidR="00145166" w:rsidRDefault="00CD1DD9">
            <w:pPr>
              <w:pStyle w:val="TableParagraph"/>
              <w:ind w:left="1"/>
              <w:jc w:val="center"/>
              <w:rPr>
                <w:rFonts w:ascii="Calibri" w:eastAsia="Calibri" w:hAnsi="Calibri" w:cs="Calibri"/>
                <w:sz w:val="24"/>
                <w:szCs w:val="24"/>
              </w:rPr>
            </w:pPr>
            <w:r>
              <w:rPr>
                <w:rFonts w:ascii="Calibri" w:eastAsia="Calibri" w:hAnsi="Calibri" w:cs="Calibri"/>
                <w:b/>
                <w:bCs/>
                <w:sz w:val="24"/>
                <w:szCs w:val="24"/>
              </w:rPr>
              <w:t xml:space="preserve">Ex - </w:t>
            </w:r>
            <w:r w:rsidR="00524759">
              <w:rPr>
                <w:rFonts w:ascii="Calibri" w:eastAsia="Calibri" w:hAnsi="Calibri" w:cs="Calibri"/>
                <w:b/>
                <w:bCs/>
                <w:sz w:val="24"/>
                <w:szCs w:val="24"/>
              </w:rPr>
              <w:t>Ante</w:t>
            </w:r>
          </w:p>
        </w:tc>
        <w:tc>
          <w:tcPr>
            <w:tcW w:w="1602" w:type="dxa"/>
            <w:tcBorders>
              <w:top w:val="single" w:sz="4" w:space="0" w:color="000000"/>
              <w:left w:val="single" w:sz="8" w:space="0" w:color="000000"/>
              <w:bottom w:val="single" w:sz="8" w:space="0" w:color="000000"/>
              <w:right w:val="single" w:sz="8" w:space="0" w:color="000000"/>
            </w:tcBorders>
          </w:tcPr>
          <w:p w:rsidR="00145166" w:rsidRDefault="00145166">
            <w:pPr>
              <w:pStyle w:val="TableParagraph"/>
              <w:spacing w:before="3" w:line="160" w:lineRule="exact"/>
              <w:rPr>
                <w:sz w:val="16"/>
                <w:szCs w:val="16"/>
              </w:rPr>
            </w:pPr>
          </w:p>
          <w:p w:rsidR="00145166" w:rsidRDefault="00CD1DD9">
            <w:pPr>
              <w:pStyle w:val="TableParagraph"/>
              <w:jc w:val="center"/>
              <w:rPr>
                <w:rFonts w:ascii="Calibri" w:eastAsia="Calibri" w:hAnsi="Calibri" w:cs="Calibri"/>
                <w:sz w:val="24"/>
                <w:szCs w:val="24"/>
              </w:rPr>
            </w:pPr>
            <w:r>
              <w:rPr>
                <w:rFonts w:ascii="Calibri" w:eastAsia="Calibri" w:hAnsi="Calibri" w:cs="Calibri"/>
                <w:b/>
                <w:bCs/>
                <w:sz w:val="24"/>
                <w:szCs w:val="24"/>
              </w:rPr>
              <w:t xml:space="preserve">Ex - </w:t>
            </w:r>
            <w:r w:rsidR="00524759">
              <w:rPr>
                <w:rFonts w:ascii="Calibri" w:eastAsia="Calibri" w:hAnsi="Calibri" w:cs="Calibri"/>
                <w:b/>
                <w:bCs/>
                <w:sz w:val="24"/>
                <w:szCs w:val="24"/>
              </w:rPr>
              <w:t>Post</w:t>
            </w:r>
          </w:p>
        </w:tc>
        <w:tc>
          <w:tcPr>
            <w:tcW w:w="1276" w:type="dxa"/>
            <w:tcBorders>
              <w:top w:val="single" w:sz="4" w:space="0" w:color="000000"/>
              <w:left w:val="single" w:sz="8" w:space="0" w:color="000000"/>
              <w:bottom w:val="single" w:sz="8" w:space="0" w:color="000000"/>
              <w:right w:val="single" w:sz="4" w:space="0" w:color="000000"/>
            </w:tcBorders>
            <w:vAlign w:val="center"/>
          </w:tcPr>
          <w:p w:rsidR="00145166" w:rsidRPr="006059FB" w:rsidRDefault="006059FB" w:rsidP="00CD1DD9">
            <w:pPr>
              <w:pStyle w:val="TableParagraph"/>
              <w:spacing w:before="40"/>
              <w:ind w:right="1"/>
              <w:jc w:val="center"/>
              <w:rPr>
                <w:rFonts w:ascii="Calibri" w:eastAsia="Calibri" w:hAnsi="Calibri" w:cs="Calibri"/>
                <w:b/>
                <w:bCs/>
                <w:sz w:val="24"/>
                <w:szCs w:val="24"/>
              </w:rPr>
            </w:pPr>
            <w:r w:rsidRPr="006059FB">
              <w:rPr>
                <w:rFonts w:ascii="Calibri" w:eastAsia="Calibri" w:hAnsi="Calibri" w:cs="Calibri"/>
                <w:b/>
                <w:bCs/>
                <w:sz w:val="24"/>
                <w:szCs w:val="24"/>
              </w:rPr>
              <w:t>Variazione</w:t>
            </w:r>
          </w:p>
        </w:tc>
      </w:tr>
      <w:tr w:rsidR="00145166" w:rsidRPr="00017E6C" w:rsidTr="008161F1">
        <w:trPr>
          <w:trHeight w:hRule="exact" w:val="300"/>
        </w:trPr>
        <w:tc>
          <w:tcPr>
            <w:tcW w:w="4035" w:type="dxa"/>
            <w:tcBorders>
              <w:top w:val="single" w:sz="8" w:space="0" w:color="000000"/>
              <w:left w:val="single" w:sz="4" w:space="0" w:color="000000"/>
              <w:bottom w:val="single" w:sz="8" w:space="0" w:color="000000"/>
              <w:right w:val="single" w:sz="8" w:space="0" w:color="000000"/>
            </w:tcBorders>
          </w:tcPr>
          <w:p w:rsidR="00145166" w:rsidRPr="00017E6C" w:rsidRDefault="00A46BC5" w:rsidP="00FD4AEB">
            <w:pPr>
              <w:pStyle w:val="Corpotesto"/>
              <w:rPr>
                <w:lang w:val="it-IT"/>
              </w:rPr>
            </w:pPr>
            <w:r w:rsidRPr="00017E6C">
              <w:rPr>
                <w:sz w:val="24"/>
                <w:szCs w:val="24"/>
                <w:lang w:val="it-IT"/>
              </w:rPr>
              <w:t>R</w:t>
            </w:r>
            <w:r w:rsidR="00FA36B6" w:rsidRPr="00017E6C">
              <w:rPr>
                <w:sz w:val="24"/>
                <w:szCs w:val="24"/>
                <w:lang w:val="it-IT"/>
              </w:rPr>
              <w:t>_</w:t>
            </w:r>
            <w:r w:rsidRPr="00017E6C">
              <w:rPr>
                <w:lang w:val="it-IT"/>
              </w:rPr>
              <w:t>ATCO (Redditività attività connesse)</w:t>
            </w:r>
          </w:p>
        </w:tc>
        <w:tc>
          <w:tcPr>
            <w:tcW w:w="878" w:type="dxa"/>
            <w:tcBorders>
              <w:top w:val="single" w:sz="8" w:space="0" w:color="000000"/>
              <w:left w:val="single" w:sz="8" w:space="0" w:color="000000"/>
              <w:bottom w:val="single" w:sz="8" w:space="0" w:color="000000"/>
              <w:right w:val="single" w:sz="8" w:space="0" w:color="000000"/>
            </w:tcBorders>
          </w:tcPr>
          <w:p w:rsidR="00145166" w:rsidRPr="00017E6C" w:rsidRDefault="00524759">
            <w:pPr>
              <w:pStyle w:val="TableParagraph"/>
              <w:spacing w:before="43"/>
              <w:ind w:left="238" w:right="239"/>
              <w:jc w:val="center"/>
              <w:rPr>
                <w:rFonts w:ascii="Calibri" w:eastAsia="Calibri" w:hAnsi="Calibri" w:cs="Calibri"/>
                <w:b/>
                <w:sz w:val="16"/>
                <w:szCs w:val="16"/>
              </w:rPr>
            </w:pPr>
            <w:r w:rsidRPr="00017E6C">
              <w:rPr>
                <w:rFonts w:ascii="Calibri" w:eastAsia="Calibri" w:hAnsi="Calibri" w:cs="Calibri"/>
                <w:b/>
                <w:sz w:val="16"/>
                <w:szCs w:val="16"/>
              </w:rPr>
              <w:t>€</w:t>
            </w:r>
          </w:p>
        </w:tc>
        <w:tc>
          <w:tcPr>
            <w:tcW w:w="1673" w:type="dxa"/>
            <w:tcBorders>
              <w:top w:val="single" w:sz="8" w:space="0" w:color="000000"/>
              <w:left w:val="single" w:sz="8" w:space="0" w:color="000000"/>
              <w:bottom w:val="single" w:sz="8" w:space="0" w:color="000000"/>
              <w:right w:val="single" w:sz="8" w:space="0" w:color="000000"/>
            </w:tcBorders>
          </w:tcPr>
          <w:p w:rsidR="00145166" w:rsidRPr="00017E6C" w:rsidRDefault="00145166">
            <w:pPr>
              <w:pStyle w:val="TableParagraph"/>
              <w:spacing w:before="43"/>
              <w:ind w:right="189"/>
              <w:jc w:val="right"/>
              <w:rPr>
                <w:rFonts w:ascii="Calibri" w:eastAsia="Calibri" w:hAnsi="Calibri" w:cs="Calibri"/>
                <w:b/>
                <w:sz w:val="16"/>
                <w:szCs w:val="16"/>
              </w:rPr>
            </w:pPr>
          </w:p>
        </w:tc>
        <w:tc>
          <w:tcPr>
            <w:tcW w:w="1602" w:type="dxa"/>
            <w:tcBorders>
              <w:top w:val="single" w:sz="8" w:space="0" w:color="000000"/>
              <w:left w:val="single" w:sz="8" w:space="0" w:color="000000"/>
              <w:bottom w:val="single" w:sz="8" w:space="0" w:color="000000"/>
              <w:right w:val="single" w:sz="8" w:space="0" w:color="000000"/>
            </w:tcBorders>
          </w:tcPr>
          <w:p w:rsidR="00145166" w:rsidRPr="00017E6C" w:rsidRDefault="00145166">
            <w:pPr>
              <w:pStyle w:val="TableParagraph"/>
              <w:spacing w:before="43"/>
              <w:ind w:right="191"/>
              <w:jc w:val="right"/>
              <w:rPr>
                <w:rFonts w:ascii="Calibri" w:eastAsia="Calibri" w:hAnsi="Calibri" w:cs="Calibri"/>
                <w:b/>
                <w:sz w:val="16"/>
                <w:szCs w:val="16"/>
              </w:rPr>
            </w:pPr>
          </w:p>
        </w:tc>
        <w:tc>
          <w:tcPr>
            <w:tcW w:w="1276" w:type="dxa"/>
            <w:tcBorders>
              <w:top w:val="single" w:sz="8" w:space="0" w:color="000000"/>
              <w:left w:val="single" w:sz="8" w:space="0" w:color="000000"/>
              <w:bottom w:val="single" w:sz="8" w:space="0" w:color="000000"/>
              <w:right w:val="single" w:sz="4" w:space="0" w:color="000000"/>
            </w:tcBorders>
          </w:tcPr>
          <w:p w:rsidR="00145166" w:rsidRPr="00017E6C" w:rsidRDefault="00145166">
            <w:pPr>
              <w:pStyle w:val="TableParagraph"/>
              <w:spacing w:before="43"/>
              <w:ind w:left="947"/>
              <w:rPr>
                <w:rFonts w:ascii="Calibri" w:eastAsia="Calibri" w:hAnsi="Calibri" w:cs="Calibri"/>
                <w:b/>
                <w:sz w:val="16"/>
                <w:szCs w:val="16"/>
              </w:rPr>
            </w:pPr>
          </w:p>
        </w:tc>
      </w:tr>
      <w:tr w:rsidR="00145166" w:rsidTr="008161F1">
        <w:trPr>
          <w:trHeight w:hRule="exact" w:val="300"/>
        </w:trPr>
        <w:tc>
          <w:tcPr>
            <w:tcW w:w="4035" w:type="dxa"/>
            <w:tcBorders>
              <w:top w:val="single" w:sz="8" w:space="0" w:color="000000"/>
              <w:left w:val="single" w:sz="4" w:space="0" w:color="000000"/>
              <w:bottom w:val="single" w:sz="8" w:space="0" w:color="000000"/>
              <w:right w:val="single" w:sz="8" w:space="0" w:color="000000"/>
            </w:tcBorders>
          </w:tcPr>
          <w:p w:rsidR="00145166" w:rsidRPr="00524759" w:rsidRDefault="00A46BC5">
            <w:pPr>
              <w:pStyle w:val="TableParagraph"/>
              <w:spacing w:before="29"/>
              <w:ind w:left="29"/>
              <w:rPr>
                <w:rFonts w:ascii="Calibri" w:eastAsia="Calibri" w:hAnsi="Calibri" w:cs="Calibri"/>
                <w:sz w:val="18"/>
                <w:szCs w:val="18"/>
                <w:lang w:val="it-IT"/>
              </w:rPr>
            </w:pPr>
            <w:r>
              <w:rPr>
                <w:rFonts w:ascii="Calibri" w:eastAsia="Calibri" w:hAnsi="Calibri" w:cs="Calibri"/>
                <w:sz w:val="18"/>
                <w:szCs w:val="18"/>
                <w:lang w:val="it-IT"/>
              </w:rPr>
              <w:t>RN (Redditività aziendale)</w:t>
            </w:r>
          </w:p>
        </w:tc>
        <w:tc>
          <w:tcPr>
            <w:tcW w:w="878" w:type="dxa"/>
            <w:tcBorders>
              <w:top w:val="single" w:sz="8" w:space="0" w:color="000000"/>
              <w:left w:val="single" w:sz="8" w:space="0" w:color="000000"/>
              <w:bottom w:val="single" w:sz="8" w:space="0" w:color="000000"/>
              <w:right w:val="single" w:sz="8" w:space="0" w:color="000000"/>
            </w:tcBorders>
          </w:tcPr>
          <w:p w:rsidR="00145166" w:rsidRDefault="00CD1DD9">
            <w:pPr>
              <w:pStyle w:val="TableParagraph"/>
              <w:spacing w:before="42"/>
              <w:jc w:val="center"/>
              <w:rPr>
                <w:rFonts w:ascii="Calibri" w:eastAsia="Calibri" w:hAnsi="Calibri" w:cs="Calibri"/>
                <w:sz w:val="16"/>
                <w:szCs w:val="16"/>
              </w:rPr>
            </w:pPr>
            <w:r>
              <w:rPr>
                <w:rFonts w:ascii="Calibri" w:eastAsia="Calibri" w:hAnsi="Calibri" w:cs="Calibri"/>
                <w:sz w:val="16"/>
                <w:szCs w:val="16"/>
              </w:rPr>
              <w:t>€</w:t>
            </w:r>
          </w:p>
        </w:tc>
        <w:tc>
          <w:tcPr>
            <w:tcW w:w="1673" w:type="dxa"/>
            <w:tcBorders>
              <w:top w:val="single" w:sz="8" w:space="0" w:color="000000"/>
              <w:left w:val="single" w:sz="8" w:space="0" w:color="000000"/>
              <w:bottom w:val="single" w:sz="8" w:space="0" w:color="000000"/>
              <w:right w:val="single" w:sz="8" w:space="0" w:color="000000"/>
            </w:tcBorders>
          </w:tcPr>
          <w:p w:rsidR="00145166" w:rsidRDefault="00145166">
            <w:pPr>
              <w:pStyle w:val="TableParagraph"/>
              <w:spacing w:before="42"/>
              <w:ind w:right="189"/>
              <w:jc w:val="right"/>
              <w:rPr>
                <w:rFonts w:ascii="Calibri" w:eastAsia="Calibri" w:hAnsi="Calibri" w:cs="Calibri"/>
                <w:sz w:val="16"/>
                <w:szCs w:val="16"/>
              </w:rPr>
            </w:pPr>
          </w:p>
        </w:tc>
        <w:tc>
          <w:tcPr>
            <w:tcW w:w="1602" w:type="dxa"/>
            <w:tcBorders>
              <w:top w:val="single" w:sz="8" w:space="0" w:color="000000"/>
              <w:left w:val="single" w:sz="8" w:space="0" w:color="000000"/>
              <w:bottom w:val="single" w:sz="8" w:space="0" w:color="000000"/>
              <w:right w:val="single" w:sz="8" w:space="0" w:color="000000"/>
            </w:tcBorders>
          </w:tcPr>
          <w:p w:rsidR="00145166" w:rsidRDefault="00145166">
            <w:pPr>
              <w:pStyle w:val="TableParagraph"/>
              <w:spacing w:before="42"/>
              <w:ind w:right="191"/>
              <w:jc w:val="right"/>
              <w:rPr>
                <w:rFonts w:ascii="Calibri" w:eastAsia="Calibri" w:hAnsi="Calibri" w:cs="Calibri"/>
                <w:sz w:val="16"/>
                <w:szCs w:val="16"/>
              </w:rPr>
            </w:pPr>
          </w:p>
        </w:tc>
        <w:tc>
          <w:tcPr>
            <w:tcW w:w="1276" w:type="dxa"/>
            <w:tcBorders>
              <w:top w:val="single" w:sz="8" w:space="0" w:color="000000"/>
              <w:left w:val="single" w:sz="8" w:space="0" w:color="000000"/>
              <w:bottom w:val="single" w:sz="8" w:space="0" w:color="000000"/>
              <w:right w:val="single" w:sz="4" w:space="0" w:color="000000"/>
            </w:tcBorders>
          </w:tcPr>
          <w:p w:rsidR="00145166" w:rsidRDefault="00145166">
            <w:pPr>
              <w:pStyle w:val="TableParagraph"/>
              <w:spacing w:before="42"/>
              <w:ind w:left="947"/>
              <w:rPr>
                <w:rFonts w:ascii="Calibri" w:eastAsia="Calibri" w:hAnsi="Calibri" w:cs="Calibri"/>
                <w:sz w:val="16"/>
                <w:szCs w:val="16"/>
              </w:rPr>
            </w:pPr>
          </w:p>
        </w:tc>
      </w:tr>
    </w:tbl>
    <w:p w:rsidR="007923F2" w:rsidRDefault="007923F2">
      <w:pPr>
        <w:rPr>
          <w:rFonts w:ascii="Calibri" w:eastAsia="Calibri" w:hAnsi="Calibri" w:cs="Calibri"/>
          <w:sz w:val="16"/>
          <w:szCs w:val="16"/>
        </w:rPr>
      </w:pPr>
    </w:p>
    <w:p w:rsidR="00AA1AA1" w:rsidRDefault="00AA1AA1">
      <w:pPr>
        <w:rPr>
          <w:rFonts w:ascii="Calibri" w:eastAsia="Calibri" w:hAnsi="Calibri" w:cs="Calibri"/>
          <w:sz w:val="16"/>
          <w:szCs w:val="16"/>
        </w:rPr>
      </w:pPr>
    </w:p>
    <w:p w:rsidR="00AA1AA1" w:rsidRDefault="00AA1AA1">
      <w:pPr>
        <w:rPr>
          <w:rFonts w:ascii="Calibri" w:eastAsia="Calibri" w:hAnsi="Calibri" w:cs="Calibri"/>
          <w:sz w:val="16"/>
          <w:szCs w:val="16"/>
        </w:rPr>
      </w:pPr>
    </w:p>
    <w:p w:rsidR="00AB376D" w:rsidRPr="006D3AA7" w:rsidRDefault="00007BDD" w:rsidP="006D3AA7">
      <w:pPr>
        <w:spacing w:after="240"/>
        <w:jc w:val="both"/>
        <w:rPr>
          <w:rFonts w:ascii="Calibri" w:eastAsia="Calibri" w:hAnsi="Calibri" w:cs="Calibri"/>
          <w:b/>
          <w:bCs/>
          <w:sz w:val="28"/>
          <w:szCs w:val="28"/>
          <w:lang w:val="it-IT"/>
        </w:rPr>
      </w:pPr>
      <w:r w:rsidRPr="006D3AA7">
        <w:rPr>
          <w:rFonts w:ascii="Calibri" w:eastAsia="Calibri" w:hAnsi="Calibri" w:cs="Calibri"/>
          <w:b/>
          <w:bCs/>
          <w:sz w:val="28"/>
          <w:szCs w:val="28"/>
          <w:lang w:val="it-IT"/>
        </w:rPr>
        <w:t>Indicator</w:t>
      </w:r>
      <w:r w:rsidR="00F13ED4">
        <w:rPr>
          <w:rFonts w:ascii="Calibri" w:eastAsia="Calibri" w:hAnsi="Calibri" w:cs="Calibri"/>
          <w:b/>
          <w:bCs/>
          <w:sz w:val="28"/>
          <w:szCs w:val="28"/>
          <w:lang w:val="it-IT"/>
        </w:rPr>
        <w:t>e</w:t>
      </w:r>
      <w:r w:rsidRPr="006D3AA7">
        <w:rPr>
          <w:rFonts w:ascii="Calibri" w:eastAsia="Calibri" w:hAnsi="Calibri" w:cs="Calibri"/>
          <w:b/>
          <w:bCs/>
          <w:sz w:val="28"/>
          <w:szCs w:val="28"/>
          <w:lang w:val="it-IT"/>
        </w:rPr>
        <w:t xml:space="preserve"> social</w:t>
      </w:r>
      <w:r w:rsidR="00F13ED4">
        <w:rPr>
          <w:rFonts w:ascii="Calibri" w:eastAsia="Calibri" w:hAnsi="Calibri" w:cs="Calibri"/>
          <w:b/>
          <w:bCs/>
          <w:sz w:val="28"/>
          <w:szCs w:val="28"/>
          <w:lang w:val="it-IT"/>
        </w:rPr>
        <w:t>e</w:t>
      </w:r>
    </w:p>
    <w:tbl>
      <w:tblPr>
        <w:tblW w:w="9464" w:type="dxa"/>
        <w:tblLayout w:type="fixed"/>
        <w:tblLook w:val="01E0" w:firstRow="1" w:lastRow="1" w:firstColumn="1" w:lastColumn="1" w:noHBand="0" w:noVBand="0"/>
      </w:tblPr>
      <w:tblGrid>
        <w:gridCol w:w="6"/>
        <w:gridCol w:w="4029"/>
        <w:gridCol w:w="872"/>
        <w:gridCol w:w="6"/>
        <w:gridCol w:w="1673"/>
        <w:gridCol w:w="1602"/>
        <w:gridCol w:w="1276"/>
      </w:tblGrid>
      <w:tr w:rsidR="006059FB" w:rsidTr="008161F1">
        <w:trPr>
          <w:trHeight w:hRule="exact" w:val="633"/>
        </w:trPr>
        <w:tc>
          <w:tcPr>
            <w:tcW w:w="4035" w:type="dxa"/>
            <w:gridSpan w:val="2"/>
            <w:tcBorders>
              <w:top w:val="single" w:sz="4" w:space="0" w:color="000000"/>
              <w:left w:val="single" w:sz="4" w:space="0" w:color="000000"/>
              <w:bottom w:val="single" w:sz="8" w:space="0" w:color="000000"/>
              <w:right w:val="single" w:sz="8" w:space="0" w:color="000000"/>
            </w:tcBorders>
          </w:tcPr>
          <w:p w:rsidR="006059FB" w:rsidRPr="00835C93" w:rsidRDefault="006059FB" w:rsidP="00027EE8">
            <w:pPr>
              <w:pStyle w:val="TableParagraph"/>
              <w:spacing w:before="3" w:line="160" w:lineRule="exact"/>
              <w:rPr>
                <w:sz w:val="16"/>
                <w:szCs w:val="16"/>
                <w:lang w:val="it-IT"/>
              </w:rPr>
            </w:pPr>
          </w:p>
          <w:p w:rsidR="006059FB" w:rsidRDefault="006059FB" w:rsidP="00027EE8">
            <w:pPr>
              <w:pStyle w:val="TableParagraph"/>
              <w:jc w:val="center"/>
              <w:rPr>
                <w:rFonts w:ascii="Calibri" w:eastAsia="Calibri" w:hAnsi="Calibri" w:cs="Calibri"/>
                <w:sz w:val="24"/>
                <w:szCs w:val="24"/>
              </w:rPr>
            </w:pPr>
            <w:r>
              <w:rPr>
                <w:rFonts w:ascii="Calibri" w:eastAsia="Calibri" w:hAnsi="Calibri" w:cs="Calibri"/>
                <w:b/>
                <w:bCs/>
                <w:sz w:val="24"/>
                <w:szCs w:val="24"/>
              </w:rPr>
              <w:t>Indicatore</w:t>
            </w:r>
          </w:p>
        </w:tc>
        <w:tc>
          <w:tcPr>
            <w:tcW w:w="878" w:type="dxa"/>
            <w:gridSpan w:val="2"/>
            <w:tcBorders>
              <w:top w:val="single" w:sz="4" w:space="0" w:color="000000"/>
              <w:left w:val="single" w:sz="8" w:space="0" w:color="000000"/>
              <w:bottom w:val="single" w:sz="8" w:space="0" w:color="000000"/>
              <w:right w:val="single" w:sz="8" w:space="0" w:color="000000"/>
            </w:tcBorders>
          </w:tcPr>
          <w:p w:rsidR="006059FB" w:rsidRDefault="006059FB" w:rsidP="00027EE8">
            <w:pPr>
              <w:pStyle w:val="TableParagraph"/>
              <w:spacing w:before="3" w:line="160" w:lineRule="exact"/>
              <w:rPr>
                <w:sz w:val="16"/>
                <w:szCs w:val="16"/>
              </w:rPr>
            </w:pPr>
          </w:p>
          <w:p w:rsidR="006059FB" w:rsidRDefault="006059FB" w:rsidP="00027EE8">
            <w:pPr>
              <w:pStyle w:val="TableParagraph"/>
              <w:ind w:left="51"/>
              <w:rPr>
                <w:rFonts w:ascii="Calibri" w:eastAsia="Calibri" w:hAnsi="Calibri" w:cs="Calibri"/>
                <w:sz w:val="24"/>
                <w:szCs w:val="24"/>
              </w:rPr>
            </w:pPr>
            <w:r>
              <w:rPr>
                <w:rFonts w:ascii="Calibri" w:eastAsia="Calibri" w:hAnsi="Calibri" w:cs="Calibri"/>
                <w:b/>
                <w:bCs/>
                <w:sz w:val="24"/>
                <w:szCs w:val="24"/>
              </w:rPr>
              <w:t>U.M.</w:t>
            </w:r>
          </w:p>
        </w:tc>
        <w:tc>
          <w:tcPr>
            <w:tcW w:w="1673" w:type="dxa"/>
            <w:tcBorders>
              <w:top w:val="single" w:sz="4" w:space="0" w:color="000000"/>
              <w:left w:val="single" w:sz="8" w:space="0" w:color="000000"/>
              <w:bottom w:val="single" w:sz="8" w:space="0" w:color="000000"/>
              <w:right w:val="single" w:sz="8" w:space="0" w:color="000000"/>
            </w:tcBorders>
          </w:tcPr>
          <w:p w:rsidR="006059FB" w:rsidRDefault="006059FB" w:rsidP="00027EE8">
            <w:pPr>
              <w:pStyle w:val="TableParagraph"/>
              <w:spacing w:before="3" w:line="160" w:lineRule="exact"/>
              <w:rPr>
                <w:sz w:val="16"/>
                <w:szCs w:val="16"/>
              </w:rPr>
            </w:pPr>
          </w:p>
          <w:p w:rsidR="006059FB" w:rsidRDefault="006059FB" w:rsidP="00027EE8">
            <w:pPr>
              <w:pStyle w:val="TableParagraph"/>
              <w:ind w:left="1"/>
              <w:jc w:val="center"/>
              <w:rPr>
                <w:rFonts w:ascii="Calibri" w:eastAsia="Calibri" w:hAnsi="Calibri" w:cs="Calibri"/>
                <w:sz w:val="24"/>
                <w:szCs w:val="24"/>
              </w:rPr>
            </w:pPr>
            <w:r>
              <w:rPr>
                <w:rFonts w:ascii="Calibri" w:eastAsia="Calibri" w:hAnsi="Calibri" w:cs="Calibri"/>
                <w:b/>
                <w:bCs/>
                <w:sz w:val="24"/>
                <w:szCs w:val="24"/>
              </w:rPr>
              <w:t>Ex - Ante</w:t>
            </w:r>
          </w:p>
        </w:tc>
        <w:tc>
          <w:tcPr>
            <w:tcW w:w="1602" w:type="dxa"/>
            <w:tcBorders>
              <w:top w:val="single" w:sz="4" w:space="0" w:color="000000"/>
              <w:left w:val="single" w:sz="8" w:space="0" w:color="000000"/>
              <w:bottom w:val="single" w:sz="8" w:space="0" w:color="000000"/>
              <w:right w:val="single" w:sz="8" w:space="0" w:color="000000"/>
            </w:tcBorders>
          </w:tcPr>
          <w:p w:rsidR="006059FB" w:rsidRDefault="006059FB" w:rsidP="00027EE8">
            <w:pPr>
              <w:pStyle w:val="TableParagraph"/>
              <w:spacing w:before="3" w:line="160" w:lineRule="exact"/>
              <w:rPr>
                <w:sz w:val="16"/>
                <w:szCs w:val="16"/>
              </w:rPr>
            </w:pPr>
          </w:p>
          <w:p w:rsidR="006059FB" w:rsidRDefault="006059FB" w:rsidP="00027EE8">
            <w:pPr>
              <w:pStyle w:val="TableParagraph"/>
              <w:jc w:val="center"/>
              <w:rPr>
                <w:rFonts w:ascii="Calibri" w:eastAsia="Calibri" w:hAnsi="Calibri" w:cs="Calibri"/>
                <w:sz w:val="24"/>
                <w:szCs w:val="24"/>
              </w:rPr>
            </w:pPr>
            <w:r>
              <w:rPr>
                <w:rFonts w:ascii="Calibri" w:eastAsia="Calibri" w:hAnsi="Calibri" w:cs="Calibri"/>
                <w:b/>
                <w:bCs/>
                <w:sz w:val="24"/>
                <w:szCs w:val="24"/>
              </w:rPr>
              <w:t>Ex - Post</w:t>
            </w:r>
          </w:p>
        </w:tc>
        <w:tc>
          <w:tcPr>
            <w:tcW w:w="1276" w:type="dxa"/>
            <w:tcBorders>
              <w:top w:val="single" w:sz="4" w:space="0" w:color="000000"/>
              <w:left w:val="single" w:sz="8" w:space="0" w:color="000000"/>
              <w:bottom w:val="single" w:sz="8" w:space="0" w:color="000000"/>
              <w:right w:val="single" w:sz="4" w:space="0" w:color="000000"/>
            </w:tcBorders>
            <w:vAlign w:val="center"/>
          </w:tcPr>
          <w:p w:rsidR="006059FB" w:rsidRPr="006059FB" w:rsidRDefault="006059FB" w:rsidP="001D5C82">
            <w:pPr>
              <w:pStyle w:val="TableParagraph"/>
              <w:spacing w:before="40"/>
              <w:ind w:right="1"/>
              <w:jc w:val="center"/>
              <w:rPr>
                <w:rFonts w:ascii="Calibri" w:eastAsia="Calibri" w:hAnsi="Calibri" w:cs="Calibri"/>
                <w:b/>
                <w:bCs/>
                <w:sz w:val="24"/>
                <w:szCs w:val="24"/>
              </w:rPr>
            </w:pPr>
            <w:r w:rsidRPr="006059FB">
              <w:rPr>
                <w:rFonts w:ascii="Calibri" w:eastAsia="Calibri" w:hAnsi="Calibri" w:cs="Calibri"/>
                <w:b/>
                <w:bCs/>
                <w:sz w:val="24"/>
                <w:szCs w:val="24"/>
              </w:rPr>
              <w:t>Variazione</w:t>
            </w:r>
          </w:p>
        </w:tc>
      </w:tr>
      <w:tr w:rsidR="006059FB" w:rsidTr="008161F1">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6059FB" w:rsidRDefault="006059FB" w:rsidP="00027EE8">
            <w:pPr>
              <w:pStyle w:val="TableParagraph"/>
              <w:spacing w:before="29"/>
              <w:ind w:left="30"/>
              <w:rPr>
                <w:rFonts w:ascii="Calibri" w:eastAsia="Calibri" w:hAnsi="Calibri" w:cs="Calibri"/>
                <w:sz w:val="18"/>
                <w:szCs w:val="18"/>
              </w:rPr>
            </w:pPr>
            <w:r>
              <w:rPr>
                <w:rFonts w:ascii="Calibri" w:eastAsia="Calibri" w:hAnsi="Calibri" w:cs="Calibri"/>
                <w:sz w:val="18"/>
                <w:szCs w:val="18"/>
              </w:rPr>
              <w:t>ULT</w:t>
            </w:r>
            <w:r>
              <w:rPr>
                <w:rFonts w:ascii="Calibri" w:eastAsia="Calibri" w:hAnsi="Calibri" w:cs="Calibri"/>
                <w:spacing w:val="-4"/>
                <w:sz w:val="18"/>
                <w:szCs w:val="18"/>
              </w:rPr>
              <w:t xml:space="preserve"> </w:t>
            </w:r>
            <w:r>
              <w:rPr>
                <w:rFonts w:ascii="Calibri" w:eastAsia="Calibri" w:hAnsi="Calibri" w:cs="Calibri"/>
                <w:sz w:val="18"/>
                <w:szCs w:val="18"/>
              </w:rPr>
              <w:t>Unità</w:t>
            </w:r>
            <w:r>
              <w:rPr>
                <w:rFonts w:ascii="Calibri" w:eastAsia="Calibri" w:hAnsi="Calibri" w:cs="Calibri"/>
                <w:spacing w:val="-4"/>
                <w:sz w:val="18"/>
                <w:szCs w:val="18"/>
              </w:rPr>
              <w:t xml:space="preserve"> </w:t>
            </w:r>
            <w:r>
              <w:rPr>
                <w:rFonts w:ascii="Calibri" w:eastAsia="Calibri" w:hAnsi="Calibri" w:cs="Calibri"/>
                <w:sz w:val="18"/>
                <w:szCs w:val="18"/>
              </w:rPr>
              <w:t>Lavorative</w:t>
            </w:r>
            <w:r>
              <w:rPr>
                <w:rFonts w:ascii="Calibri" w:eastAsia="Calibri" w:hAnsi="Calibri" w:cs="Calibri"/>
                <w:spacing w:val="-3"/>
                <w:sz w:val="18"/>
                <w:szCs w:val="18"/>
              </w:rPr>
              <w:t xml:space="preserve"> </w:t>
            </w:r>
            <w:r>
              <w:rPr>
                <w:rFonts w:ascii="Calibri" w:eastAsia="Calibri" w:hAnsi="Calibri" w:cs="Calibri"/>
                <w:sz w:val="18"/>
                <w:szCs w:val="18"/>
              </w:rPr>
              <w:t>Totali</w:t>
            </w:r>
          </w:p>
        </w:tc>
        <w:tc>
          <w:tcPr>
            <w:tcW w:w="878" w:type="dxa"/>
            <w:gridSpan w:val="2"/>
            <w:tcBorders>
              <w:top w:val="single" w:sz="8" w:space="0" w:color="000000"/>
              <w:left w:val="single" w:sz="8" w:space="0" w:color="000000"/>
              <w:bottom w:val="single" w:sz="8" w:space="0" w:color="000000"/>
              <w:right w:val="single" w:sz="8" w:space="0" w:color="000000"/>
            </w:tcBorders>
          </w:tcPr>
          <w:p w:rsidR="006059FB" w:rsidRDefault="006059FB" w:rsidP="00027EE8">
            <w:pPr>
              <w:pStyle w:val="TableParagraph"/>
              <w:spacing w:before="42"/>
              <w:ind w:right="1"/>
              <w:jc w:val="center"/>
              <w:rPr>
                <w:rFonts w:ascii="Calibri" w:eastAsia="Calibri" w:hAnsi="Calibri" w:cs="Calibri"/>
                <w:sz w:val="16"/>
                <w:szCs w:val="16"/>
              </w:rPr>
            </w:pPr>
            <w:r>
              <w:rPr>
                <w:rFonts w:ascii="Calibri" w:eastAsia="Calibri" w:hAnsi="Calibri" w:cs="Calibri"/>
                <w:sz w:val="16"/>
                <w:szCs w:val="16"/>
              </w:rPr>
              <w:t>nr</w:t>
            </w:r>
          </w:p>
        </w:tc>
        <w:tc>
          <w:tcPr>
            <w:tcW w:w="1673" w:type="dxa"/>
            <w:tcBorders>
              <w:top w:val="single" w:sz="8" w:space="0" w:color="000000"/>
              <w:left w:val="single" w:sz="8" w:space="0" w:color="000000"/>
              <w:bottom w:val="single" w:sz="8" w:space="0" w:color="000000"/>
              <w:right w:val="single" w:sz="8" w:space="0" w:color="000000"/>
            </w:tcBorders>
          </w:tcPr>
          <w:p w:rsidR="006059FB" w:rsidRDefault="006059FB" w:rsidP="00027EE8">
            <w:pPr>
              <w:pStyle w:val="TableParagraph"/>
              <w:spacing w:before="43"/>
              <w:ind w:right="189"/>
              <w:jc w:val="right"/>
              <w:rPr>
                <w:rFonts w:ascii="Calibri" w:eastAsia="Calibri" w:hAnsi="Calibri" w:cs="Calibri"/>
                <w:sz w:val="16"/>
                <w:szCs w:val="16"/>
              </w:rPr>
            </w:pPr>
          </w:p>
        </w:tc>
        <w:tc>
          <w:tcPr>
            <w:tcW w:w="1602" w:type="dxa"/>
            <w:tcBorders>
              <w:top w:val="single" w:sz="8" w:space="0" w:color="000000"/>
              <w:left w:val="single" w:sz="8" w:space="0" w:color="000000"/>
              <w:bottom w:val="single" w:sz="8" w:space="0" w:color="000000"/>
              <w:right w:val="single" w:sz="8" w:space="0" w:color="000000"/>
            </w:tcBorders>
          </w:tcPr>
          <w:p w:rsidR="006059FB" w:rsidRDefault="006059FB" w:rsidP="00027EE8">
            <w:pPr>
              <w:pStyle w:val="TableParagraph"/>
              <w:spacing w:before="43"/>
              <w:ind w:right="191"/>
              <w:jc w:val="right"/>
              <w:rPr>
                <w:rFonts w:ascii="Calibri" w:eastAsia="Calibri" w:hAnsi="Calibri" w:cs="Calibri"/>
                <w:sz w:val="16"/>
                <w:szCs w:val="16"/>
              </w:rPr>
            </w:pPr>
          </w:p>
        </w:tc>
        <w:tc>
          <w:tcPr>
            <w:tcW w:w="1276" w:type="dxa"/>
            <w:tcBorders>
              <w:top w:val="single" w:sz="8" w:space="0" w:color="000000"/>
              <w:left w:val="single" w:sz="8" w:space="0" w:color="000000"/>
              <w:bottom w:val="single" w:sz="8" w:space="0" w:color="000000"/>
              <w:right w:val="single" w:sz="4" w:space="0" w:color="000000"/>
            </w:tcBorders>
          </w:tcPr>
          <w:p w:rsidR="006059FB" w:rsidRDefault="006059FB" w:rsidP="00027EE8">
            <w:pPr>
              <w:pStyle w:val="TableParagraph"/>
              <w:spacing w:before="43"/>
              <w:ind w:left="947"/>
              <w:rPr>
                <w:rFonts w:ascii="Calibri" w:eastAsia="Calibri" w:hAnsi="Calibri" w:cs="Calibri"/>
                <w:sz w:val="16"/>
                <w:szCs w:val="16"/>
              </w:rPr>
            </w:pPr>
          </w:p>
        </w:tc>
      </w:tr>
      <w:tr w:rsidR="007A673E" w:rsidRPr="00AB376D"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7A673E" w:rsidRPr="007A673E" w:rsidRDefault="007A673E" w:rsidP="007A673E">
            <w:pPr>
              <w:pStyle w:val="TableParagraph"/>
              <w:spacing w:before="29"/>
              <w:ind w:left="29"/>
              <w:rPr>
                <w:rFonts w:ascii="Calibri" w:eastAsia="Calibri" w:hAnsi="Calibri" w:cs="Calibri"/>
                <w:sz w:val="18"/>
                <w:szCs w:val="18"/>
              </w:rPr>
            </w:pPr>
            <w:r w:rsidRPr="007A673E">
              <w:rPr>
                <w:rFonts w:ascii="Calibri" w:eastAsia="Calibri" w:hAnsi="Calibri" w:cs="Calibri"/>
                <w:sz w:val="18"/>
                <w:szCs w:val="18"/>
              </w:rPr>
              <w:t>Occupazione</w:t>
            </w: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r w:rsidRPr="00DE6BBC">
              <w:rPr>
                <w:rFonts w:ascii="Calibri" w:eastAsia="Calibri" w:hAnsi="Calibri" w:cs="Calibri"/>
                <w:sz w:val="16"/>
                <w:szCs w:val="16"/>
              </w:rPr>
              <w:t>nr</w:t>
            </w:r>
          </w:p>
        </w:tc>
        <w:tc>
          <w:tcPr>
            <w:tcW w:w="1673"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AB376D"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giovani  &lt; 40 anni di età</w:t>
            </w:r>
          </w:p>
          <w:p w:rsidR="007A673E" w:rsidRPr="00C06B02" w:rsidRDefault="007A673E" w:rsidP="00C06B02">
            <w:pPr>
              <w:pStyle w:val="TableParagraph"/>
              <w:spacing w:before="29"/>
              <w:ind w:left="1370"/>
              <w:rPr>
                <w:rFonts w:ascii="Calibri" w:eastAsia="Calibri" w:hAnsi="Calibri" w:cs="Calibri"/>
                <w:i/>
                <w:sz w:val="18"/>
                <w:szCs w:val="18"/>
                <w:lang w:val="it-IT"/>
              </w:rPr>
            </w:pP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r w:rsidRPr="00DE6BBC">
              <w:rPr>
                <w:rFonts w:ascii="Calibri" w:eastAsia="Calibri" w:hAnsi="Calibri" w:cs="Calibri"/>
                <w:sz w:val="16"/>
                <w:szCs w:val="16"/>
              </w:rPr>
              <w:t>nr</w:t>
            </w:r>
          </w:p>
        </w:tc>
        <w:tc>
          <w:tcPr>
            <w:tcW w:w="1673"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AB376D"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donne &lt; 40 anni di età</w:t>
            </w:r>
          </w:p>
          <w:p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&lt;&lt;</w:t>
            </w: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r w:rsidRPr="00DE6BBC">
              <w:rPr>
                <w:rFonts w:ascii="Calibri" w:eastAsia="Calibri" w:hAnsi="Calibri" w:cs="Calibri"/>
                <w:sz w:val="16"/>
                <w:szCs w:val="16"/>
              </w:rPr>
              <w:t>nr</w:t>
            </w:r>
          </w:p>
        </w:tc>
        <w:tc>
          <w:tcPr>
            <w:tcW w:w="1673"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D3329B"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giovani donne &lt; 40 anni di età</w:t>
            </w: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r w:rsidRPr="00DE6BBC">
              <w:rPr>
                <w:rFonts w:ascii="Calibri" w:eastAsia="Calibri" w:hAnsi="Calibri" w:cs="Calibri"/>
                <w:sz w:val="16"/>
                <w:szCs w:val="16"/>
              </w:rPr>
              <w:t>nr</w:t>
            </w:r>
          </w:p>
        </w:tc>
        <w:tc>
          <w:tcPr>
            <w:tcW w:w="1673"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AB376D" w:rsidTr="007A673E">
        <w:trPr>
          <w:gridBefore w:val="1"/>
          <w:wBefore w:w="6" w:type="dxa"/>
          <w:trHeight w:hRule="exact" w:val="300"/>
        </w:trPr>
        <w:tc>
          <w:tcPr>
            <w:tcW w:w="4029" w:type="dxa"/>
            <w:tcBorders>
              <w:top w:val="single" w:sz="8" w:space="0" w:color="000000"/>
              <w:left w:val="single" w:sz="4" w:space="0" w:color="000000"/>
              <w:bottom w:val="single" w:sz="8" w:space="0" w:color="000000"/>
              <w:right w:val="single" w:sz="8" w:space="0" w:color="000000"/>
            </w:tcBorders>
          </w:tcPr>
          <w:p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Soggetti svantaggiati</w:t>
            </w:r>
          </w:p>
          <w:p w:rsidR="007A673E" w:rsidRPr="00C06B02" w:rsidRDefault="007A673E" w:rsidP="00C06B02">
            <w:pPr>
              <w:pStyle w:val="TableParagraph"/>
              <w:spacing w:before="29"/>
              <w:ind w:left="1370"/>
              <w:rPr>
                <w:rFonts w:ascii="Calibri" w:eastAsia="Calibri" w:hAnsi="Calibri" w:cs="Calibri"/>
                <w:i/>
                <w:sz w:val="18"/>
                <w:szCs w:val="18"/>
                <w:lang w:val="it-IT"/>
              </w:rPr>
            </w:pPr>
          </w:p>
        </w:tc>
        <w:tc>
          <w:tcPr>
            <w:tcW w:w="872" w:type="dxa"/>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r w:rsidRPr="00DE6BBC">
              <w:rPr>
                <w:rFonts w:ascii="Calibri" w:eastAsia="Calibri" w:hAnsi="Calibri" w:cs="Calibri"/>
                <w:sz w:val="16"/>
                <w:szCs w:val="16"/>
              </w:rPr>
              <w:t>nr</w:t>
            </w:r>
          </w:p>
        </w:tc>
        <w:tc>
          <w:tcPr>
            <w:tcW w:w="1679" w:type="dxa"/>
            <w:gridSpan w:val="2"/>
            <w:tcBorders>
              <w:top w:val="single" w:sz="8" w:space="0" w:color="000000"/>
              <w:left w:val="single" w:sz="8" w:space="0" w:color="000000"/>
              <w:bottom w:val="single" w:sz="8" w:space="0" w:color="000000"/>
              <w:right w:val="single" w:sz="8" w:space="0" w:color="000000"/>
            </w:tcBorders>
          </w:tcPr>
          <w:p w:rsidR="007A673E" w:rsidRPr="00AB376D" w:rsidRDefault="007A673E" w:rsidP="007A673E">
            <w:pPr>
              <w:pStyle w:val="TableParagraph"/>
              <w:spacing w:before="42"/>
              <w:ind w:right="191"/>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0"/>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bl>
    <w:p w:rsidR="00AA1AA1" w:rsidRPr="00AB376D" w:rsidRDefault="00AA1AA1">
      <w:pPr>
        <w:rPr>
          <w:rFonts w:ascii="Calibri" w:eastAsia="Calibri" w:hAnsi="Calibri" w:cs="Calibri"/>
          <w:sz w:val="16"/>
          <w:szCs w:val="16"/>
          <w:lang w:val="it-IT"/>
        </w:rPr>
        <w:sectPr w:rsidR="00AA1AA1" w:rsidRPr="00AB376D" w:rsidSect="00FE1BAD">
          <w:pgSz w:w="11906" w:h="16840"/>
          <w:pgMar w:top="1300" w:right="1416" w:bottom="600" w:left="1418" w:header="851" w:footer="416" w:gutter="0"/>
          <w:cols w:space="720"/>
        </w:sectPr>
      </w:pPr>
    </w:p>
    <w:p w:rsidR="00145166" w:rsidRPr="008161F1" w:rsidRDefault="00A75831" w:rsidP="001C0CFF">
      <w:pPr>
        <w:pStyle w:val="Titolo1"/>
        <w:jc w:val="center"/>
        <w:rPr>
          <w:rFonts w:eastAsia="Calibri"/>
        </w:rPr>
      </w:pPr>
      <w:bookmarkStart w:id="27" w:name="_Toc483490059"/>
      <w:r>
        <w:t xml:space="preserve">Sezione F - </w:t>
      </w:r>
      <w:r w:rsidR="00524759" w:rsidRPr="008161F1">
        <w:rPr>
          <w:rFonts w:eastAsia="Calibri"/>
        </w:rPr>
        <w:t>Piano degli investimenti</w:t>
      </w:r>
      <w:bookmarkEnd w:id="27"/>
    </w:p>
    <w:p w:rsidR="00145166" w:rsidRPr="00FE1BAD" w:rsidRDefault="00145166">
      <w:pPr>
        <w:spacing w:line="200" w:lineRule="exact"/>
        <w:rPr>
          <w:sz w:val="20"/>
          <w:szCs w:val="20"/>
          <w:lang w:val="it-IT"/>
        </w:rPr>
      </w:pPr>
    </w:p>
    <w:p w:rsidR="00145166" w:rsidRPr="00FE1BAD" w:rsidRDefault="00145166">
      <w:pPr>
        <w:spacing w:line="200" w:lineRule="exact"/>
        <w:rPr>
          <w:sz w:val="20"/>
          <w:szCs w:val="20"/>
          <w:lang w:val="it-IT"/>
        </w:rPr>
      </w:pPr>
    </w:p>
    <w:p w:rsidR="00145166" w:rsidRPr="00FE1BAD" w:rsidRDefault="00145166">
      <w:pPr>
        <w:spacing w:line="200" w:lineRule="exact"/>
        <w:rPr>
          <w:sz w:val="20"/>
          <w:szCs w:val="20"/>
          <w:lang w:val="it-IT"/>
        </w:rPr>
      </w:pPr>
    </w:p>
    <w:p w:rsidR="00145166" w:rsidRPr="00FE1BAD" w:rsidRDefault="00145166">
      <w:pPr>
        <w:spacing w:before="18" w:line="200" w:lineRule="exact"/>
        <w:rPr>
          <w:sz w:val="20"/>
          <w:szCs w:val="20"/>
          <w:lang w:val="it-IT"/>
        </w:rPr>
      </w:pPr>
    </w:p>
    <w:p w:rsidR="00145166" w:rsidRPr="007923F2" w:rsidRDefault="00524759" w:rsidP="005676E5">
      <w:pPr>
        <w:pStyle w:val="Titolo21"/>
        <w:rPr>
          <w:lang w:val="it-IT"/>
        </w:rPr>
      </w:pPr>
      <w:bookmarkStart w:id="28" w:name="_Toc483490060"/>
      <w:r w:rsidRPr="007923F2">
        <w:rPr>
          <w:lang w:val="it-IT"/>
        </w:rPr>
        <w:t>Schema</w:t>
      </w:r>
      <w:r w:rsidRPr="007923F2">
        <w:rPr>
          <w:spacing w:val="-9"/>
          <w:lang w:val="it-IT"/>
        </w:rPr>
        <w:t xml:space="preserve"> </w:t>
      </w:r>
      <w:r w:rsidRPr="007923F2">
        <w:rPr>
          <w:lang w:val="it-IT"/>
        </w:rPr>
        <w:t>del</w:t>
      </w:r>
      <w:r w:rsidRPr="007923F2">
        <w:rPr>
          <w:spacing w:val="-9"/>
          <w:lang w:val="it-IT"/>
        </w:rPr>
        <w:t xml:space="preserve"> </w:t>
      </w:r>
      <w:r w:rsidRPr="007923F2">
        <w:rPr>
          <w:lang w:val="it-IT"/>
        </w:rPr>
        <w:t>piano</w:t>
      </w:r>
      <w:r w:rsidRPr="007923F2">
        <w:rPr>
          <w:spacing w:val="-8"/>
          <w:lang w:val="it-IT"/>
        </w:rPr>
        <w:t xml:space="preserve"> </w:t>
      </w:r>
      <w:r w:rsidRPr="007923F2">
        <w:rPr>
          <w:lang w:val="it-IT"/>
        </w:rPr>
        <w:t>degli</w:t>
      </w:r>
      <w:r w:rsidRPr="007923F2">
        <w:rPr>
          <w:spacing w:val="-9"/>
          <w:lang w:val="it-IT"/>
        </w:rPr>
        <w:t xml:space="preserve"> </w:t>
      </w:r>
      <w:r w:rsidRPr="007923F2">
        <w:rPr>
          <w:lang w:val="it-IT"/>
        </w:rPr>
        <w:t>investimenti</w:t>
      </w:r>
      <w:bookmarkEnd w:id="28"/>
    </w:p>
    <w:p w:rsidR="00145166" w:rsidRPr="007923F2" w:rsidRDefault="00145166">
      <w:pPr>
        <w:spacing w:before="6" w:line="110" w:lineRule="exact"/>
        <w:rPr>
          <w:sz w:val="11"/>
          <w:szCs w:val="11"/>
          <w:lang w:val="it-IT"/>
        </w:rPr>
      </w:pPr>
    </w:p>
    <w:p w:rsidR="00145166" w:rsidRPr="007923F2" w:rsidRDefault="00145166">
      <w:pPr>
        <w:spacing w:line="200" w:lineRule="exact"/>
        <w:rPr>
          <w:sz w:val="20"/>
          <w:szCs w:val="20"/>
          <w:lang w:val="it-IT"/>
        </w:rPr>
      </w:pPr>
    </w:p>
    <w:p w:rsidR="00145166" w:rsidRPr="007923F2" w:rsidRDefault="00145166">
      <w:pPr>
        <w:spacing w:line="200" w:lineRule="exact"/>
        <w:rPr>
          <w:sz w:val="20"/>
          <w:szCs w:val="20"/>
          <w:lang w:val="it-IT"/>
        </w:rPr>
      </w:pPr>
    </w:p>
    <w:p w:rsidR="007923F2" w:rsidRPr="007923F2" w:rsidRDefault="007923F2" w:rsidP="007923F2">
      <w:pPr>
        <w:spacing w:before="240" w:after="120"/>
        <w:ind w:left="1416" w:firstLine="708"/>
        <w:rPr>
          <w:b/>
          <w:smallCaps/>
          <w:lang w:val="it-IT"/>
        </w:rPr>
      </w:pPr>
      <w:r w:rsidRPr="007923F2">
        <w:rPr>
          <w:b/>
          <w:smallCaps/>
          <w:lang w:val="it-IT"/>
        </w:rPr>
        <w:t xml:space="preserve">1 – Fabbricati e Manufatti </w:t>
      </w:r>
    </w:p>
    <w:tbl>
      <w:tblPr>
        <w:tblW w:w="0" w:type="auto"/>
        <w:jc w:val="center"/>
        <w:tblLayout w:type="fixed"/>
        <w:tblLook w:val="04A0" w:firstRow="1" w:lastRow="0" w:firstColumn="1" w:lastColumn="0" w:noHBand="0" w:noVBand="1"/>
      </w:tblPr>
      <w:tblGrid>
        <w:gridCol w:w="625"/>
        <w:gridCol w:w="3516"/>
        <w:gridCol w:w="680"/>
        <w:gridCol w:w="680"/>
        <w:gridCol w:w="680"/>
        <w:gridCol w:w="491"/>
        <w:gridCol w:w="504"/>
        <w:gridCol w:w="671"/>
        <w:gridCol w:w="1036"/>
        <w:gridCol w:w="1036"/>
        <w:gridCol w:w="1036"/>
        <w:gridCol w:w="1414"/>
        <w:gridCol w:w="747"/>
      </w:tblGrid>
      <w:tr w:rsidR="007923F2" w:rsidRPr="003D47C0" w:rsidTr="00E66DE9">
        <w:trPr>
          <w:jc w:val="center"/>
        </w:trPr>
        <w:tc>
          <w:tcPr>
            <w:tcW w:w="625"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16"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Pr>
                <w:b/>
                <w:sz w:val="18"/>
              </w:rPr>
              <w:t>Descrizione</w:t>
            </w:r>
            <w:r>
              <w:rPr>
                <w:b/>
                <w:sz w:val="18"/>
              </w:rPr>
              <w:br/>
            </w:r>
            <w:r w:rsidRPr="00CA71D9">
              <w:rPr>
                <w:sz w:val="14"/>
                <w:szCs w:val="14"/>
              </w:rPr>
              <w:t>(2)</w:t>
            </w:r>
          </w:p>
        </w:tc>
        <w:tc>
          <w:tcPr>
            <w:tcW w:w="680"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1"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CA71D9" w:rsidRDefault="007923F2" w:rsidP="007923F2">
            <w:pPr>
              <w:spacing w:before="120"/>
              <w:jc w:val="center"/>
              <w:rPr>
                <w:b/>
                <w:sz w:val="18"/>
              </w:rPr>
            </w:pPr>
            <w:r w:rsidRPr="00CA71D9">
              <w:rPr>
                <w:b/>
                <w:sz w:val="18"/>
              </w:rPr>
              <w:t>T/C</w:t>
            </w:r>
          </w:p>
          <w:p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4"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1"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2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47"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7923F2" w:rsidRPr="00EB0341" w:rsidRDefault="007923F2" w:rsidP="007923F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E66DE9" w:rsidTr="00E66DE9">
        <w:trPr>
          <w:jc w:val="center"/>
        </w:trPr>
        <w:tc>
          <w:tcPr>
            <w:tcW w:w="625" w:type="dxa"/>
            <w:vMerge/>
            <w:tcBorders>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3516"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A</w: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B</w: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E66DE9">
            <w:pPr>
              <w:jc w:val="center"/>
            </w:pPr>
            <w:r>
              <w:t>C</w:t>
            </w:r>
          </w:p>
        </w:tc>
        <w:tc>
          <w:tcPr>
            <w:tcW w:w="491"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Pr="00D9738F" w:rsidRDefault="00E66DE9" w:rsidP="007923F2">
            <w:pPr>
              <w:spacing w:before="120"/>
              <w:jc w:val="center"/>
              <w:rPr>
                <w:b/>
                <w:sz w:val="18"/>
              </w:rPr>
            </w:pPr>
          </w:p>
        </w:tc>
        <w:tc>
          <w:tcPr>
            <w:tcW w:w="504"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71"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1</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2</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 xml:space="preserve">Anno </w:t>
            </w:r>
            <w:r>
              <w:rPr>
                <w:b/>
                <w:sz w:val="18"/>
              </w:rPr>
              <w:t>3</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E66DE9" w:rsidRPr="00FF7FF9" w:rsidRDefault="00E66DE9" w:rsidP="007923F2">
            <w:pPr>
              <w:jc w:val="center"/>
              <w:rPr>
                <w:b/>
                <w:sz w:val="18"/>
              </w:rPr>
            </w:pPr>
            <w:r w:rsidRPr="00FF7FF9">
              <w:rPr>
                <w:b/>
                <w:sz w:val="18"/>
              </w:rPr>
              <w:t>Totale</w:t>
            </w:r>
          </w:p>
        </w:tc>
        <w:tc>
          <w:tcPr>
            <w:tcW w:w="747" w:type="dxa"/>
            <w:vMerge/>
            <w:tcBorders>
              <w:left w:val="single" w:sz="4" w:space="0" w:color="000000" w:themeColor="text1"/>
              <w:bottom w:val="single" w:sz="4" w:space="0" w:color="000000" w:themeColor="text1"/>
            </w:tcBorders>
            <w:shd w:val="clear" w:color="auto" w:fill="D9D9D9" w:themeFill="background1" w:themeFillShade="D9"/>
          </w:tcPr>
          <w:p w:rsidR="00E66DE9" w:rsidRPr="00ED740F" w:rsidRDefault="00E66DE9" w:rsidP="007923F2">
            <w:pPr>
              <w:jc w:val="center"/>
              <w:rPr>
                <w:b/>
                <w:sz w:val="20"/>
              </w:rPr>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center"/>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7923F2" w:rsidRPr="00C8768F" w:rsidTr="00E66DE9">
        <w:trPr>
          <w:jc w:val="center"/>
        </w:trPr>
        <w:tc>
          <w:tcPr>
            <w:tcW w:w="625" w:type="dxa"/>
            <w:tcBorders>
              <w:top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68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rPr>
                <w:i/>
              </w:rPr>
            </w:pPr>
            <w:r w:rsidRPr="00C8768F">
              <w:rPr>
                <w:i/>
              </w:rPr>
              <w:t>Totale</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7923F2" w:rsidRPr="00C8768F" w:rsidRDefault="007923F2" w:rsidP="007923F2">
            <w:pPr>
              <w:jc w:val="right"/>
            </w:pPr>
          </w:p>
        </w:tc>
      </w:tr>
    </w:tbl>
    <w:p w:rsidR="007923F2" w:rsidRPr="007923F2" w:rsidRDefault="007923F2" w:rsidP="007923F2">
      <w:pPr>
        <w:spacing w:after="120"/>
        <w:ind w:left="708" w:firstLine="708"/>
        <w:rPr>
          <w:i/>
          <w:sz w:val="14"/>
          <w:szCs w:val="14"/>
          <w:lang w:val="it-IT"/>
        </w:rPr>
      </w:pPr>
      <w:r w:rsidRPr="007923F2">
        <w:rPr>
          <w:i/>
          <w:sz w:val="14"/>
          <w:szCs w:val="14"/>
          <w:lang w:val="it-IT"/>
        </w:rPr>
        <w:t>Vedi legenda note  in fondo al paragrafo</w:t>
      </w:r>
    </w:p>
    <w:p w:rsidR="007923F2" w:rsidRDefault="007923F2" w:rsidP="007923F2">
      <w:pPr>
        <w:rPr>
          <w:b/>
          <w:smallCaps/>
          <w:lang w:val="it-IT"/>
        </w:rPr>
      </w:pPr>
      <w:r w:rsidRPr="007923F2">
        <w:rPr>
          <w:b/>
          <w:smallCaps/>
          <w:lang w:val="it-IT"/>
        </w:rPr>
        <w:br w:type="page"/>
      </w:r>
    </w:p>
    <w:p w:rsidR="00007BDD" w:rsidRDefault="00007BDD" w:rsidP="006F5FC2">
      <w:pPr>
        <w:ind w:left="1440" w:firstLine="720"/>
        <w:rPr>
          <w:b/>
          <w:smallCaps/>
          <w:lang w:val="it-IT"/>
        </w:rPr>
      </w:pPr>
    </w:p>
    <w:p w:rsidR="006F5FC2" w:rsidRPr="007923F2" w:rsidRDefault="006F5FC2" w:rsidP="006F5FC2">
      <w:pPr>
        <w:ind w:left="1440" w:firstLine="720"/>
        <w:rPr>
          <w:b/>
          <w:smallCaps/>
          <w:lang w:val="it-IT"/>
        </w:rPr>
      </w:pPr>
      <w:r>
        <w:rPr>
          <w:b/>
          <w:smallCaps/>
          <w:lang w:val="it-IT"/>
        </w:rPr>
        <w:t xml:space="preserve">2- </w:t>
      </w:r>
      <w:r w:rsidRPr="007923F2">
        <w:rPr>
          <w:b/>
          <w:smallCaps/>
          <w:lang w:val="it-IT"/>
        </w:rPr>
        <w:t>Strutture, impianti</w:t>
      </w:r>
      <w:r>
        <w:rPr>
          <w:b/>
          <w:smallCaps/>
          <w:lang w:val="it-IT"/>
        </w:rPr>
        <w:t>, macchine</w:t>
      </w:r>
      <w:r w:rsidRPr="007923F2">
        <w:rPr>
          <w:b/>
          <w:smallCaps/>
          <w:lang w:val="it-IT"/>
        </w:rPr>
        <w:t xml:space="preserve"> e attrezzature</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rsidTr="00E66DE9">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CA71D9" w:rsidRDefault="007923F2" w:rsidP="007923F2">
            <w:pPr>
              <w:spacing w:before="120"/>
              <w:jc w:val="center"/>
              <w:rPr>
                <w:b/>
                <w:sz w:val="18"/>
              </w:rPr>
            </w:pPr>
            <w:r w:rsidRPr="00CA71D9">
              <w:rPr>
                <w:b/>
                <w:sz w:val="18"/>
              </w:rPr>
              <w:t>T/C</w:t>
            </w:r>
          </w:p>
          <w:p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7923F2" w:rsidRPr="00EB0341" w:rsidRDefault="007923F2" w:rsidP="007923F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E66DE9" w:rsidTr="00E66DE9">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E66DE9">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Pr="00D9738F" w:rsidRDefault="00E66DE9"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E66DE9" w:rsidRPr="00FF7FF9" w:rsidRDefault="00E66DE9" w:rsidP="007923F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E66DE9" w:rsidRPr="00ED740F" w:rsidRDefault="00E66DE9" w:rsidP="007923F2">
            <w:pPr>
              <w:jc w:val="center"/>
              <w:rPr>
                <w:b/>
                <w:sz w:val="20"/>
              </w:rPr>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val="restart"/>
            <w:tcBorders>
              <w:top w:val="single" w:sz="4" w:space="0" w:color="000000" w:themeColor="text1"/>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bottom w:val="single" w:sz="4" w:space="0" w:color="000000" w:themeColor="text1"/>
            </w:tcBorders>
          </w:tcPr>
          <w:p w:rsidR="00E66DE9" w:rsidRPr="00856B43" w:rsidRDefault="00E66DE9" w:rsidP="007923F2">
            <w:pPr>
              <w:jc w:val="right"/>
            </w:pPr>
          </w:p>
        </w:tc>
      </w:tr>
      <w:tr w:rsidR="007923F2" w:rsidRPr="00C8768F"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rPr>
                <w:i/>
              </w:rPr>
            </w:pPr>
            <w:r w:rsidRPr="00C8768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7923F2" w:rsidRPr="00C8768F" w:rsidRDefault="007923F2" w:rsidP="007923F2">
            <w:pPr>
              <w:jc w:val="right"/>
            </w:pPr>
          </w:p>
        </w:tc>
      </w:tr>
    </w:tbl>
    <w:p w:rsidR="007923F2" w:rsidRPr="007923F2" w:rsidRDefault="007923F2" w:rsidP="007923F2">
      <w:pPr>
        <w:spacing w:after="120"/>
        <w:ind w:left="908" w:firstLine="454"/>
        <w:rPr>
          <w:i/>
          <w:sz w:val="14"/>
          <w:szCs w:val="14"/>
          <w:lang w:val="it-IT"/>
        </w:rPr>
      </w:pPr>
      <w:r w:rsidRPr="007923F2">
        <w:rPr>
          <w:i/>
          <w:sz w:val="14"/>
          <w:szCs w:val="14"/>
          <w:lang w:val="it-IT"/>
        </w:rPr>
        <w:t>Vedi legenda note  in fondo al paragrafo</w:t>
      </w:r>
    </w:p>
    <w:p w:rsidR="005F4C20" w:rsidRDefault="005F4C20" w:rsidP="005F4C20">
      <w:pPr>
        <w:rPr>
          <w:b/>
          <w:smallCaps/>
          <w:lang w:val="it-IT"/>
        </w:rPr>
      </w:pPr>
    </w:p>
    <w:p w:rsidR="005F4C20" w:rsidRDefault="005F4C20" w:rsidP="005F4C20">
      <w:pPr>
        <w:rPr>
          <w:b/>
          <w:smallCaps/>
          <w:lang w:val="it-IT"/>
        </w:rPr>
      </w:pPr>
    </w:p>
    <w:p w:rsidR="007923F2" w:rsidRPr="00150F1F" w:rsidRDefault="007923F2" w:rsidP="00007BDD">
      <w:pPr>
        <w:ind w:left="2127"/>
        <w:rPr>
          <w:b/>
          <w:smallCaps/>
          <w:lang w:val="it-IT"/>
        </w:rPr>
      </w:pPr>
      <w:r w:rsidRPr="00150F1F">
        <w:rPr>
          <w:b/>
          <w:smallCaps/>
          <w:lang w:val="it-IT"/>
        </w:rPr>
        <w:t xml:space="preserve">3 </w:t>
      </w:r>
      <w:r w:rsidR="006F5FC2" w:rsidRPr="00150F1F">
        <w:rPr>
          <w:b/>
          <w:smallCaps/>
          <w:lang w:val="it-IT"/>
        </w:rPr>
        <w:t>–</w:t>
      </w:r>
      <w:r w:rsidRPr="00150F1F">
        <w:rPr>
          <w:b/>
          <w:smallCaps/>
          <w:lang w:val="it-IT"/>
        </w:rPr>
        <w:t xml:space="preserve"> </w:t>
      </w:r>
      <w:r w:rsidR="00150F1F">
        <w:rPr>
          <w:b/>
          <w:smallCaps/>
          <w:lang w:val="it-IT"/>
        </w:rPr>
        <w:t xml:space="preserve">Sistemazione spazi </w:t>
      </w:r>
      <w:r w:rsidR="00150F1F" w:rsidRPr="00150F1F">
        <w:rPr>
          <w:b/>
          <w:smallCaps/>
          <w:lang w:val="it-IT"/>
        </w:rPr>
        <w:t>estern</w:t>
      </w:r>
      <w:r w:rsidR="00150F1F">
        <w:rPr>
          <w:b/>
          <w:smallCaps/>
          <w:lang w:val="it-IT"/>
        </w:rPr>
        <w:t xml:space="preserve">i, viabilità </w:t>
      </w:r>
      <w:r w:rsidR="006059FB">
        <w:rPr>
          <w:b/>
          <w:smallCaps/>
          <w:lang w:val="it-IT"/>
        </w:rPr>
        <w:t xml:space="preserve">aziendale </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rsidTr="00E66DE9">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CA71D9" w:rsidRDefault="007923F2" w:rsidP="007923F2">
            <w:pPr>
              <w:spacing w:before="120"/>
              <w:jc w:val="center"/>
              <w:rPr>
                <w:b/>
                <w:sz w:val="18"/>
              </w:rPr>
            </w:pPr>
            <w:r w:rsidRPr="00CA71D9">
              <w:rPr>
                <w:b/>
                <w:sz w:val="18"/>
              </w:rPr>
              <w:t>T/C</w:t>
            </w:r>
          </w:p>
          <w:p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7923F2" w:rsidRPr="00EB0341" w:rsidRDefault="007923F2" w:rsidP="007923F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E66DE9" w:rsidTr="00E66DE9">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E66DE9">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Pr="00D9738F" w:rsidRDefault="00E66DE9"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E66DE9" w:rsidRPr="00FF7FF9" w:rsidRDefault="00E66DE9" w:rsidP="007923F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E66DE9" w:rsidRPr="00ED740F" w:rsidRDefault="00E66DE9" w:rsidP="007923F2">
            <w:pPr>
              <w:jc w:val="center"/>
              <w:rPr>
                <w:b/>
                <w:sz w:val="20"/>
              </w:rPr>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val="restart"/>
            <w:tcBorders>
              <w:top w:val="single" w:sz="4" w:space="0" w:color="000000" w:themeColor="text1"/>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bottom w:val="single" w:sz="4" w:space="0" w:color="000000" w:themeColor="text1"/>
            </w:tcBorders>
          </w:tcPr>
          <w:p w:rsidR="00E66DE9" w:rsidRPr="00856B43" w:rsidRDefault="00E66DE9" w:rsidP="007923F2">
            <w:pPr>
              <w:jc w:val="right"/>
            </w:pPr>
          </w:p>
        </w:tc>
      </w:tr>
      <w:tr w:rsidR="007923F2" w:rsidRPr="00C8768F"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rPr>
                <w:i/>
              </w:rPr>
            </w:pPr>
            <w:r w:rsidRPr="00C8768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7923F2" w:rsidRPr="00C8768F" w:rsidRDefault="007923F2" w:rsidP="007923F2">
            <w:pPr>
              <w:jc w:val="right"/>
            </w:pPr>
          </w:p>
        </w:tc>
      </w:tr>
    </w:tbl>
    <w:p w:rsidR="007923F2" w:rsidRPr="007923F2" w:rsidRDefault="007923F2" w:rsidP="007923F2">
      <w:pPr>
        <w:spacing w:after="120"/>
        <w:ind w:left="2270" w:firstLine="454"/>
        <w:rPr>
          <w:i/>
          <w:sz w:val="14"/>
          <w:szCs w:val="14"/>
          <w:lang w:val="it-IT"/>
        </w:rPr>
      </w:pPr>
      <w:r w:rsidRPr="007923F2">
        <w:rPr>
          <w:i/>
          <w:sz w:val="14"/>
          <w:szCs w:val="14"/>
          <w:lang w:val="it-IT"/>
        </w:rPr>
        <w:t>Vedi legenda note  in fondo al paragrafo</w:t>
      </w:r>
    </w:p>
    <w:p w:rsidR="007923F2" w:rsidRPr="007923F2" w:rsidRDefault="007923F2" w:rsidP="007923F2">
      <w:pPr>
        <w:spacing w:line="120" w:lineRule="atLeast"/>
        <w:ind w:left="284" w:hanging="284"/>
        <w:rPr>
          <w:sz w:val="14"/>
          <w:szCs w:val="14"/>
          <w:lang w:val="it-IT"/>
        </w:rPr>
      </w:pPr>
    </w:p>
    <w:p w:rsidR="007923F2" w:rsidRPr="007923F2" w:rsidRDefault="007923F2" w:rsidP="007923F2">
      <w:pPr>
        <w:rPr>
          <w:b/>
          <w:smallCaps/>
          <w:lang w:val="it-IT"/>
        </w:rPr>
      </w:pPr>
      <w:r w:rsidRPr="007923F2">
        <w:rPr>
          <w:b/>
          <w:smallCaps/>
          <w:lang w:val="it-IT"/>
        </w:rPr>
        <w:br w:type="page"/>
      </w:r>
    </w:p>
    <w:p w:rsidR="006F5FC2" w:rsidRDefault="006F5FC2" w:rsidP="007923F2">
      <w:pPr>
        <w:spacing w:before="60" w:line="120" w:lineRule="atLeast"/>
        <w:ind w:left="2100" w:firstLine="170"/>
        <w:rPr>
          <w:b/>
          <w:smallCaps/>
          <w:lang w:val="it-IT"/>
        </w:rPr>
      </w:pPr>
    </w:p>
    <w:p w:rsidR="007923F2" w:rsidRPr="007923F2" w:rsidRDefault="007923F2" w:rsidP="007923F2">
      <w:pPr>
        <w:spacing w:before="60" w:line="120" w:lineRule="atLeast"/>
        <w:ind w:left="2100" w:firstLine="170"/>
        <w:rPr>
          <w:b/>
          <w:smallCaps/>
          <w:lang w:val="it-IT"/>
        </w:rPr>
      </w:pPr>
      <w:r w:rsidRPr="007923F2">
        <w:rPr>
          <w:b/>
          <w:smallCaps/>
          <w:lang w:val="it-IT"/>
        </w:rPr>
        <w:t xml:space="preserve">4 </w:t>
      </w:r>
      <w:r w:rsidR="00150F1F">
        <w:rPr>
          <w:b/>
          <w:smallCaps/>
          <w:lang w:val="it-IT"/>
        </w:rPr>
        <w:t>–</w:t>
      </w:r>
      <w:r w:rsidRPr="007923F2">
        <w:rPr>
          <w:b/>
          <w:smallCaps/>
          <w:lang w:val="it-IT"/>
        </w:rPr>
        <w:t xml:space="preserve"> </w:t>
      </w:r>
      <w:r w:rsidR="00312336" w:rsidRPr="00312336">
        <w:rPr>
          <w:b/>
          <w:smallCaps/>
          <w:lang w:val="it-IT"/>
        </w:rPr>
        <w:t>Arredi, corredi, materiale didattico, sp</w:t>
      </w:r>
      <w:r w:rsidR="006F3ED5">
        <w:rPr>
          <w:b/>
          <w:smallCaps/>
          <w:lang w:val="it-IT"/>
        </w:rPr>
        <w:t>ortivo, ricreativo, informativo</w:t>
      </w:r>
      <w:r w:rsidR="00312336" w:rsidRPr="00312336">
        <w:rPr>
          <w:b/>
          <w:smallCaps/>
          <w:lang w:val="it-IT"/>
        </w:rPr>
        <w:t xml:space="preserve"> </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rsidTr="008161F1">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CA71D9" w:rsidRDefault="007923F2" w:rsidP="007923F2">
            <w:pPr>
              <w:spacing w:before="120"/>
              <w:jc w:val="center"/>
              <w:rPr>
                <w:b/>
                <w:sz w:val="18"/>
              </w:rPr>
            </w:pPr>
            <w:r w:rsidRPr="00CA71D9">
              <w:rPr>
                <w:b/>
                <w:sz w:val="18"/>
              </w:rPr>
              <w:t>T/C</w:t>
            </w:r>
          </w:p>
          <w:p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7923F2" w:rsidRPr="00EB0341" w:rsidRDefault="007923F2" w:rsidP="007923F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E66DE9" w:rsidTr="008161F1">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E66DE9">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Pr="00D9738F" w:rsidRDefault="00E66DE9"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E66DE9" w:rsidRPr="00FF7FF9" w:rsidRDefault="00E66DE9" w:rsidP="007923F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E66DE9" w:rsidRPr="00ED740F" w:rsidRDefault="00E66DE9" w:rsidP="007923F2">
            <w:pPr>
              <w:jc w:val="center"/>
              <w:rPr>
                <w:b/>
                <w:sz w:val="20"/>
              </w:rPr>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val="restart"/>
            <w:tcBorders>
              <w:top w:val="single" w:sz="4" w:space="0" w:color="000000" w:themeColor="text1"/>
              <w:left w:val="single" w:sz="4" w:space="0" w:color="000000" w:themeColor="text1"/>
            </w:tcBorders>
          </w:tcPr>
          <w:p w:rsidR="00E66DE9" w:rsidRPr="00856B43" w:rsidRDefault="00E66DE9" w:rsidP="007923F2">
            <w:pPr>
              <w:jc w:val="right"/>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bottom w:val="single" w:sz="4" w:space="0" w:color="000000" w:themeColor="text1"/>
            </w:tcBorders>
          </w:tcPr>
          <w:p w:rsidR="00E66DE9" w:rsidRPr="00856B43" w:rsidRDefault="00E66DE9" w:rsidP="007923F2">
            <w:pPr>
              <w:jc w:val="right"/>
            </w:pPr>
          </w:p>
        </w:tc>
      </w:tr>
      <w:tr w:rsidR="007923F2" w:rsidRPr="00C8768F"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rPr>
                <w:i/>
              </w:rPr>
            </w:pPr>
            <w:r w:rsidRPr="00C8768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7923F2" w:rsidRPr="00C8768F" w:rsidRDefault="007923F2" w:rsidP="007923F2">
            <w:pPr>
              <w:jc w:val="right"/>
            </w:pPr>
          </w:p>
        </w:tc>
      </w:tr>
    </w:tbl>
    <w:p w:rsidR="007923F2" w:rsidRPr="007923F2" w:rsidRDefault="007923F2" w:rsidP="007923F2">
      <w:pPr>
        <w:spacing w:after="120"/>
        <w:ind w:left="1362" w:firstLine="454"/>
        <w:rPr>
          <w:i/>
          <w:sz w:val="14"/>
          <w:szCs w:val="14"/>
          <w:lang w:val="it-IT"/>
        </w:rPr>
      </w:pPr>
      <w:r w:rsidRPr="007923F2">
        <w:rPr>
          <w:i/>
          <w:sz w:val="14"/>
          <w:szCs w:val="14"/>
          <w:lang w:val="it-IT"/>
        </w:rPr>
        <w:t>Vedi legenda note  in fondo al paragrafo</w:t>
      </w:r>
    </w:p>
    <w:p w:rsidR="007923F2" w:rsidRPr="007923F2" w:rsidRDefault="007923F2" w:rsidP="007923F2">
      <w:pPr>
        <w:spacing w:before="60" w:line="120" w:lineRule="atLeast"/>
        <w:ind w:left="284" w:hanging="284"/>
        <w:rPr>
          <w:sz w:val="14"/>
          <w:szCs w:val="14"/>
          <w:lang w:val="it-IT"/>
        </w:rPr>
      </w:pPr>
    </w:p>
    <w:p w:rsidR="007923F2" w:rsidRPr="007923F2" w:rsidRDefault="007923F2" w:rsidP="007923F2">
      <w:pPr>
        <w:spacing w:before="60" w:line="120" w:lineRule="atLeast"/>
        <w:ind w:left="284" w:hanging="284"/>
        <w:rPr>
          <w:sz w:val="14"/>
          <w:szCs w:val="14"/>
          <w:lang w:val="it-IT"/>
        </w:rPr>
      </w:pPr>
    </w:p>
    <w:p w:rsidR="007923F2" w:rsidRPr="006F5FC2" w:rsidRDefault="007923F2" w:rsidP="008161F1">
      <w:pPr>
        <w:ind w:left="284" w:firstLine="1134"/>
        <w:rPr>
          <w:b/>
          <w:smallCaps/>
          <w:lang w:val="it-IT"/>
        </w:rPr>
      </w:pPr>
      <w:r w:rsidRPr="006F5FC2">
        <w:rPr>
          <w:b/>
          <w:smallCaps/>
          <w:lang w:val="it-IT"/>
        </w:rPr>
        <w:t xml:space="preserve">5 </w:t>
      </w:r>
      <w:r w:rsidR="006F5FC2" w:rsidRPr="006F5FC2">
        <w:rPr>
          <w:b/>
          <w:smallCaps/>
          <w:lang w:val="it-IT"/>
        </w:rPr>
        <w:t>–</w:t>
      </w:r>
      <w:r w:rsidRPr="006F5FC2">
        <w:rPr>
          <w:b/>
          <w:smallCaps/>
          <w:lang w:val="it-IT"/>
        </w:rPr>
        <w:t xml:space="preserve"> </w:t>
      </w:r>
      <w:r w:rsidR="006F5FC2" w:rsidRPr="006F5FC2">
        <w:rPr>
          <w:b/>
          <w:smallCaps/>
          <w:lang w:val="it-IT"/>
        </w:rPr>
        <w:t>Tecnologie dell’informazione e comunicazione (TIC)</w:t>
      </w:r>
    </w:p>
    <w:p w:rsidR="007923F2" w:rsidRPr="007923F2" w:rsidRDefault="007923F2" w:rsidP="007923F2">
      <w:pPr>
        <w:ind w:left="2270" w:firstLine="454"/>
        <w:rPr>
          <w:i/>
          <w:sz w:val="14"/>
          <w:szCs w:val="14"/>
          <w:lang w:val="it-IT"/>
        </w:rPr>
      </w:pPr>
      <w:r w:rsidRPr="007923F2">
        <w:rPr>
          <w:i/>
          <w:sz w:val="14"/>
          <w:szCs w:val="14"/>
          <w:lang w:val="it-IT"/>
        </w:rPr>
        <w:t>Vedi legenda note  in fondo al paragrafo</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325560" w:rsidRPr="003D47C0" w:rsidTr="001D5C82">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325560" w:rsidRPr="00056A0B" w:rsidRDefault="00325560" w:rsidP="001D5C8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056A0B" w:rsidRDefault="00325560" w:rsidP="001D5C8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25560" w:rsidRPr="00CA71D9" w:rsidRDefault="00325560" w:rsidP="001D5C82">
            <w:pPr>
              <w:spacing w:before="120"/>
              <w:jc w:val="center"/>
              <w:rPr>
                <w:b/>
                <w:sz w:val="18"/>
              </w:rPr>
            </w:pPr>
            <w:r w:rsidRPr="00CA71D9">
              <w:rPr>
                <w:b/>
                <w:sz w:val="18"/>
              </w:rPr>
              <w:t>T/C</w:t>
            </w:r>
          </w:p>
          <w:p w:rsidR="00325560" w:rsidRPr="00CA71D9" w:rsidRDefault="00325560" w:rsidP="001D5C8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325560" w:rsidRPr="00EB0341" w:rsidRDefault="00325560" w:rsidP="001D5C8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325560" w:rsidTr="001D5C82">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Pr="00D9738F" w:rsidRDefault="00325560" w:rsidP="001D5C8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325560" w:rsidRPr="00FF7FF9" w:rsidRDefault="00325560" w:rsidP="001D5C8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325560" w:rsidRPr="00ED740F" w:rsidRDefault="00325560" w:rsidP="001D5C82">
            <w:pPr>
              <w:jc w:val="center"/>
              <w:rPr>
                <w:b/>
                <w:sz w:val="20"/>
              </w:rPr>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val="restart"/>
            <w:tcBorders>
              <w:top w:val="single" w:sz="4" w:space="0" w:color="000000" w:themeColor="text1"/>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bottom w:val="single" w:sz="4" w:space="0" w:color="000000" w:themeColor="text1"/>
            </w:tcBorders>
          </w:tcPr>
          <w:p w:rsidR="00325560" w:rsidRPr="00856B43" w:rsidRDefault="00325560" w:rsidP="001D5C82">
            <w:pPr>
              <w:jc w:val="right"/>
            </w:pPr>
          </w:p>
        </w:tc>
      </w:tr>
      <w:tr w:rsidR="00325560" w:rsidRPr="00C8768F"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C8768F"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pPr>
              <w:jc w:val="right"/>
              <w:rPr>
                <w:i/>
              </w:rPr>
            </w:pPr>
            <w:r w:rsidRPr="00C8768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325560" w:rsidRPr="00C8768F" w:rsidRDefault="00325560" w:rsidP="001D5C82">
            <w:pPr>
              <w:jc w:val="right"/>
            </w:pPr>
          </w:p>
        </w:tc>
      </w:tr>
    </w:tbl>
    <w:p w:rsidR="007923F2" w:rsidRPr="007923F2" w:rsidRDefault="007923F2" w:rsidP="007923F2">
      <w:pPr>
        <w:rPr>
          <w:i/>
          <w:sz w:val="14"/>
          <w:szCs w:val="14"/>
          <w:lang w:val="it-IT"/>
        </w:rPr>
      </w:pPr>
    </w:p>
    <w:p w:rsidR="007923F2" w:rsidRPr="007923F2" w:rsidRDefault="007923F2" w:rsidP="007923F2">
      <w:pPr>
        <w:rPr>
          <w:i/>
          <w:sz w:val="14"/>
          <w:szCs w:val="14"/>
          <w:lang w:val="it-IT"/>
        </w:rPr>
      </w:pPr>
    </w:p>
    <w:p w:rsidR="007923F2" w:rsidRPr="007923F2" w:rsidRDefault="007923F2" w:rsidP="007923F2">
      <w:pPr>
        <w:rPr>
          <w:b/>
          <w:smallCaps/>
          <w:lang w:val="it-IT"/>
        </w:rPr>
      </w:pPr>
      <w:r w:rsidRPr="007923F2">
        <w:rPr>
          <w:b/>
          <w:smallCaps/>
          <w:lang w:val="it-IT"/>
        </w:rPr>
        <w:br w:type="page"/>
      </w:r>
    </w:p>
    <w:p w:rsidR="007923F2" w:rsidRDefault="007923F2" w:rsidP="007923F2">
      <w:pPr>
        <w:spacing w:before="60" w:line="120" w:lineRule="exact"/>
        <w:ind w:left="2270" w:firstLine="454"/>
        <w:rPr>
          <w:b/>
          <w:smallCaps/>
          <w:lang w:val="it-IT"/>
        </w:rPr>
      </w:pPr>
    </w:p>
    <w:p w:rsidR="006F5FC2" w:rsidRDefault="006F5FC2" w:rsidP="007923F2">
      <w:pPr>
        <w:spacing w:before="60" w:line="120" w:lineRule="exact"/>
        <w:ind w:left="2270" w:firstLine="454"/>
        <w:rPr>
          <w:b/>
          <w:smallCaps/>
          <w:lang w:val="it-IT"/>
        </w:rPr>
      </w:pPr>
    </w:p>
    <w:p w:rsidR="006F5FC2" w:rsidRPr="007923F2" w:rsidRDefault="006F5FC2" w:rsidP="007923F2">
      <w:pPr>
        <w:spacing w:before="60" w:line="120" w:lineRule="exact"/>
        <w:ind w:left="2270" w:firstLine="454"/>
        <w:rPr>
          <w:b/>
          <w:smallCaps/>
          <w:lang w:val="it-IT"/>
        </w:rPr>
      </w:pPr>
    </w:p>
    <w:p w:rsidR="007923F2" w:rsidRPr="007923F2" w:rsidRDefault="007923F2" w:rsidP="007923F2">
      <w:pPr>
        <w:spacing w:before="60" w:line="120" w:lineRule="exact"/>
        <w:ind w:left="2270" w:firstLine="454"/>
        <w:rPr>
          <w:b/>
          <w:smallCaps/>
          <w:lang w:val="it-IT"/>
        </w:rPr>
      </w:pPr>
      <w:r w:rsidRPr="007923F2">
        <w:rPr>
          <w:b/>
          <w:smallCaps/>
          <w:lang w:val="it-IT"/>
        </w:rPr>
        <w:t xml:space="preserve">6 - Impianti di trasformazione, commercializzazione </w:t>
      </w:r>
    </w:p>
    <w:p w:rsidR="007923F2" w:rsidRPr="007923F2" w:rsidRDefault="007923F2" w:rsidP="007923F2">
      <w:pPr>
        <w:spacing w:before="60" w:line="120" w:lineRule="exact"/>
        <w:ind w:left="2270" w:firstLine="454"/>
        <w:rPr>
          <w:b/>
          <w:smallCaps/>
          <w:lang w:val="it-IT"/>
        </w:rPr>
      </w:pP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325560" w:rsidRPr="003D47C0" w:rsidTr="001D5C82">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325560" w:rsidRPr="00056A0B" w:rsidRDefault="00325560" w:rsidP="001D5C8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056A0B" w:rsidRDefault="00325560" w:rsidP="001D5C8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25560" w:rsidRPr="00CA71D9" w:rsidRDefault="00325560" w:rsidP="001D5C82">
            <w:pPr>
              <w:spacing w:before="120"/>
              <w:jc w:val="center"/>
              <w:rPr>
                <w:b/>
                <w:sz w:val="18"/>
              </w:rPr>
            </w:pPr>
            <w:r w:rsidRPr="00CA71D9">
              <w:rPr>
                <w:b/>
                <w:sz w:val="18"/>
              </w:rPr>
              <w:t>T/C</w:t>
            </w:r>
          </w:p>
          <w:p w:rsidR="00325560" w:rsidRPr="00CA71D9" w:rsidRDefault="00325560" w:rsidP="001D5C8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325560" w:rsidRPr="00EB0341" w:rsidRDefault="00325560" w:rsidP="001D5C8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325560" w:rsidTr="001D5C82">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Pr="00D9738F" w:rsidRDefault="00325560" w:rsidP="001D5C8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325560" w:rsidRPr="00FF7FF9" w:rsidRDefault="00325560" w:rsidP="001D5C8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325560" w:rsidRPr="00ED740F" w:rsidRDefault="00325560" w:rsidP="001D5C82">
            <w:pPr>
              <w:jc w:val="center"/>
              <w:rPr>
                <w:b/>
                <w:sz w:val="20"/>
              </w:rPr>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val="restart"/>
            <w:tcBorders>
              <w:top w:val="single" w:sz="4" w:space="0" w:color="000000" w:themeColor="text1"/>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bottom w:val="single" w:sz="4" w:space="0" w:color="000000" w:themeColor="text1"/>
            </w:tcBorders>
          </w:tcPr>
          <w:p w:rsidR="00325560" w:rsidRPr="00856B43" w:rsidRDefault="00325560" w:rsidP="001D5C82">
            <w:pPr>
              <w:jc w:val="right"/>
            </w:pPr>
          </w:p>
        </w:tc>
      </w:tr>
      <w:tr w:rsidR="00325560" w:rsidRPr="00C8768F"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C8768F"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pPr>
              <w:jc w:val="right"/>
              <w:rPr>
                <w:i/>
              </w:rPr>
            </w:pPr>
            <w:r w:rsidRPr="00C8768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325560" w:rsidRPr="00C8768F" w:rsidRDefault="00325560" w:rsidP="001D5C82">
            <w:pPr>
              <w:jc w:val="right"/>
            </w:pPr>
          </w:p>
        </w:tc>
      </w:tr>
    </w:tbl>
    <w:p w:rsidR="007923F2" w:rsidRDefault="007923F2" w:rsidP="007923F2">
      <w:pPr>
        <w:spacing w:before="60" w:line="120" w:lineRule="exact"/>
        <w:ind w:left="2270" w:firstLine="454"/>
        <w:rPr>
          <w:b/>
          <w:smallCaps/>
        </w:rPr>
      </w:pPr>
    </w:p>
    <w:p w:rsidR="007923F2" w:rsidRDefault="007923F2" w:rsidP="007923F2">
      <w:pPr>
        <w:rPr>
          <w:i/>
          <w:sz w:val="14"/>
          <w:szCs w:val="14"/>
          <w:lang w:val="it-IT"/>
        </w:rPr>
      </w:pPr>
      <w:r w:rsidRPr="007923F2">
        <w:rPr>
          <w:sz w:val="14"/>
          <w:szCs w:val="14"/>
          <w:lang w:val="it-IT"/>
        </w:rPr>
        <w:t xml:space="preserve">     </w:t>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i/>
          <w:sz w:val="14"/>
          <w:szCs w:val="14"/>
          <w:lang w:val="it-IT"/>
        </w:rPr>
        <w:t>Vedi legenda note  in fondo al paragrafo</w:t>
      </w:r>
    </w:p>
    <w:p w:rsidR="00312336" w:rsidRDefault="00312336" w:rsidP="007923F2">
      <w:pPr>
        <w:rPr>
          <w:i/>
          <w:sz w:val="14"/>
          <w:szCs w:val="14"/>
          <w:lang w:val="it-IT"/>
        </w:rPr>
      </w:pPr>
    </w:p>
    <w:p w:rsidR="00312336" w:rsidRPr="007923F2" w:rsidRDefault="00312336" w:rsidP="007923F2">
      <w:pPr>
        <w:rPr>
          <w:i/>
          <w:sz w:val="14"/>
          <w:szCs w:val="14"/>
          <w:lang w:val="it-IT"/>
        </w:rPr>
      </w:pPr>
    </w:p>
    <w:p w:rsidR="00312336" w:rsidRPr="007923F2" w:rsidRDefault="00312336" w:rsidP="00312336">
      <w:pPr>
        <w:spacing w:before="60" w:line="120" w:lineRule="exact"/>
        <w:ind w:left="2270" w:firstLine="454"/>
        <w:rPr>
          <w:b/>
          <w:smallCaps/>
          <w:lang w:val="it-IT"/>
        </w:rPr>
      </w:pPr>
      <w:r>
        <w:rPr>
          <w:b/>
          <w:smallCaps/>
          <w:lang w:val="it-IT"/>
        </w:rPr>
        <w:t xml:space="preserve">7 - </w:t>
      </w:r>
      <w:r w:rsidRPr="007923F2">
        <w:rPr>
          <w:b/>
          <w:smallCaps/>
          <w:lang w:val="it-IT"/>
        </w:rPr>
        <w:t>produzione di energia</w:t>
      </w:r>
      <w:r>
        <w:rPr>
          <w:b/>
          <w:smallCaps/>
          <w:lang w:val="it-IT"/>
        </w:rPr>
        <w:t xml:space="preserve"> rinnovabile </w:t>
      </w:r>
    </w:p>
    <w:p w:rsidR="00312336" w:rsidRPr="007923F2" w:rsidRDefault="00312336" w:rsidP="00312336">
      <w:pPr>
        <w:spacing w:before="60" w:line="120" w:lineRule="exact"/>
        <w:ind w:left="2270" w:firstLine="454"/>
        <w:rPr>
          <w:b/>
          <w:smallCaps/>
          <w:lang w:val="it-IT"/>
        </w:rPr>
      </w:pP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325560" w:rsidRPr="003D47C0" w:rsidTr="001D5C82">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325560" w:rsidRPr="00056A0B" w:rsidRDefault="00325560" w:rsidP="001D5C8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056A0B" w:rsidRDefault="00325560" w:rsidP="001D5C8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25560" w:rsidRPr="00CA71D9" w:rsidRDefault="00325560" w:rsidP="001D5C82">
            <w:pPr>
              <w:spacing w:before="120"/>
              <w:jc w:val="center"/>
              <w:rPr>
                <w:b/>
                <w:sz w:val="18"/>
              </w:rPr>
            </w:pPr>
            <w:r w:rsidRPr="00CA71D9">
              <w:rPr>
                <w:b/>
                <w:sz w:val="18"/>
              </w:rPr>
              <w:t>T/C</w:t>
            </w:r>
          </w:p>
          <w:p w:rsidR="00325560" w:rsidRPr="00CA71D9" w:rsidRDefault="00325560" w:rsidP="001D5C8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325560" w:rsidRPr="00EB0341" w:rsidRDefault="00325560" w:rsidP="001D5C8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325560" w:rsidTr="001D5C82">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Pr="00D9738F" w:rsidRDefault="00325560" w:rsidP="001D5C8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325560" w:rsidRPr="00FF7FF9" w:rsidRDefault="00325560" w:rsidP="001D5C8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325560" w:rsidRPr="00ED740F" w:rsidRDefault="00325560" w:rsidP="001D5C82">
            <w:pPr>
              <w:jc w:val="center"/>
              <w:rPr>
                <w:b/>
                <w:sz w:val="20"/>
              </w:rPr>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val="restart"/>
            <w:tcBorders>
              <w:top w:val="single" w:sz="4" w:space="0" w:color="000000" w:themeColor="text1"/>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bottom w:val="single" w:sz="4" w:space="0" w:color="000000" w:themeColor="text1"/>
            </w:tcBorders>
          </w:tcPr>
          <w:p w:rsidR="00325560" w:rsidRPr="00856B43" w:rsidRDefault="00325560" w:rsidP="001D5C82">
            <w:pPr>
              <w:jc w:val="right"/>
            </w:pPr>
          </w:p>
        </w:tc>
      </w:tr>
      <w:tr w:rsidR="00325560" w:rsidRPr="00C8768F"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C8768F"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pPr>
              <w:jc w:val="right"/>
              <w:rPr>
                <w:i/>
              </w:rPr>
            </w:pPr>
            <w:r w:rsidRPr="00C8768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325560" w:rsidRPr="00C8768F" w:rsidRDefault="00325560" w:rsidP="001D5C82">
            <w:pPr>
              <w:jc w:val="right"/>
            </w:pPr>
          </w:p>
        </w:tc>
      </w:tr>
    </w:tbl>
    <w:p w:rsidR="00312336" w:rsidRDefault="00312336" w:rsidP="00312336">
      <w:pPr>
        <w:spacing w:before="60" w:line="120" w:lineRule="exact"/>
        <w:ind w:left="2270" w:firstLine="454"/>
        <w:rPr>
          <w:b/>
          <w:smallCaps/>
        </w:rPr>
      </w:pPr>
    </w:p>
    <w:p w:rsidR="00312336" w:rsidRPr="007923F2" w:rsidRDefault="00312336" w:rsidP="00312336">
      <w:pPr>
        <w:rPr>
          <w:i/>
          <w:sz w:val="14"/>
          <w:szCs w:val="14"/>
          <w:lang w:val="it-IT"/>
        </w:rPr>
      </w:pPr>
      <w:r w:rsidRPr="007923F2">
        <w:rPr>
          <w:sz w:val="14"/>
          <w:szCs w:val="14"/>
          <w:lang w:val="it-IT"/>
        </w:rPr>
        <w:t xml:space="preserve">     </w:t>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i/>
          <w:sz w:val="14"/>
          <w:szCs w:val="14"/>
          <w:lang w:val="it-IT"/>
        </w:rPr>
        <w:t>Vedi legenda note  in fondo al paragrafo</w:t>
      </w:r>
    </w:p>
    <w:p w:rsidR="007923F2" w:rsidRPr="007923F2" w:rsidRDefault="007923F2" w:rsidP="007923F2">
      <w:pPr>
        <w:spacing w:before="60" w:line="120" w:lineRule="exact"/>
        <w:rPr>
          <w:sz w:val="14"/>
          <w:szCs w:val="14"/>
          <w:lang w:val="it-IT"/>
        </w:rPr>
      </w:pPr>
    </w:p>
    <w:p w:rsidR="007923F2" w:rsidRPr="007923F2" w:rsidRDefault="00312336" w:rsidP="007923F2">
      <w:pPr>
        <w:pageBreakBefore/>
        <w:spacing w:before="240"/>
        <w:ind w:left="2270" w:firstLine="454"/>
        <w:rPr>
          <w:smallCaps/>
          <w:lang w:val="it-IT"/>
        </w:rPr>
      </w:pPr>
      <w:r>
        <w:rPr>
          <w:b/>
          <w:smallCaps/>
          <w:lang w:val="it-IT"/>
        </w:rPr>
        <w:t>8</w:t>
      </w:r>
      <w:r w:rsidR="007923F2" w:rsidRPr="007923F2">
        <w:rPr>
          <w:b/>
          <w:smallCaps/>
          <w:lang w:val="it-IT"/>
        </w:rPr>
        <w:t xml:space="preserve"> - Investimenti immateriali </w:t>
      </w:r>
      <w:r w:rsidR="007923F2" w:rsidRPr="007923F2">
        <w:rPr>
          <w:smallCaps/>
          <w:sz w:val="18"/>
          <w:lang w:val="it-IT"/>
        </w:rPr>
        <w:t>(</w:t>
      </w:r>
      <w:r w:rsidR="007923F2" w:rsidRPr="007923F2">
        <w:rPr>
          <w:i/>
          <w:sz w:val="18"/>
          <w:lang w:val="it-IT"/>
        </w:rPr>
        <w:t>brevetti licenze, sw, ecc.</w:t>
      </w:r>
      <w:r w:rsidR="007923F2" w:rsidRPr="007923F2">
        <w:rPr>
          <w:smallCaps/>
          <w:lang w:val="it-IT"/>
        </w:rPr>
        <w:t>)</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rsidTr="005F4C20">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CA71D9" w:rsidRDefault="007923F2" w:rsidP="007923F2">
            <w:pPr>
              <w:spacing w:before="120"/>
              <w:jc w:val="center"/>
              <w:rPr>
                <w:b/>
                <w:sz w:val="18"/>
              </w:rPr>
            </w:pPr>
            <w:r w:rsidRPr="00CA71D9">
              <w:rPr>
                <w:b/>
                <w:sz w:val="18"/>
              </w:rPr>
              <w:t>T/C</w:t>
            </w:r>
          </w:p>
          <w:p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7923F2" w:rsidRPr="00EB0341" w:rsidRDefault="007923F2" w:rsidP="007923F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8B583A" w:rsidTr="005F4C20">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8B583A" w:rsidRDefault="008B583A"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B583A" w:rsidRDefault="008B583A"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B583A" w:rsidRDefault="008B583A"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B583A" w:rsidRDefault="008B583A"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B583A" w:rsidRDefault="008B583A" w:rsidP="008B583A">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B583A" w:rsidRPr="00D9738F" w:rsidRDefault="008B583A"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B583A" w:rsidRDefault="008B583A"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B583A" w:rsidRDefault="008B583A"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B583A" w:rsidRPr="00FF7FF9" w:rsidRDefault="008B583A"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B583A" w:rsidRPr="00FF7FF9" w:rsidRDefault="008B583A"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B583A" w:rsidRPr="00FF7FF9" w:rsidRDefault="008B583A"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8B583A" w:rsidRPr="00FF7FF9" w:rsidRDefault="008B583A" w:rsidP="007923F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8B583A" w:rsidRPr="00ED740F" w:rsidRDefault="008B583A" w:rsidP="007923F2">
            <w:pPr>
              <w:jc w:val="center"/>
              <w:rPr>
                <w:b/>
                <w:sz w:val="20"/>
              </w:rPr>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val="restart"/>
            <w:tcBorders>
              <w:top w:val="single" w:sz="4" w:space="0" w:color="000000" w:themeColor="text1"/>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bottom w:val="single" w:sz="4" w:space="0" w:color="000000" w:themeColor="text1"/>
            </w:tcBorders>
          </w:tcPr>
          <w:p w:rsidR="005F4C20" w:rsidRPr="00856B43" w:rsidRDefault="005F4C20" w:rsidP="007923F2">
            <w:pPr>
              <w:jc w:val="right"/>
            </w:pPr>
          </w:p>
        </w:tc>
      </w:tr>
      <w:tr w:rsidR="007923F2" w:rsidRPr="00C8768F"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rPr>
                <w:i/>
              </w:rPr>
            </w:pPr>
            <w:r w:rsidRPr="00C8768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7923F2" w:rsidRPr="00C8768F" w:rsidRDefault="007923F2" w:rsidP="007923F2">
            <w:pPr>
              <w:jc w:val="right"/>
            </w:pPr>
          </w:p>
        </w:tc>
      </w:tr>
    </w:tbl>
    <w:p w:rsidR="007923F2" w:rsidRPr="007923F2" w:rsidRDefault="007923F2" w:rsidP="007923F2">
      <w:pPr>
        <w:ind w:left="2270" w:firstLine="454"/>
        <w:rPr>
          <w:i/>
          <w:sz w:val="14"/>
          <w:szCs w:val="14"/>
          <w:lang w:val="it-IT"/>
        </w:rPr>
      </w:pPr>
      <w:r w:rsidRPr="007923F2">
        <w:rPr>
          <w:i/>
          <w:sz w:val="14"/>
          <w:szCs w:val="14"/>
          <w:lang w:val="it-IT"/>
        </w:rPr>
        <w:t>Vedi legenda note  in fondo al paragrafo</w:t>
      </w:r>
    </w:p>
    <w:p w:rsidR="007923F2" w:rsidRPr="007923F2" w:rsidRDefault="00312336" w:rsidP="00007BDD">
      <w:pPr>
        <w:ind w:left="2694"/>
        <w:rPr>
          <w:i/>
          <w:sz w:val="18"/>
          <w:lang w:val="it-IT"/>
        </w:rPr>
      </w:pPr>
      <w:r>
        <w:rPr>
          <w:b/>
          <w:smallCaps/>
          <w:lang w:val="it-IT"/>
        </w:rPr>
        <w:t>9</w:t>
      </w:r>
      <w:r w:rsidR="007923F2" w:rsidRPr="007923F2">
        <w:rPr>
          <w:b/>
          <w:smallCaps/>
          <w:lang w:val="it-IT"/>
        </w:rPr>
        <w:t xml:space="preserve"> - Spese generali </w:t>
      </w:r>
      <w:r w:rsidR="007923F2" w:rsidRPr="007923F2">
        <w:rPr>
          <w:i/>
          <w:sz w:val="18"/>
          <w:lang w:val="it-IT"/>
        </w:rPr>
        <w:t>(progettazione, studi ed analisi)</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rsidTr="005F4C20">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CA71D9" w:rsidRDefault="007923F2" w:rsidP="007923F2">
            <w:pPr>
              <w:spacing w:before="120"/>
              <w:jc w:val="center"/>
              <w:rPr>
                <w:b/>
                <w:sz w:val="18"/>
              </w:rPr>
            </w:pPr>
            <w:r w:rsidRPr="00CA71D9">
              <w:rPr>
                <w:b/>
                <w:sz w:val="18"/>
              </w:rPr>
              <w:t>T/C</w:t>
            </w:r>
          </w:p>
          <w:p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7923F2" w:rsidRPr="00EB0341" w:rsidRDefault="007923F2" w:rsidP="007923F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0760E5" w:rsidTr="005F4C20">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0760E5" w:rsidRDefault="000760E5"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0760E5" w:rsidRDefault="000760E5"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760E5" w:rsidRDefault="000760E5"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760E5" w:rsidRDefault="000760E5"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760E5" w:rsidRDefault="000760E5" w:rsidP="000760E5">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0760E5" w:rsidRPr="00D9738F" w:rsidRDefault="000760E5"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0760E5" w:rsidRDefault="000760E5"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0760E5" w:rsidRDefault="000760E5"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760E5" w:rsidRPr="00FF7FF9" w:rsidRDefault="000760E5"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760E5" w:rsidRPr="00FF7FF9" w:rsidRDefault="000760E5"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760E5" w:rsidRPr="00FF7FF9" w:rsidRDefault="000760E5"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0760E5" w:rsidRPr="00FF7FF9" w:rsidRDefault="000760E5" w:rsidP="007923F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0760E5" w:rsidRPr="00ED740F" w:rsidRDefault="000760E5" w:rsidP="007923F2">
            <w:pPr>
              <w:jc w:val="center"/>
              <w:rPr>
                <w:b/>
                <w:sz w:val="20"/>
              </w:rPr>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val="restart"/>
            <w:tcBorders>
              <w:top w:val="single" w:sz="4" w:space="0" w:color="000000" w:themeColor="text1"/>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bottom w:val="single" w:sz="4" w:space="0" w:color="000000" w:themeColor="text1"/>
            </w:tcBorders>
          </w:tcPr>
          <w:p w:rsidR="005F4C20" w:rsidRPr="00856B43" w:rsidRDefault="005F4C20" w:rsidP="007923F2">
            <w:pPr>
              <w:jc w:val="right"/>
            </w:pPr>
          </w:p>
        </w:tc>
      </w:tr>
      <w:tr w:rsidR="007923F2" w:rsidRPr="00C8768F"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rPr>
                <w:i/>
              </w:rPr>
            </w:pPr>
            <w:r w:rsidRPr="00C8768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7923F2" w:rsidRPr="00C8768F" w:rsidRDefault="007923F2" w:rsidP="007923F2">
            <w:pPr>
              <w:jc w:val="right"/>
            </w:pPr>
          </w:p>
        </w:tc>
      </w:tr>
    </w:tbl>
    <w:p w:rsidR="007923F2" w:rsidRPr="00F9023B" w:rsidRDefault="007923F2" w:rsidP="007923F2">
      <w:pPr>
        <w:ind w:left="3178"/>
        <w:rPr>
          <w:b/>
          <w:i/>
          <w:sz w:val="14"/>
          <w:szCs w:val="14"/>
        </w:rPr>
      </w:pPr>
      <w:r>
        <w:rPr>
          <w:b/>
          <w:i/>
          <w:sz w:val="14"/>
          <w:szCs w:val="14"/>
        </w:rPr>
        <w:t>Legenda n</w:t>
      </w:r>
      <w:r w:rsidRPr="00F9023B">
        <w:rPr>
          <w:b/>
          <w:i/>
          <w:sz w:val="14"/>
          <w:szCs w:val="14"/>
        </w:rPr>
        <w:t>ote</w:t>
      </w:r>
    </w:p>
    <w:p w:rsidR="007923F2" w:rsidRPr="007923F2" w:rsidRDefault="007923F2" w:rsidP="007923F2">
      <w:pPr>
        <w:ind w:left="3178"/>
        <w:rPr>
          <w:sz w:val="14"/>
          <w:szCs w:val="14"/>
          <w:lang w:val="it-IT"/>
        </w:rPr>
      </w:pPr>
      <w:r w:rsidRPr="007923F2">
        <w:rPr>
          <w:sz w:val="16"/>
          <w:lang w:val="it-IT"/>
        </w:rPr>
        <w:t>(</w:t>
      </w:r>
      <w:r w:rsidRPr="007923F2">
        <w:rPr>
          <w:sz w:val="14"/>
          <w:szCs w:val="14"/>
          <w:lang w:val="it-IT"/>
        </w:rPr>
        <w:t xml:space="preserve">1) Codice Tipologia di investimento </w:t>
      </w:r>
      <w:r w:rsidR="00730902">
        <w:rPr>
          <w:sz w:val="14"/>
          <w:szCs w:val="14"/>
          <w:lang w:val="it-IT"/>
        </w:rPr>
        <w:t xml:space="preserve">come da </w:t>
      </w:r>
      <w:r w:rsidRPr="00E513F2">
        <w:rPr>
          <w:i/>
          <w:sz w:val="14"/>
          <w:szCs w:val="14"/>
          <w:lang w:val="it-IT"/>
        </w:rPr>
        <w:t xml:space="preserve">Tabella </w:t>
      </w:r>
      <w:r w:rsidR="00E513F2" w:rsidRPr="00E513F2">
        <w:rPr>
          <w:i/>
          <w:sz w:val="14"/>
          <w:szCs w:val="14"/>
          <w:lang w:val="it-IT"/>
        </w:rPr>
        <w:t>7</w:t>
      </w:r>
      <w:r w:rsidRPr="00E513F2">
        <w:rPr>
          <w:i/>
          <w:sz w:val="14"/>
          <w:szCs w:val="14"/>
          <w:lang w:val="it-IT"/>
        </w:rPr>
        <w:t xml:space="preserve"> </w:t>
      </w:r>
      <w:r w:rsidR="00E513F2" w:rsidRPr="00E513F2">
        <w:rPr>
          <w:i/>
          <w:sz w:val="14"/>
          <w:szCs w:val="14"/>
          <w:lang w:val="it-IT"/>
        </w:rPr>
        <w:t>Corrispondenza tra tipologia di spesa e gruppo di effetti ottenibili</w:t>
      </w:r>
      <w:r w:rsidRPr="007923F2">
        <w:rPr>
          <w:i/>
          <w:sz w:val="14"/>
          <w:szCs w:val="14"/>
          <w:lang w:val="it-IT"/>
        </w:rPr>
        <w:t>;</w:t>
      </w:r>
    </w:p>
    <w:p w:rsidR="007923F2" w:rsidRPr="007923F2" w:rsidRDefault="007923F2" w:rsidP="007923F2">
      <w:pPr>
        <w:ind w:left="3178"/>
        <w:rPr>
          <w:sz w:val="14"/>
          <w:szCs w:val="14"/>
          <w:lang w:val="it-IT"/>
        </w:rPr>
      </w:pPr>
      <w:r w:rsidRPr="007923F2">
        <w:rPr>
          <w:sz w:val="14"/>
          <w:szCs w:val="14"/>
          <w:lang w:val="it-IT"/>
        </w:rPr>
        <w:t>(2) Descrizione sintetica del tipo di spesa/costo</w:t>
      </w:r>
      <w:r w:rsidR="00730902">
        <w:rPr>
          <w:sz w:val="14"/>
          <w:szCs w:val="14"/>
          <w:lang w:val="it-IT"/>
        </w:rPr>
        <w:t xml:space="preserve"> come da</w:t>
      </w:r>
      <w:r w:rsidR="00730902" w:rsidRPr="007923F2">
        <w:rPr>
          <w:sz w:val="14"/>
          <w:szCs w:val="14"/>
          <w:lang w:val="it-IT"/>
        </w:rPr>
        <w:t xml:space="preserve"> </w:t>
      </w:r>
      <w:r w:rsidR="00730902" w:rsidRPr="00E513F2">
        <w:rPr>
          <w:i/>
          <w:sz w:val="14"/>
          <w:szCs w:val="14"/>
          <w:lang w:val="it-IT"/>
        </w:rPr>
        <w:t>Tabella 7 Corrispondenza tra tipologia di spesa e gruppo di effetti ottenibili</w:t>
      </w:r>
      <w:r w:rsidR="00730902" w:rsidRPr="007923F2">
        <w:rPr>
          <w:i/>
          <w:sz w:val="14"/>
          <w:szCs w:val="14"/>
          <w:lang w:val="it-IT"/>
        </w:rPr>
        <w:t>;</w:t>
      </w:r>
      <w:r w:rsidRPr="007923F2">
        <w:rPr>
          <w:sz w:val="14"/>
          <w:szCs w:val="14"/>
          <w:lang w:val="it-IT"/>
        </w:rPr>
        <w:t>;</w:t>
      </w:r>
    </w:p>
    <w:p w:rsidR="007923F2" w:rsidRPr="007923F2" w:rsidRDefault="007923F2" w:rsidP="007923F2">
      <w:pPr>
        <w:ind w:left="3178"/>
        <w:rPr>
          <w:sz w:val="14"/>
          <w:szCs w:val="14"/>
          <w:lang w:val="it-IT"/>
        </w:rPr>
      </w:pPr>
      <w:r w:rsidRPr="007923F2">
        <w:rPr>
          <w:sz w:val="14"/>
          <w:szCs w:val="14"/>
          <w:lang w:val="it-IT"/>
        </w:rPr>
        <w:t xml:space="preserve">(3) Codice dell’effetto dell’investimento  come da  </w:t>
      </w:r>
      <w:r w:rsidRPr="00E513F2">
        <w:rPr>
          <w:i/>
          <w:sz w:val="14"/>
          <w:szCs w:val="14"/>
          <w:lang w:val="it-IT"/>
        </w:rPr>
        <w:t xml:space="preserve">Tabella </w:t>
      </w:r>
      <w:r w:rsidR="00E513F2" w:rsidRPr="00E513F2">
        <w:rPr>
          <w:i/>
          <w:sz w:val="14"/>
          <w:szCs w:val="14"/>
          <w:lang w:val="it-IT"/>
        </w:rPr>
        <w:t>8</w:t>
      </w:r>
      <w:r w:rsidRPr="00E513F2">
        <w:rPr>
          <w:i/>
          <w:sz w:val="14"/>
          <w:szCs w:val="14"/>
          <w:lang w:val="it-IT"/>
        </w:rPr>
        <w:t xml:space="preserve"> </w:t>
      </w:r>
      <w:r w:rsidR="00E513F2" w:rsidRPr="00E513F2">
        <w:rPr>
          <w:i/>
          <w:sz w:val="14"/>
          <w:szCs w:val="14"/>
          <w:lang w:val="it-IT"/>
        </w:rPr>
        <w:t>Collegamento effetti investimenti e obiettivi della misura</w:t>
      </w:r>
      <w:r w:rsidRPr="007923F2">
        <w:rPr>
          <w:i/>
          <w:sz w:val="14"/>
          <w:szCs w:val="14"/>
          <w:lang w:val="it-IT"/>
        </w:rPr>
        <w:t>;</w:t>
      </w:r>
      <w:r w:rsidRPr="007923F2">
        <w:rPr>
          <w:sz w:val="14"/>
          <w:szCs w:val="14"/>
          <w:lang w:val="it-IT"/>
        </w:rPr>
        <w:t xml:space="preserve"> </w:t>
      </w:r>
    </w:p>
    <w:p w:rsidR="007923F2" w:rsidRPr="007923F2" w:rsidRDefault="007923F2" w:rsidP="007923F2">
      <w:pPr>
        <w:ind w:left="3178"/>
        <w:rPr>
          <w:sz w:val="14"/>
          <w:szCs w:val="14"/>
          <w:lang w:val="it-IT"/>
        </w:rPr>
      </w:pPr>
      <w:r w:rsidRPr="007923F2">
        <w:rPr>
          <w:sz w:val="14"/>
          <w:szCs w:val="14"/>
          <w:lang w:val="it-IT"/>
        </w:rPr>
        <w:t>(4) Indicare se trattasi di investimenti di trasformazione e/o  commercializzazione;</w:t>
      </w:r>
    </w:p>
    <w:p w:rsidR="007923F2" w:rsidRPr="007923F2" w:rsidRDefault="007923F2" w:rsidP="007923F2">
      <w:pPr>
        <w:ind w:left="3178"/>
        <w:rPr>
          <w:sz w:val="14"/>
          <w:szCs w:val="14"/>
          <w:lang w:val="it-IT"/>
        </w:rPr>
      </w:pPr>
      <w:r w:rsidRPr="007923F2">
        <w:rPr>
          <w:sz w:val="14"/>
          <w:szCs w:val="14"/>
          <w:lang w:val="it-IT"/>
        </w:rPr>
        <w:t>(5) Unità di misura (es. ml, Ha, n., mq, mc ecc);</w:t>
      </w:r>
    </w:p>
    <w:p w:rsidR="007923F2" w:rsidRPr="007923F2" w:rsidRDefault="007923F2" w:rsidP="007923F2">
      <w:pPr>
        <w:ind w:left="3178"/>
        <w:rPr>
          <w:sz w:val="14"/>
          <w:szCs w:val="14"/>
          <w:lang w:val="it-IT"/>
        </w:rPr>
      </w:pPr>
      <w:r w:rsidRPr="007923F2">
        <w:rPr>
          <w:sz w:val="14"/>
          <w:szCs w:val="14"/>
          <w:lang w:val="it-IT"/>
        </w:rPr>
        <w:t>(6) indicare le quantità secondo le unità di misura;</w:t>
      </w:r>
    </w:p>
    <w:p w:rsidR="007923F2" w:rsidRPr="007923F2" w:rsidRDefault="007923F2" w:rsidP="007923F2">
      <w:pPr>
        <w:ind w:left="3178"/>
        <w:rPr>
          <w:sz w:val="14"/>
          <w:szCs w:val="14"/>
          <w:lang w:val="it-IT"/>
        </w:rPr>
      </w:pPr>
      <w:r w:rsidRPr="007923F2">
        <w:rPr>
          <w:sz w:val="14"/>
          <w:szCs w:val="14"/>
          <w:lang w:val="it-IT"/>
        </w:rPr>
        <w:t>(7) Importi al netto dell’IVA ripartito secondo le annualità in cui si prevede verrà sostenuta la spesa;</w:t>
      </w:r>
    </w:p>
    <w:p w:rsidR="007923F2" w:rsidRPr="007923F2" w:rsidRDefault="007923F2" w:rsidP="007923F2">
      <w:pPr>
        <w:ind w:left="3178"/>
        <w:rPr>
          <w:sz w:val="14"/>
          <w:szCs w:val="14"/>
          <w:lang w:val="it-IT"/>
        </w:rPr>
      </w:pPr>
      <w:r w:rsidRPr="007923F2">
        <w:rPr>
          <w:sz w:val="14"/>
          <w:szCs w:val="14"/>
          <w:lang w:val="it-IT"/>
        </w:rPr>
        <w:t>(8) Incidenza percentuale del singolo investimento sul totale complessivo degli investimenti programmati nel PSA;</w:t>
      </w:r>
    </w:p>
    <w:p w:rsidR="008161F1" w:rsidRDefault="007923F2" w:rsidP="00007BDD">
      <w:pPr>
        <w:ind w:left="3178"/>
        <w:rPr>
          <w:rFonts w:ascii="Calibri" w:eastAsia="Calibri" w:hAnsi="Calibri" w:cs="Calibri"/>
          <w:sz w:val="18"/>
          <w:szCs w:val="18"/>
          <w:lang w:val="it-IT"/>
        </w:rPr>
      </w:pPr>
      <w:r w:rsidRPr="007923F2">
        <w:rPr>
          <w:sz w:val="14"/>
          <w:szCs w:val="14"/>
          <w:lang w:val="it-IT"/>
        </w:rPr>
        <w:t>(9) Potenza assorbita, in Kw, degli impianti per trasformazione e commercializzazione, e potenza erogata per gli impianti di produzione di energia;</w:t>
      </w:r>
    </w:p>
    <w:p w:rsidR="008161F1" w:rsidRDefault="008161F1">
      <w:pPr>
        <w:rPr>
          <w:rFonts w:ascii="Calibri" w:eastAsia="Calibri" w:hAnsi="Calibri" w:cs="Calibri"/>
          <w:sz w:val="18"/>
          <w:szCs w:val="18"/>
          <w:lang w:val="it-IT"/>
        </w:rPr>
        <w:sectPr w:rsidR="008161F1" w:rsidSect="00BD7E49">
          <w:headerReference w:type="default" r:id="rId19"/>
          <w:footerReference w:type="default" r:id="rId20"/>
          <w:pgSz w:w="16840" w:h="11906" w:orient="landscape"/>
          <w:pgMar w:top="803" w:right="1300" w:bottom="420" w:left="1418" w:header="709" w:footer="416" w:gutter="0"/>
          <w:cols w:space="720"/>
          <w:docGrid w:linePitch="299"/>
        </w:sectPr>
      </w:pPr>
    </w:p>
    <w:p w:rsidR="00145166" w:rsidRPr="00524759" w:rsidRDefault="00145166">
      <w:pPr>
        <w:spacing w:before="10" w:line="130" w:lineRule="exact"/>
        <w:rPr>
          <w:sz w:val="13"/>
          <w:szCs w:val="13"/>
          <w:lang w:val="it-IT"/>
        </w:rPr>
      </w:pPr>
    </w:p>
    <w:p w:rsidR="00145166" w:rsidRPr="004F42BB" w:rsidRDefault="00C429E7" w:rsidP="00B0254B">
      <w:pPr>
        <w:pStyle w:val="Titolo21"/>
        <w:rPr>
          <w:lang w:val="it-IT"/>
        </w:rPr>
      </w:pPr>
      <w:bookmarkStart w:id="29" w:name="_Toc483490061"/>
      <w:r w:rsidRPr="004F42BB">
        <w:rPr>
          <w:lang w:val="it-IT"/>
        </w:rPr>
        <w:t>Effetti degli investimenti e risultati attesi</w:t>
      </w:r>
      <w:bookmarkEnd w:id="29"/>
    </w:p>
    <w:p w:rsidR="00145166" w:rsidRDefault="00145166">
      <w:pPr>
        <w:spacing w:line="200" w:lineRule="exact"/>
        <w:rPr>
          <w:sz w:val="20"/>
          <w:szCs w:val="20"/>
          <w:lang w:val="it-IT"/>
        </w:rPr>
      </w:pPr>
    </w:p>
    <w:tbl>
      <w:tblPr>
        <w:tblW w:w="0" w:type="auto"/>
        <w:jc w:val="center"/>
        <w:tblLook w:val="04A0" w:firstRow="1" w:lastRow="0" w:firstColumn="1" w:lastColumn="0" w:noHBand="0" w:noVBand="1"/>
      </w:tblPr>
      <w:tblGrid>
        <w:gridCol w:w="484"/>
        <w:gridCol w:w="641"/>
        <w:gridCol w:w="6924"/>
        <w:gridCol w:w="1239"/>
      </w:tblGrid>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rsidR="00C429E7" w:rsidRPr="00D10758" w:rsidRDefault="00C429E7" w:rsidP="005C06BE">
            <w:pPr>
              <w:spacing w:before="60" w:after="60"/>
              <w:jc w:val="center"/>
              <w:rPr>
                <w:sz w:val="18"/>
                <w:lang w:val="it-IT"/>
              </w:rPr>
            </w:pPr>
          </w:p>
        </w:tc>
        <w:tc>
          <w:tcPr>
            <w:tcW w:w="641" w:type="dxa"/>
            <w:tcBorders>
              <w:top w:val="single" w:sz="12" w:space="0" w:color="auto"/>
              <w:left w:val="single" w:sz="4" w:space="0" w:color="auto"/>
              <w:bottom w:val="single" w:sz="12" w:space="0" w:color="auto"/>
              <w:right w:val="single" w:sz="8" w:space="0" w:color="auto"/>
            </w:tcBorders>
            <w:vAlign w:val="center"/>
          </w:tcPr>
          <w:p w:rsidR="00C429E7" w:rsidRPr="00AA2C9A" w:rsidRDefault="00C429E7" w:rsidP="005C06BE">
            <w:pPr>
              <w:spacing w:before="60" w:after="60"/>
              <w:jc w:val="center"/>
              <w:rPr>
                <w:b/>
                <w:sz w:val="18"/>
              </w:rPr>
            </w:pPr>
            <w:r w:rsidRPr="00AA2C9A">
              <w:rPr>
                <w:b/>
                <w:sz w:val="20"/>
              </w:rPr>
              <w:t>Cod</w:t>
            </w:r>
          </w:p>
        </w:tc>
        <w:tc>
          <w:tcPr>
            <w:tcW w:w="6924" w:type="dxa"/>
            <w:tcBorders>
              <w:top w:val="single" w:sz="12" w:space="0" w:color="auto"/>
              <w:left w:val="single" w:sz="8" w:space="0" w:color="auto"/>
              <w:bottom w:val="single" w:sz="6" w:space="0" w:color="auto"/>
              <w:right w:val="single" w:sz="4" w:space="0" w:color="auto"/>
            </w:tcBorders>
            <w:vAlign w:val="center"/>
          </w:tcPr>
          <w:p w:rsidR="00C429E7" w:rsidRPr="00AA2C9A" w:rsidRDefault="00C429E7" w:rsidP="005C06BE">
            <w:pPr>
              <w:spacing w:before="60" w:after="60"/>
              <w:jc w:val="center"/>
              <w:rPr>
                <w:sz w:val="18"/>
              </w:rPr>
            </w:pP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954724">
            <w:pPr>
              <w:spacing w:before="60" w:after="60"/>
              <w:jc w:val="center"/>
              <w:rPr>
                <w:sz w:val="18"/>
              </w:rPr>
            </w:pPr>
            <w:r w:rsidRPr="00AA2C9A">
              <w:rPr>
                <w:b/>
                <w:sz w:val="18"/>
              </w:rPr>
              <w:t xml:space="preserve">Importo </w:t>
            </w:r>
            <w:r w:rsidR="00954724">
              <w:rPr>
                <w:b/>
                <w:sz w:val="18"/>
              </w:rPr>
              <w:t>investimento</w:t>
            </w:r>
            <w:r>
              <w:rPr>
                <w:sz w:val="18"/>
              </w:rPr>
              <w:br/>
              <w:t>(euro)</w:t>
            </w:r>
          </w:p>
        </w:tc>
      </w:tr>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jc w:val="center"/>
              <w:rPr>
                <w:sz w:val="18"/>
              </w:rPr>
            </w:pPr>
          </w:p>
        </w:tc>
        <w:tc>
          <w:tcPr>
            <w:tcW w:w="641" w:type="dxa"/>
            <w:tcBorders>
              <w:top w:val="single" w:sz="12" w:space="0" w:color="auto"/>
              <w:left w:val="single" w:sz="4" w:space="0" w:color="auto"/>
              <w:bottom w:val="single" w:sz="4" w:space="0" w:color="auto"/>
              <w:right w:val="single" w:sz="8" w:space="0" w:color="auto"/>
            </w:tcBorders>
            <w:vAlign w:val="center"/>
          </w:tcPr>
          <w:p w:rsidR="00C429E7" w:rsidRPr="00010290" w:rsidRDefault="00C429E7" w:rsidP="005C06BE">
            <w:pPr>
              <w:spacing w:before="60" w:after="60"/>
              <w:jc w:val="center"/>
              <w:rPr>
                <w:b/>
                <w:sz w:val="24"/>
              </w:rPr>
            </w:pPr>
            <w:r w:rsidRPr="00010290">
              <w:rPr>
                <w:b/>
                <w:sz w:val="24"/>
              </w:rPr>
              <w:t>A</w:t>
            </w:r>
          </w:p>
        </w:tc>
        <w:tc>
          <w:tcPr>
            <w:tcW w:w="6924" w:type="dxa"/>
            <w:tcBorders>
              <w:top w:val="single" w:sz="12" w:space="0" w:color="auto"/>
              <w:left w:val="single" w:sz="8" w:space="0" w:color="auto"/>
              <w:bottom w:val="single" w:sz="4" w:space="0" w:color="auto"/>
              <w:right w:val="single" w:sz="4" w:space="0" w:color="auto"/>
            </w:tcBorders>
            <w:vAlign w:val="center"/>
          </w:tcPr>
          <w:p w:rsidR="00C429E7" w:rsidRDefault="00C429E7" w:rsidP="00835C93">
            <w:pPr>
              <w:spacing w:before="60" w:after="60"/>
              <w:rPr>
                <w:sz w:val="18"/>
              </w:rPr>
            </w:pPr>
            <w:r w:rsidRPr="00D35D70">
              <w:rPr>
                <w:b/>
                <w:sz w:val="24"/>
              </w:rPr>
              <w:t>AMBIENTE</w:t>
            </w:r>
            <w:r>
              <w:rPr>
                <w:b/>
                <w:sz w:val="24"/>
              </w:rPr>
              <w:t xml:space="preserve"> </w:t>
            </w:r>
            <w:r w:rsidR="009378D4">
              <w:rPr>
                <w:b/>
                <w:sz w:val="24"/>
              </w:rPr>
              <w:t>E CLIMA</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rPr>
            </w:pPr>
          </w:p>
        </w:tc>
      </w:tr>
      <w:tr w:rsidR="00C429E7" w:rsidRP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787036998"/>
            </w:sdtPr>
            <w:sdtEndPr/>
            <w:sdtContent>
              <w:sdt>
                <w:sdtPr>
                  <w:rPr>
                    <w:b/>
                    <w:sz w:val="18"/>
                  </w:rPr>
                  <w:id w:val="1470177095"/>
                </w:sdtPr>
                <w:sdtEndPr>
                  <w:rPr>
                    <w:rFonts w:hint="eastAsia"/>
                  </w:rPr>
                </w:sdtEndPr>
                <w:sdtContent>
                  <w:p w:rsidR="00C429E7" w:rsidRDefault="00C429E7" w:rsidP="005C06BE">
                    <w:pPr>
                      <w:jc w:val="center"/>
                      <w:rPr>
                        <w:sz w:val="18"/>
                      </w:rPr>
                    </w:pPr>
                    <w:r>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tcPr>
          <w:p w:rsidR="00C429E7" w:rsidRDefault="00C429E7" w:rsidP="005C06BE">
            <w:pPr>
              <w:spacing w:before="60" w:after="60"/>
              <w:ind w:right="113"/>
              <w:jc w:val="right"/>
              <w:rPr>
                <w:sz w:val="18"/>
              </w:rPr>
            </w:pPr>
            <w:r>
              <w:rPr>
                <w:sz w:val="18"/>
              </w:rPr>
              <w:t>A.1</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C429E7" w:rsidRDefault="00835C93" w:rsidP="005C06BE">
            <w:pPr>
              <w:rPr>
                <w:rFonts w:ascii="Calibri" w:hAnsi="Calibri"/>
                <w:color w:val="000000"/>
                <w:lang w:val="it-IT"/>
              </w:rPr>
            </w:pPr>
            <w:r w:rsidRPr="00835C93">
              <w:rPr>
                <w:sz w:val="18"/>
                <w:szCs w:val="18"/>
                <w:lang w:val="it-IT"/>
              </w:rPr>
              <w:t>Miglioramento del paesaggio</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C429E7" w:rsidRDefault="00C429E7" w:rsidP="005C06BE">
            <w:pPr>
              <w:spacing w:before="60" w:after="60"/>
              <w:jc w:val="right"/>
              <w:rPr>
                <w:sz w:val="18"/>
                <w:szCs w:val="18"/>
                <w:lang w:val="it-IT"/>
              </w:rPr>
            </w:pPr>
          </w:p>
        </w:tc>
      </w:tr>
      <w:tr w:rsidR="00C429E7" w:rsidRP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473068954"/>
            </w:sdtPr>
            <w:sdtEndPr/>
            <w:sdtContent>
              <w:sdt>
                <w:sdtPr>
                  <w:rPr>
                    <w:b/>
                    <w:sz w:val="18"/>
                  </w:rPr>
                  <w:id w:val="-1274709723"/>
                </w:sdtPr>
                <w:sdtEndPr>
                  <w:rPr>
                    <w:rFonts w:hint="eastAsia"/>
                  </w:rPr>
                </w:sdtEndPr>
                <w:sdtContent>
                  <w:p w:rsidR="00C429E7" w:rsidRDefault="00C429E7" w:rsidP="005C06BE">
                    <w:pPr>
                      <w:jc w:val="center"/>
                      <w:rPr>
                        <w:sz w:val="18"/>
                      </w:rPr>
                    </w:pPr>
                    <w:r>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tcPr>
          <w:p w:rsidR="00C429E7" w:rsidRDefault="00C429E7" w:rsidP="005C06BE">
            <w:pPr>
              <w:spacing w:before="60" w:after="60"/>
              <w:ind w:right="113"/>
              <w:jc w:val="right"/>
              <w:rPr>
                <w:sz w:val="18"/>
              </w:rPr>
            </w:pPr>
            <w:r>
              <w:rPr>
                <w:sz w:val="18"/>
              </w:rPr>
              <w:t>A.2</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C429E7" w:rsidRDefault="00835C93" w:rsidP="005C06BE">
            <w:pPr>
              <w:spacing w:before="60" w:after="60"/>
              <w:rPr>
                <w:sz w:val="18"/>
                <w:lang w:val="it-IT"/>
              </w:rPr>
            </w:pPr>
            <w:r>
              <w:rPr>
                <w:sz w:val="18"/>
                <w:szCs w:val="18"/>
                <w:lang w:val="it-IT"/>
              </w:rPr>
              <w:t>Interventi di salvaguardia ambientale</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C429E7" w:rsidRDefault="00C429E7" w:rsidP="005C06BE">
            <w:pPr>
              <w:spacing w:before="60" w:after="60"/>
              <w:jc w:val="right"/>
              <w:rPr>
                <w:sz w:val="18"/>
                <w:szCs w:val="18"/>
                <w:lang w:val="it-IT"/>
              </w:rPr>
            </w:pPr>
          </w:p>
        </w:tc>
      </w:tr>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rsidR="00C429E7" w:rsidRPr="00C429E7" w:rsidRDefault="00C429E7" w:rsidP="005C06BE">
            <w:pPr>
              <w:jc w:val="center"/>
              <w:rPr>
                <w:rFonts w:ascii="MS Gothic" w:eastAsia="MS Gothic" w:hAnsi="MS Gothic"/>
                <w:sz w:val="18"/>
                <w:lang w:val="it-IT"/>
              </w:rPr>
            </w:pPr>
          </w:p>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b/>
                <w:sz w:val="24"/>
              </w:rPr>
              <w:t>B</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144843" w:rsidRDefault="00835C93" w:rsidP="005C06BE">
            <w:pPr>
              <w:spacing w:before="60" w:after="60"/>
              <w:rPr>
                <w:sz w:val="18"/>
                <w:szCs w:val="18"/>
              </w:rPr>
            </w:pPr>
            <w:r>
              <w:rPr>
                <w:b/>
                <w:sz w:val="24"/>
              </w:rPr>
              <w:t>COMPETITIVITA’</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szCs w:val="18"/>
              </w:rPr>
            </w:pPr>
          </w:p>
        </w:tc>
      </w:tr>
      <w:tr w:rsidR="00C429E7" w:rsidRPr="00814B6F"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397435246"/>
            </w:sdtPr>
            <w:sdtEndPr/>
            <w:sdtContent>
              <w:sdt>
                <w:sdtPr>
                  <w:rPr>
                    <w:b/>
                    <w:sz w:val="18"/>
                  </w:rPr>
                  <w:id w:val="-863519771"/>
                </w:sdtPr>
                <w:sdtEndPr>
                  <w:rPr>
                    <w:rFonts w:hint="eastAsia"/>
                  </w:rPr>
                </w:sdtEndPr>
                <w:sdtContent>
                  <w:p w:rsidR="00C429E7" w:rsidRPr="0098231E" w:rsidRDefault="00C429E7" w:rsidP="005C06BE">
                    <w:pPr>
                      <w:jc w:val="center"/>
                      <w:rPr>
                        <w:sz w:val="18"/>
                      </w:rPr>
                    </w:pPr>
                    <w:r>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sidRPr="0098231E">
              <w:rPr>
                <w:sz w:val="18"/>
              </w:rPr>
              <w:t>B.1</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9378D4" w:rsidRDefault="009378D4" w:rsidP="005C06BE">
            <w:pPr>
              <w:spacing w:before="60" w:after="60"/>
              <w:rPr>
                <w:sz w:val="18"/>
                <w:szCs w:val="18"/>
                <w:lang w:val="it-IT"/>
              </w:rPr>
            </w:pPr>
            <w:r w:rsidRPr="009378D4">
              <w:rPr>
                <w:sz w:val="18"/>
                <w:szCs w:val="18"/>
                <w:lang w:val="it-IT"/>
              </w:rPr>
              <w:t>Ampliamento di attività/servizi già presenti in azienda</w:t>
            </w:r>
            <w:r>
              <w:rPr>
                <w:sz w:val="18"/>
                <w:szCs w:val="18"/>
                <w:lang w:val="it-IT"/>
              </w:rPr>
              <w:tab/>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9378D4" w:rsidRDefault="00C429E7" w:rsidP="005C06BE">
            <w:pPr>
              <w:spacing w:before="60" w:after="60"/>
              <w:jc w:val="right"/>
              <w:rPr>
                <w:sz w:val="18"/>
                <w:lang w:val="it-IT"/>
              </w:rPr>
            </w:pPr>
          </w:p>
        </w:tc>
      </w:tr>
      <w:tr w:rsidR="00C429E7" w:rsidRPr="00814B6F"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815247312"/>
            </w:sdtPr>
            <w:sdtEndPr/>
            <w:sdtContent>
              <w:sdt>
                <w:sdtPr>
                  <w:rPr>
                    <w:b/>
                    <w:sz w:val="18"/>
                  </w:rPr>
                  <w:id w:val="-269931256"/>
                </w:sdtPr>
                <w:sdtEndPr>
                  <w:rPr>
                    <w:rFonts w:hint="eastAsia"/>
                  </w:rPr>
                </w:sdtEndPr>
                <w:sdtContent>
                  <w:p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sz w:val="18"/>
              </w:rPr>
              <w:t>B.2</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C429E7" w:rsidRDefault="009378D4" w:rsidP="005C06BE">
            <w:pPr>
              <w:spacing w:before="60" w:after="60"/>
              <w:rPr>
                <w:sz w:val="18"/>
                <w:szCs w:val="18"/>
                <w:lang w:val="it-IT"/>
              </w:rPr>
            </w:pPr>
            <w:r w:rsidRPr="009378D4">
              <w:rPr>
                <w:sz w:val="18"/>
                <w:szCs w:val="18"/>
                <w:lang w:val="it-IT"/>
              </w:rPr>
              <w:t>Introduzione di nuove attività/servizi in aziende già diversificate</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C429E7" w:rsidRDefault="00C429E7" w:rsidP="005C06BE">
            <w:pPr>
              <w:spacing w:before="60" w:after="60"/>
              <w:jc w:val="right"/>
              <w:rPr>
                <w:sz w:val="18"/>
                <w:lang w:val="it-IT"/>
              </w:rPr>
            </w:pPr>
          </w:p>
        </w:tc>
      </w:tr>
      <w:tr w:rsidR="00C429E7" w:rsidRPr="00814B6F"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829057003"/>
            </w:sdtPr>
            <w:sdtEndPr/>
            <w:sdtContent>
              <w:sdt>
                <w:sdtPr>
                  <w:rPr>
                    <w:b/>
                    <w:sz w:val="18"/>
                  </w:rPr>
                  <w:id w:val="1678770611"/>
                </w:sdtPr>
                <w:sdtEndPr>
                  <w:rPr>
                    <w:rFonts w:hint="eastAsia"/>
                  </w:rPr>
                </w:sdtEndPr>
                <w:sdtContent>
                  <w:p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sz w:val="18"/>
              </w:rPr>
              <w:t>B.3</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C429E7" w:rsidRDefault="009378D4" w:rsidP="005C06BE">
            <w:pPr>
              <w:spacing w:before="60" w:after="60"/>
              <w:rPr>
                <w:sz w:val="18"/>
                <w:szCs w:val="18"/>
                <w:lang w:val="it-IT"/>
              </w:rPr>
            </w:pPr>
            <w:r w:rsidRPr="009378D4">
              <w:rPr>
                <w:sz w:val="18"/>
                <w:lang w:val="it-IT"/>
              </w:rPr>
              <w:t>Primo avvio di attività connesse</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C429E7" w:rsidRDefault="00C429E7" w:rsidP="005C06BE">
            <w:pPr>
              <w:spacing w:before="60" w:after="60"/>
              <w:jc w:val="right"/>
              <w:rPr>
                <w:sz w:val="18"/>
                <w:lang w:val="it-IT"/>
              </w:rPr>
            </w:pPr>
          </w:p>
        </w:tc>
      </w:tr>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729732772"/>
            </w:sdtPr>
            <w:sdtEndPr/>
            <w:sdtContent>
              <w:sdt>
                <w:sdtPr>
                  <w:rPr>
                    <w:b/>
                    <w:sz w:val="18"/>
                  </w:rPr>
                  <w:id w:val="-1109112564"/>
                </w:sdtPr>
                <w:sdtEndPr>
                  <w:rPr>
                    <w:rFonts w:hint="eastAsia"/>
                  </w:rPr>
                </w:sdtEndPr>
                <w:sdtContent>
                  <w:p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sz w:val="18"/>
              </w:rPr>
              <w:t>B.4</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144843" w:rsidRDefault="009378D4" w:rsidP="005C06BE">
            <w:pPr>
              <w:spacing w:before="60" w:after="60"/>
              <w:rPr>
                <w:sz w:val="18"/>
                <w:szCs w:val="18"/>
              </w:rPr>
            </w:pPr>
            <w:r w:rsidRPr="009378D4">
              <w:rPr>
                <w:sz w:val="18"/>
              </w:rPr>
              <w:t>Completamento della filiera</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rPr>
            </w:pPr>
          </w:p>
        </w:tc>
      </w:tr>
      <w:tr w:rsidR="009378D4" w:rsidRPr="00814B6F"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5314135"/>
            </w:sdtPr>
            <w:sdtEndPr/>
            <w:sdtContent>
              <w:sdt>
                <w:sdtPr>
                  <w:rPr>
                    <w:b/>
                    <w:sz w:val="18"/>
                  </w:rPr>
                  <w:id w:val="15314136"/>
                </w:sdtPr>
                <w:sdtEndPr>
                  <w:rPr>
                    <w:rFonts w:hint="eastAsia"/>
                  </w:rPr>
                </w:sdtEndPr>
                <w:sdtContent>
                  <w:p w:rsidR="009378D4" w:rsidRDefault="009378D4" w:rsidP="009378D4">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9378D4" w:rsidRDefault="009378D4" w:rsidP="005C06BE">
            <w:pPr>
              <w:spacing w:before="60" w:after="60"/>
              <w:ind w:right="113"/>
              <w:jc w:val="center"/>
              <w:rPr>
                <w:sz w:val="18"/>
              </w:rPr>
            </w:pPr>
            <w:r>
              <w:rPr>
                <w:sz w:val="18"/>
              </w:rPr>
              <w:t>B.5</w:t>
            </w:r>
          </w:p>
        </w:tc>
        <w:tc>
          <w:tcPr>
            <w:tcW w:w="6924" w:type="dxa"/>
            <w:tcBorders>
              <w:top w:val="single" w:sz="4" w:space="0" w:color="auto"/>
              <w:left w:val="single" w:sz="4" w:space="0" w:color="auto"/>
              <w:bottom w:val="single" w:sz="4" w:space="0" w:color="auto"/>
              <w:right w:val="single" w:sz="4" w:space="0" w:color="auto"/>
            </w:tcBorders>
            <w:vAlign w:val="center"/>
          </w:tcPr>
          <w:p w:rsidR="009378D4" w:rsidRPr="009378D4" w:rsidRDefault="009378D4" w:rsidP="005C06BE">
            <w:pPr>
              <w:spacing w:before="60" w:after="60"/>
              <w:rPr>
                <w:sz w:val="18"/>
                <w:lang w:val="it-IT"/>
              </w:rPr>
            </w:pPr>
            <w:r w:rsidRPr="009378D4">
              <w:rPr>
                <w:sz w:val="18"/>
                <w:lang w:val="it-IT"/>
              </w:rPr>
              <w:t>Produzione e vendita di energia</w:t>
            </w:r>
          </w:p>
        </w:tc>
        <w:tc>
          <w:tcPr>
            <w:tcW w:w="1239" w:type="dxa"/>
            <w:tcBorders>
              <w:top w:val="single" w:sz="4" w:space="0" w:color="auto"/>
              <w:left w:val="single" w:sz="4" w:space="0" w:color="auto"/>
              <w:bottom w:val="single" w:sz="4" w:space="0" w:color="auto"/>
              <w:right w:val="single" w:sz="4" w:space="0" w:color="auto"/>
            </w:tcBorders>
            <w:vAlign w:val="center"/>
          </w:tcPr>
          <w:p w:rsidR="009378D4" w:rsidRPr="009378D4" w:rsidRDefault="009378D4" w:rsidP="005C06BE">
            <w:pPr>
              <w:spacing w:before="60" w:after="60"/>
              <w:jc w:val="right"/>
              <w:rPr>
                <w:sz w:val="18"/>
                <w:lang w:val="it-IT"/>
              </w:rPr>
            </w:pPr>
          </w:p>
        </w:tc>
      </w:tr>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rsidR="00C429E7" w:rsidRPr="009378D4" w:rsidRDefault="00C429E7" w:rsidP="005C06BE">
            <w:pPr>
              <w:jc w:val="center"/>
              <w:rPr>
                <w:rFonts w:ascii="MS Gothic" w:eastAsia="MS Gothic" w:hAnsi="MS Gothic"/>
                <w:sz w:val="18"/>
                <w:lang w:val="it-IT"/>
              </w:rPr>
            </w:pPr>
          </w:p>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b/>
                <w:sz w:val="24"/>
              </w:rPr>
              <w:t>C</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144843" w:rsidRDefault="00C429E7" w:rsidP="005C06BE">
            <w:pPr>
              <w:spacing w:before="60" w:after="60"/>
              <w:rPr>
                <w:sz w:val="18"/>
                <w:szCs w:val="18"/>
              </w:rPr>
            </w:pPr>
            <w:r>
              <w:rPr>
                <w:b/>
                <w:sz w:val="24"/>
              </w:rPr>
              <w:t>ADOZIONE DI INNOVAZIONI</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rPr>
            </w:pPr>
          </w:p>
        </w:tc>
      </w:tr>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186588140"/>
            </w:sdtPr>
            <w:sdtEndPr/>
            <w:sdtContent>
              <w:sdt>
                <w:sdtPr>
                  <w:rPr>
                    <w:b/>
                    <w:sz w:val="18"/>
                  </w:rPr>
                  <w:id w:val="-575592719"/>
                </w:sdtPr>
                <w:sdtEndPr>
                  <w:rPr>
                    <w:rFonts w:hint="eastAsia"/>
                  </w:rPr>
                </w:sdtEndPr>
                <w:sdtContent>
                  <w:p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sz w:val="18"/>
              </w:rPr>
              <w:t>C</w:t>
            </w:r>
            <w:r w:rsidRPr="0098231E">
              <w:rPr>
                <w:sz w:val="18"/>
              </w:rPr>
              <w:t>.1</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144843" w:rsidRDefault="00835C93" w:rsidP="005C06BE">
            <w:pPr>
              <w:spacing w:before="60" w:after="60"/>
              <w:rPr>
                <w:sz w:val="18"/>
                <w:szCs w:val="18"/>
              </w:rPr>
            </w:pPr>
            <w:r>
              <w:rPr>
                <w:sz w:val="18"/>
                <w:lang w:val="it-IT"/>
              </w:rPr>
              <w:t>Miglioramento delle performance</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rPr>
            </w:pPr>
          </w:p>
        </w:tc>
      </w:tr>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32709256"/>
            </w:sdtPr>
            <w:sdtEndPr/>
            <w:sdtContent>
              <w:sdt>
                <w:sdtPr>
                  <w:rPr>
                    <w:b/>
                    <w:sz w:val="18"/>
                  </w:rPr>
                  <w:id w:val="-949540291"/>
                </w:sdtPr>
                <w:sdtEndPr>
                  <w:rPr>
                    <w:rFonts w:hint="eastAsia"/>
                  </w:rPr>
                </w:sdtEndPr>
                <w:sdtContent>
                  <w:p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sz w:val="18"/>
              </w:rPr>
              <w:t>C.2</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144843" w:rsidRDefault="009378D4" w:rsidP="005C06BE">
            <w:pPr>
              <w:spacing w:before="60" w:after="60"/>
              <w:rPr>
                <w:sz w:val="18"/>
                <w:szCs w:val="18"/>
              </w:rPr>
            </w:pPr>
            <w:r w:rsidRPr="009378D4">
              <w:rPr>
                <w:sz w:val="18"/>
              </w:rPr>
              <w:t>Introduzione di innovazione (TIC)</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rPr>
            </w:pPr>
          </w:p>
        </w:tc>
      </w:tr>
      <w:tr w:rsidR="00954724" w:rsidTr="00954724">
        <w:trPr>
          <w:jc w:val="center"/>
        </w:trPr>
        <w:tc>
          <w:tcPr>
            <w:tcW w:w="8049" w:type="dxa"/>
            <w:gridSpan w:val="3"/>
            <w:tcBorders>
              <w:top w:val="single" w:sz="4" w:space="0" w:color="auto"/>
              <w:left w:val="single" w:sz="4" w:space="0" w:color="auto"/>
              <w:bottom w:val="single" w:sz="4" w:space="0" w:color="auto"/>
              <w:right w:val="single" w:sz="4" w:space="0" w:color="auto"/>
            </w:tcBorders>
            <w:vAlign w:val="center"/>
          </w:tcPr>
          <w:p w:rsidR="00954724" w:rsidRPr="00321A44" w:rsidRDefault="00954724" w:rsidP="001C710D">
            <w:pPr>
              <w:spacing w:before="60" w:after="60"/>
              <w:jc w:val="right"/>
              <w:rPr>
                <w:sz w:val="18"/>
              </w:rPr>
            </w:pPr>
            <w:r w:rsidRPr="00321A44">
              <w:rPr>
                <w:b/>
                <w:sz w:val="24"/>
              </w:rPr>
              <w:t>TOTALE</w:t>
            </w:r>
          </w:p>
        </w:tc>
        <w:tc>
          <w:tcPr>
            <w:tcW w:w="1239" w:type="dxa"/>
            <w:tcBorders>
              <w:top w:val="single" w:sz="4" w:space="0" w:color="auto"/>
              <w:left w:val="single" w:sz="4" w:space="0" w:color="auto"/>
              <w:bottom w:val="single" w:sz="4" w:space="0" w:color="auto"/>
              <w:right w:val="single" w:sz="4" w:space="0" w:color="auto"/>
            </w:tcBorders>
            <w:vAlign w:val="center"/>
          </w:tcPr>
          <w:p w:rsidR="00954724" w:rsidRPr="00AA2C9A" w:rsidRDefault="00954724" w:rsidP="001C710D">
            <w:pPr>
              <w:spacing w:before="60" w:after="60"/>
              <w:jc w:val="right"/>
              <w:rPr>
                <w:sz w:val="18"/>
              </w:rPr>
            </w:pPr>
          </w:p>
        </w:tc>
      </w:tr>
      <w:tr w:rsidR="00954724" w:rsidRPr="00C429E7" w:rsidTr="001C710D">
        <w:trPr>
          <w:jc w:val="center"/>
        </w:trPr>
        <w:tc>
          <w:tcPr>
            <w:tcW w:w="484" w:type="dxa"/>
            <w:tcBorders>
              <w:top w:val="single" w:sz="4" w:space="0" w:color="auto"/>
              <w:left w:val="single" w:sz="4" w:space="0" w:color="auto"/>
              <w:bottom w:val="single" w:sz="4" w:space="0" w:color="auto"/>
              <w:right w:val="single" w:sz="4" w:space="0" w:color="auto"/>
            </w:tcBorders>
            <w:vAlign w:val="center"/>
          </w:tcPr>
          <w:p w:rsidR="00954724" w:rsidRPr="00C429E7" w:rsidRDefault="00954724" w:rsidP="005C06BE">
            <w:pPr>
              <w:jc w:val="center"/>
              <w:rPr>
                <w:rFonts w:ascii="MS Gothic" w:eastAsia="MS Gothic" w:hAnsi="MS Gothic"/>
                <w:sz w:val="18"/>
                <w:lang w:val="it-IT"/>
              </w:rPr>
            </w:pPr>
          </w:p>
        </w:tc>
        <w:tc>
          <w:tcPr>
            <w:tcW w:w="641" w:type="dxa"/>
            <w:tcBorders>
              <w:top w:val="single" w:sz="4" w:space="0" w:color="auto"/>
              <w:left w:val="single" w:sz="4" w:space="0" w:color="auto"/>
              <w:bottom w:val="single" w:sz="4" w:space="0" w:color="auto"/>
              <w:right w:val="single" w:sz="4" w:space="0" w:color="auto"/>
            </w:tcBorders>
            <w:vAlign w:val="center"/>
          </w:tcPr>
          <w:p w:rsidR="00954724" w:rsidRDefault="00954724" w:rsidP="005C06BE">
            <w:pPr>
              <w:spacing w:before="60" w:after="60"/>
              <w:ind w:right="113"/>
              <w:jc w:val="center"/>
              <w:rPr>
                <w:sz w:val="18"/>
              </w:rPr>
            </w:pPr>
            <w:r>
              <w:rPr>
                <w:b/>
                <w:sz w:val="24"/>
              </w:rPr>
              <w:t>D</w:t>
            </w:r>
          </w:p>
        </w:tc>
        <w:tc>
          <w:tcPr>
            <w:tcW w:w="8163" w:type="dxa"/>
            <w:gridSpan w:val="2"/>
            <w:tcBorders>
              <w:top w:val="single" w:sz="4" w:space="0" w:color="auto"/>
              <w:left w:val="single" w:sz="4" w:space="0" w:color="auto"/>
              <w:bottom w:val="single" w:sz="4" w:space="0" w:color="auto"/>
              <w:right w:val="single" w:sz="4" w:space="0" w:color="auto"/>
            </w:tcBorders>
            <w:vAlign w:val="center"/>
          </w:tcPr>
          <w:p w:rsidR="00954724" w:rsidRPr="00C429E7" w:rsidRDefault="00954724" w:rsidP="00954724">
            <w:pPr>
              <w:spacing w:before="60" w:after="60"/>
              <w:rPr>
                <w:sz w:val="18"/>
                <w:lang w:val="it-IT"/>
              </w:rPr>
            </w:pPr>
            <w:r>
              <w:rPr>
                <w:b/>
                <w:sz w:val="24"/>
                <w:lang w:val="it-IT"/>
              </w:rPr>
              <w:t>OCCUPAZIONE</w:t>
            </w:r>
          </w:p>
        </w:tc>
      </w:tr>
      <w:tr w:rsidR="00954724" w:rsidRPr="00C429E7" w:rsidTr="001C710D">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5192275"/>
            </w:sdtPr>
            <w:sdtEndPr/>
            <w:sdtContent>
              <w:sdt>
                <w:sdtPr>
                  <w:rPr>
                    <w:b/>
                    <w:sz w:val="18"/>
                  </w:rPr>
                  <w:id w:val="567000411"/>
                </w:sdtPr>
                <w:sdtEndPr>
                  <w:rPr>
                    <w:rFonts w:hint="eastAsia"/>
                  </w:rPr>
                </w:sdtEndPr>
                <w:sdtContent>
                  <w:p w:rsidR="00954724" w:rsidRPr="0098231E" w:rsidRDefault="00954724"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954724" w:rsidRDefault="00954724" w:rsidP="005C06BE">
            <w:pPr>
              <w:spacing w:before="60" w:after="60"/>
              <w:ind w:right="113"/>
              <w:jc w:val="center"/>
              <w:rPr>
                <w:sz w:val="18"/>
              </w:rPr>
            </w:pPr>
            <w:r>
              <w:rPr>
                <w:sz w:val="18"/>
              </w:rPr>
              <w:t>D</w:t>
            </w:r>
            <w:r w:rsidRPr="0098231E">
              <w:rPr>
                <w:sz w:val="18"/>
              </w:rPr>
              <w:t>.1</w:t>
            </w:r>
          </w:p>
        </w:tc>
        <w:tc>
          <w:tcPr>
            <w:tcW w:w="8163" w:type="dxa"/>
            <w:gridSpan w:val="2"/>
            <w:tcBorders>
              <w:top w:val="single" w:sz="4" w:space="0" w:color="auto"/>
              <w:left w:val="single" w:sz="4" w:space="0" w:color="auto"/>
              <w:bottom w:val="single" w:sz="4" w:space="0" w:color="auto"/>
              <w:right w:val="single" w:sz="4" w:space="0" w:color="auto"/>
            </w:tcBorders>
            <w:vAlign w:val="center"/>
          </w:tcPr>
          <w:p w:rsidR="00954724" w:rsidRPr="00C429E7" w:rsidRDefault="00954724" w:rsidP="00954724">
            <w:pPr>
              <w:spacing w:before="60" w:after="60"/>
              <w:rPr>
                <w:sz w:val="18"/>
                <w:lang w:val="it-IT"/>
              </w:rPr>
            </w:pPr>
            <w:r>
              <w:rPr>
                <w:sz w:val="18"/>
                <w:lang w:val="it-IT"/>
              </w:rPr>
              <w:t>Creazione di nuova occupazione</w:t>
            </w:r>
          </w:p>
        </w:tc>
      </w:tr>
    </w:tbl>
    <w:p w:rsidR="00FD4AEB" w:rsidRDefault="00FD4AEB">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tbl>
      <w:tblPr>
        <w:tblW w:w="5019" w:type="pct"/>
        <w:tblInd w:w="-38" w:type="dxa"/>
        <w:tblLook w:val="04A0" w:firstRow="1" w:lastRow="0" w:firstColumn="1" w:lastColumn="0" w:noHBand="0" w:noVBand="1"/>
      </w:tblPr>
      <w:tblGrid>
        <w:gridCol w:w="2670"/>
        <w:gridCol w:w="1990"/>
        <w:gridCol w:w="4663"/>
      </w:tblGrid>
      <w:tr w:rsidR="00665C50" w:rsidTr="00D4469C">
        <w:tc>
          <w:tcPr>
            <w:tcW w:w="1427" w:type="pct"/>
          </w:tcPr>
          <w:p w:rsidR="00665C50" w:rsidRDefault="00665C50" w:rsidP="00D4469C">
            <w:pPr>
              <w:spacing w:before="120"/>
              <w:jc w:val="right"/>
              <w:rPr>
                <w:sz w:val="20"/>
              </w:rPr>
            </w:pPr>
          </w:p>
          <w:p w:rsidR="00665C50" w:rsidRDefault="00665C50" w:rsidP="00D4469C">
            <w:pPr>
              <w:spacing w:before="120"/>
              <w:jc w:val="right"/>
              <w:rPr>
                <w:sz w:val="20"/>
              </w:rPr>
            </w:pPr>
          </w:p>
          <w:p w:rsidR="00665C50" w:rsidRDefault="00665C50" w:rsidP="00D4469C">
            <w:pPr>
              <w:spacing w:before="120"/>
              <w:jc w:val="right"/>
              <w:rPr>
                <w:sz w:val="20"/>
              </w:rPr>
            </w:pPr>
          </w:p>
          <w:p w:rsidR="00665C50" w:rsidRDefault="00665C50" w:rsidP="00D4469C">
            <w:pPr>
              <w:spacing w:before="120"/>
              <w:jc w:val="right"/>
              <w:rPr>
                <w:sz w:val="20"/>
              </w:rPr>
            </w:pPr>
          </w:p>
        </w:tc>
        <w:tc>
          <w:tcPr>
            <w:tcW w:w="1063" w:type="pct"/>
          </w:tcPr>
          <w:p w:rsidR="00665C50" w:rsidRDefault="00665C50" w:rsidP="00D4469C">
            <w:pPr>
              <w:spacing w:before="120"/>
              <w:rPr>
                <w:sz w:val="20"/>
              </w:rPr>
            </w:pPr>
          </w:p>
        </w:tc>
        <w:tc>
          <w:tcPr>
            <w:tcW w:w="2491" w:type="pct"/>
          </w:tcPr>
          <w:p w:rsidR="00665C50" w:rsidRDefault="00665C50" w:rsidP="00D4469C">
            <w:pPr>
              <w:spacing w:before="120"/>
              <w:rPr>
                <w:sz w:val="20"/>
              </w:rPr>
            </w:pPr>
          </w:p>
        </w:tc>
      </w:tr>
      <w:tr w:rsidR="00665C50" w:rsidRPr="00814B6F" w:rsidTr="00D4469C">
        <w:tc>
          <w:tcPr>
            <w:tcW w:w="1427" w:type="pct"/>
            <w:tcBorders>
              <w:top w:val="single" w:sz="8" w:space="0" w:color="auto"/>
            </w:tcBorders>
          </w:tcPr>
          <w:p w:rsidR="00665C50" w:rsidRDefault="00665C50" w:rsidP="00D4469C">
            <w:pPr>
              <w:spacing w:after="120"/>
              <w:jc w:val="center"/>
              <w:rPr>
                <w:sz w:val="20"/>
              </w:rPr>
            </w:pPr>
            <w:r>
              <w:rPr>
                <w:sz w:val="20"/>
              </w:rPr>
              <w:t>data</w:t>
            </w:r>
          </w:p>
        </w:tc>
        <w:tc>
          <w:tcPr>
            <w:tcW w:w="1063" w:type="pct"/>
          </w:tcPr>
          <w:p w:rsidR="00665C50" w:rsidRDefault="00665C50" w:rsidP="00D4469C">
            <w:pPr>
              <w:spacing w:before="120"/>
              <w:rPr>
                <w:sz w:val="20"/>
              </w:rPr>
            </w:pPr>
          </w:p>
        </w:tc>
        <w:tc>
          <w:tcPr>
            <w:tcW w:w="2491" w:type="pct"/>
            <w:tcBorders>
              <w:top w:val="single" w:sz="8" w:space="0" w:color="auto"/>
            </w:tcBorders>
          </w:tcPr>
          <w:p w:rsidR="00665C50" w:rsidRPr="00665C50" w:rsidRDefault="00665C50" w:rsidP="00D4469C">
            <w:pPr>
              <w:spacing w:after="120"/>
              <w:jc w:val="center"/>
              <w:rPr>
                <w:sz w:val="20"/>
                <w:lang w:val="it-IT"/>
              </w:rPr>
            </w:pPr>
            <w:r w:rsidRPr="00665C50">
              <w:rPr>
                <w:sz w:val="20"/>
                <w:lang w:val="it-IT"/>
              </w:rPr>
              <w:t>Firma leggibile del Rappresentante Legale</w:t>
            </w:r>
          </w:p>
        </w:tc>
      </w:tr>
      <w:tr w:rsidR="00665C50" w:rsidRPr="00814B6F" w:rsidTr="00665C50">
        <w:trPr>
          <w:trHeight w:val="1134"/>
        </w:trPr>
        <w:tc>
          <w:tcPr>
            <w:tcW w:w="1427" w:type="pct"/>
          </w:tcPr>
          <w:p w:rsidR="00665C50" w:rsidRPr="00665C50" w:rsidRDefault="00665C50" w:rsidP="00D4469C">
            <w:pPr>
              <w:spacing w:after="120"/>
              <w:jc w:val="center"/>
              <w:rPr>
                <w:sz w:val="20"/>
                <w:lang w:val="it-IT"/>
              </w:rPr>
            </w:pPr>
          </w:p>
        </w:tc>
        <w:tc>
          <w:tcPr>
            <w:tcW w:w="1063" w:type="pct"/>
          </w:tcPr>
          <w:p w:rsidR="00665C50" w:rsidRPr="00665C50" w:rsidRDefault="00665C50" w:rsidP="00D4469C">
            <w:pPr>
              <w:spacing w:before="120"/>
              <w:rPr>
                <w:sz w:val="20"/>
                <w:lang w:val="it-IT"/>
              </w:rPr>
            </w:pPr>
          </w:p>
        </w:tc>
        <w:tc>
          <w:tcPr>
            <w:tcW w:w="2491" w:type="pct"/>
          </w:tcPr>
          <w:p w:rsidR="00665C50" w:rsidRPr="00665C50" w:rsidRDefault="00665C50" w:rsidP="00D4469C">
            <w:pPr>
              <w:spacing w:after="120"/>
              <w:jc w:val="center"/>
              <w:rPr>
                <w:sz w:val="20"/>
                <w:lang w:val="it-IT"/>
              </w:rPr>
            </w:pPr>
          </w:p>
        </w:tc>
      </w:tr>
      <w:tr w:rsidR="00665C50" w:rsidTr="00D4469C">
        <w:tc>
          <w:tcPr>
            <w:tcW w:w="1427" w:type="pct"/>
            <w:tcBorders>
              <w:top w:val="single" w:sz="8" w:space="0" w:color="auto"/>
            </w:tcBorders>
          </w:tcPr>
          <w:p w:rsidR="00665C50" w:rsidRDefault="00665C50" w:rsidP="00D4469C">
            <w:pPr>
              <w:spacing w:after="120"/>
              <w:jc w:val="center"/>
              <w:rPr>
                <w:sz w:val="20"/>
              </w:rPr>
            </w:pPr>
            <w:r>
              <w:rPr>
                <w:sz w:val="20"/>
              </w:rPr>
              <w:t>data</w:t>
            </w:r>
          </w:p>
        </w:tc>
        <w:tc>
          <w:tcPr>
            <w:tcW w:w="1063" w:type="pct"/>
          </w:tcPr>
          <w:p w:rsidR="00665C50" w:rsidRDefault="00665C50" w:rsidP="00D4469C">
            <w:pPr>
              <w:spacing w:before="120"/>
              <w:rPr>
                <w:sz w:val="20"/>
              </w:rPr>
            </w:pPr>
          </w:p>
        </w:tc>
        <w:tc>
          <w:tcPr>
            <w:tcW w:w="2491" w:type="pct"/>
            <w:tcBorders>
              <w:top w:val="single" w:sz="8" w:space="0" w:color="auto"/>
            </w:tcBorders>
          </w:tcPr>
          <w:p w:rsidR="00665C50" w:rsidRDefault="00665C50" w:rsidP="00D4469C">
            <w:pPr>
              <w:spacing w:after="120"/>
              <w:jc w:val="center"/>
              <w:rPr>
                <w:sz w:val="20"/>
              </w:rPr>
            </w:pPr>
            <w:r>
              <w:rPr>
                <w:sz w:val="20"/>
              </w:rPr>
              <w:t>Firma leggibile del Professionista</w:t>
            </w:r>
          </w:p>
        </w:tc>
      </w:tr>
    </w:tbl>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FD4AEB" w:rsidRDefault="00FD4AEB">
      <w:pPr>
        <w:rPr>
          <w:sz w:val="20"/>
          <w:szCs w:val="20"/>
          <w:lang w:val="it-IT"/>
        </w:rPr>
      </w:pPr>
      <w:r>
        <w:rPr>
          <w:sz w:val="20"/>
          <w:szCs w:val="20"/>
          <w:lang w:val="it-IT"/>
        </w:rPr>
        <w:br w:type="page"/>
      </w:r>
    </w:p>
    <w:p w:rsidR="00C429E7" w:rsidRPr="00C429E7" w:rsidRDefault="00C429E7">
      <w:pPr>
        <w:spacing w:line="200" w:lineRule="exact"/>
        <w:rPr>
          <w:sz w:val="20"/>
          <w:szCs w:val="20"/>
          <w:lang w:val="it-IT"/>
        </w:rPr>
      </w:pPr>
    </w:p>
    <w:p w:rsidR="00645890" w:rsidRPr="00FD4AEB" w:rsidRDefault="00645890" w:rsidP="00FD4AEB">
      <w:pPr>
        <w:pStyle w:val="Corpotesto"/>
        <w:jc w:val="center"/>
        <w:rPr>
          <w:rFonts w:asciiTheme="minorHAnsi" w:hAnsiTheme="minorHAnsi"/>
          <w:b/>
          <w:color w:val="548DD4" w:themeColor="text2" w:themeTint="99"/>
          <w:kern w:val="28"/>
          <w:sz w:val="40"/>
          <w:szCs w:val="40"/>
        </w:rPr>
      </w:pPr>
      <w:bookmarkStart w:id="30" w:name="_Toc469649220"/>
      <w:bookmarkStart w:id="31" w:name="_Toc482095414"/>
      <w:r w:rsidRPr="00FD4AEB">
        <w:rPr>
          <w:rFonts w:asciiTheme="minorHAnsi" w:hAnsiTheme="minorHAnsi"/>
          <w:b/>
          <w:color w:val="548DD4" w:themeColor="text2" w:themeTint="99"/>
          <w:kern w:val="28"/>
          <w:sz w:val="40"/>
          <w:szCs w:val="40"/>
        </w:rPr>
        <w:t>Dichiarazione del rappresentante legale</w:t>
      </w:r>
      <w:bookmarkEnd w:id="30"/>
      <w:bookmarkEnd w:id="31"/>
    </w:p>
    <w:p w:rsidR="00FD4AEB" w:rsidRPr="00FD4AEB" w:rsidRDefault="00FD4AEB" w:rsidP="00FD4AEB">
      <w:pPr>
        <w:pStyle w:val="Corpotesto"/>
        <w:jc w:val="center"/>
        <w:rPr>
          <w:rFonts w:asciiTheme="minorHAnsi" w:hAnsiTheme="minorHAnsi"/>
          <w:color w:val="548DD4" w:themeColor="text2" w:themeTint="99"/>
          <w:kern w:val="28"/>
          <w:sz w:val="40"/>
          <w:szCs w:val="40"/>
        </w:rPr>
      </w:pPr>
    </w:p>
    <w:p w:rsidR="00645890" w:rsidRPr="00645890" w:rsidRDefault="00645890" w:rsidP="004A7F15">
      <w:pPr>
        <w:jc w:val="center"/>
        <w:rPr>
          <w:b/>
          <w:sz w:val="28"/>
          <w:lang w:val="it-IT"/>
        </w:rPr>
      </w:pPr>
      <w:r w:rsidRPr="00645890">
        <w:rPr>
          <w:b/>
          <w:sz w:val="28"/>
          <w:lang w:val="it-IT"/>
        </w:rPr>
        <w:t>Dichiarazione sostitutiva di certificazione</w:t>
      </w:r>
    </w:p>
    <w:p w:rsidR="00645890" w:rsidRPr="00645890" w:rsidRDefault="00645890" w:rsidP="004A7F15">
      <w:pPr>
        <w:jc w:val="center"/>
        <w:rPr>
          <w:sz w:val="20"/>
          <w:lang w:val="it-IT"/>
        </w:rPr>
      </w:pPr>
      <w:r w:rsidRPr="00645890">
        <w:rPr>
          <w:sz w:val="20"/>
          <w:lang w:val="it-IT"/>
        </w:rPr>
        <w:t>(resa ai sensi degli artt. 46 e 47 del D.P.R. 445 DEL 28/12/2000)</w:t>
      </w:r>
    </w:p>
    <w:tbl>
      <w:tblPr>
        <w:tblW w:w="0" w:type="auto"/>
        <w:jc w:val="center"/>
        <w:tblLook w:val="04A0" w:firstRow="1" w:lastRow="0" w:firstColumn="1" w:lastColumn="0" w:noHBand="0" w:noVBand="1"/>
      </w:tblPr>
      <w:tblGrid>
        <w:gridCol w:w="1781"/>
        <w:gridCol w:w="926"/>
        <w:gridCol w:w="1960"/>
        <w:gridCol w:w="1767"/>
        <w:gridCol w:w="550"/>
        <w:gridCol w:w="2304"/>
      </w:tblGrid>
      <w:tr w:rsidR="00645890" w:rsidTr="004A7F15">
        <w:trPr>
          <w:trHeight w:hRule="exact" w:val="397"/>
          <w:jc w:val="center"/>
        </w:trPr>
        <w:tc>
          <w:tcPr>
            <w:tcW w:w="1809" w:type="dxa"/>
          </w:tcPr>
          <w:p w:rsidR="00645890" w:rsidRDefault="00645890" w:rsidP="00E61E94">
            <w:pPr>
              <w:spacing w:before="120"/>
              <w:jc w:val="both"/>
              <w:rPr>
                <w:sz w:val="20"/>
              </w:rPr>
            </w:pPr>
            <w:r>
              <w:rPr>
                <w:sz w:val="20"/>
              </w:rPr>
              <w:t>Il/La sottoscritto/a</w:t>
            </w:r>
          </w:p>
        </w:tc>
        <w:tc>
          <w:tcPr>
            <w:tcW w:w="7969" w:type="dxa"/>
            <w:gridSpan w:val="5"/>
            <w:tcBorders>
              <w:bottom w:val="dashed" w:sz="4" w:space="0" w:color="auto"/>
            </w:tcBorders>
          </w:tcPr>
          <w:p w:rsidR="00645890" w:rsidRDefault="00645890" w:rsidP="00E61E94">
            <w:pPr>
              <w:spacing w:before="120"/>
              <w:jc w:val="both"/>
              <w:rPr>
                <w:sz w:val="20"/>
              </w:rPr>
            </w:pPr>
          </w:p>
        </w:tc>
      </w:tr>
      <w:tr w:rsidR="00645890" w:rsidTr="004A7F15">
        <w:trPr>
          <w:trHeight w:hRule="exact" w:val="397"/>
          <w:jc w:val="center"/>
        </w:trPr>
        <w:tc>
          <w:tcPr>
            <w:tcW w:w="1809" w:type="dxa"/>
          </w:tcPr>
          <w:p w:rsidR="00645890" w:rsidRDefault="00645890" w:rsidP="00E61E94">
            <w:pPr>
              <w:spacing w:before="120"/>
              <w:jc w:val="both"/>
              <w:rPr>
                <w:sz w:val="20"/>
              </w:rPr>
            </w:pPr>
            <w:r>
              <w:rPr>
                <w:sz w:val="20"/>
              </w:rPr>
              <w:t>Nato/Nata  a</w:t>
            </w:r>
          </w:p>
        </w:tc>
        <w:tc>
          <w:tcPr>
            <w:tcW w:w="4962" w:type="dxa"/>
            <w:gridSpan w:val="3"/>
            <w:tcBorders>
              <w:top w:val="dashed" w:sz="4" w:space="0" w:color="auto"/>
              <w:bottom w:val="dashed" w:sz="4" w:space="0" w:color="auto"/>
            </w:tcBorders>
          </w:tcPr>
          <w:p w:rsidR="00645890" w:rsidRDefault="00645890" w:rsidP="00E61E94">
            <w:pPr>
              <w:spacing w:before="120"/>
              <w:jc w:val="both"/>
              <w:rPr>
                <w:sz w:val="20"/>
              </w:rPr>
            </w:pPr>
          </w:p>
        </w:tc>
        <w:tc>
          <w:tcPr>
            <w:tcW w:w="562" w:type="dxa"/>
            <w:tcBorders>
              <w:top w:val="dashed" w:sz="4" w:space="0" w:color="auto"/>
            </w:tcBorders>
          </w:tcPr>
          <w:p w:rsidR="00645890" w:rsidRDefault="00645890" w:rsidP="00E61E94">
            <w:pPr>
              <w:spacing w:before="120"/>
              <w:jc w:val="both"/>
              <w:rPr>
                <w:sz w:val="20"/>
              </w:rPr>
            </w:pPr>
            <w:r>
              <w:rPr>
                <w:sz w:val="20"/>
              </w:rPr>
              <w:t>il</w:t>
            </w:r>
          </w:p>
        </w:tc>
        <w:tc>
          <w:tcPr>
            <w:tcW w:w="2445" w:type="dxa"/>
            <w:tcBorders>
              <w:top w:val="dashed" w:sz="4" w:space="0" w:color="auto"/>
              <w:bottom w:val="dashed" w:sz="4" w:space="0" w:color="auto"/>
            </w:tcBorders>
          </w:tcPr>
          <w:p w:rsidR="00645890" w:rsidRDefault="00645890" w:rsidP="00E61E94">
            <w:pPr>
              <w:spacing w:before="120"/>
              <w:jc w:val="both"/>
              <w:rPr>
                <w:sz w:val="20"/>
              </w:rPr>
            </w:pPr>
          </w:p>
        </w:tc>
      </w:tr>
      <w:tr w:rsidR="00645890" w:rsidTr="004A7F15">
        <w:trPr>
          <w:trHeight w:hRule="exact" w:val="397"/>
          <w:jc w:val="center"/>
        </w:trPr>
        <w:tc>
          <w:tcPr>
            <w:tcW w:w="1809" w:type="dxa"/>
          </w:tcPr>
          <w:p w:rsidR="00645890" w:rsidRDefault="00645890" w:rsidP="00E61E94">
            <w:pPr>
              <w:spacing w:before="120"/>
              <w:jc w:val="both"/>
              <w:rPr>
                <w:sz w:val="20"/>
              </w:rPr>
            </w:pPr>
            <w:r>
              <w:rPr>
                <w:sz w:val="20"/>
              </w:rPr>
              <w:t>Residente a</w:t>
            </w:r>
          </w:p>
        </w:tc>
        <w:tc>
          <w:tcPr>
            <w:tcW w:w="7969" w:type="dxa"/>
            <w:gridSpan w:val="5"/>
            <w:tcBorders>
              <w:bottom w:val="dashed" w:sz="4" w:space="0" w:color="auto"/>
            </w:tcBorders>
          </w:tcPr>
          <w:p w:rsidR="00645890" w:rsidRDefault="00645890" w:rsidP="00E61E94">
            <w:pPr>
              <w:spacing w:before="120"/>
              <w:jc w:val="both"/>
              <w:rPr>
                <w:sz w:val="20"/>
              </w:rPr>
            </w:pPr>
          </w:p>
        </w:tc>
      </w:tr>
      <w:tr w:rsidR="00645890" w:rsidRPr="00814B6F" w:rsidTr="004A7F15">
        <w:trPr>
          <w:trHeight w:hRule="exact" w:val="397"/>
          <w:jc w:val="center"/>
        </w:trPr>
        <w:tc>
          <w:tcPr>
            <w:tcW w:w="1809" w:type="dxa"/>
          </w:tcPr>
          <w:p w:rsidR="00645890" w:rsidRPr="00645890" w:rsidRDefault="00645890" w:rsidP="00E61E94">
            <w:pPr>
              <w:spacing w:before="120"/>
              <w:jc w:val="both"/>
              <w:rPr>
                <w:sz w:val="20"/>
                <w:lang w:val="it-IT"/>
              </w:rPr>
            </w:pPr>
            <w:r w:rsidRPr="00645890">
              <w:rPr>
                <w:sz w:val="20"/>
                <w:lang w:val="it-IT"/>
              </w:rPr>
              <w:t>Via/P.zza/C.da</w:t>
            </w:r>
          </w:p>
        </w:tc>
        <w:tc>
          <w:tcPr>
            <w:tcW w:w="7969" w:type="dxa"/>
            <w:gridSpan w:val="5"/>
            <w:tcBorders>
              <w:top w:val="dashed" w:sz="4" w:space="0" w:color="auto"/>
              <w:bottom w:val="dashed" w:sz="4" w:space="0" w:color="auto"/>
            </w:tcBorders>
          </w:tcPr>
          <w:p w:rsidR="00645890" w:rsidRPr="00645890" w:rsidRDefault="00645890" w:rsidP="00E61E94">
            <w:pPr>
              <w:spacing w:before="120"/>
              <w:jc w:val="both"/>
              <w:rPr>
                <w:sz w:val="20"/>
                <w:lang w:val="it-IT"/>
              </w:rPr>
            </w:pPr>
          </w:p>
        </w:tc>
      </w:tr>
      <w:tr w:rsidR="00645890" w:rsidTr="004A7F15">
        <w:trPr>
          <w:trHeight w:hRule="exact" w:val="397"/>
          <w:jc w:val="center"/>
        </w:trPr>
        <w:tc>
          <w:tcPr>
            <w:tcW w:w="1809" w:type="dxa"/>
          </w:tcPr>
          <w:p w:rsidR="00645890" w:rsidRDefault="00645890" w:rsidP="00E61E94">
            <w:pPr>
              <w:spacing w:before="120"/>
              <w:jc w:val="both"/>
              <w:rPr>
                <w:sz w:val="20"/>
              </w:rPr>
            </w:pPr>
            <w:r>
              <w:rPr>
                <w:sz w:val="20"/>
              </w:rPr>
              <w:t>Codice Fiscale</w:t>
            </w:r>
          </w:p>
        </w:tc>
        <w:tc>
          <w:tcPr>
            <w:tcW w:w="7969" w:type="dxa"/>
            <w:gridSpan w:val="5"/>
            <w:tcBorders>
              <w:top w:val="dashed" w:sz="4" w:space="0" w:color="auto"/>
              <w:bottom w:val="dashed" w:sz="4" w:space="0" w:color="auto"/>
            </w:tcBorders>
          </w:tcPr>
          <w:p w:rsidR="00645890" w:rsidRDefault="00645890" w:rsidP="00E61E94">
            <w:pPr>
              <w:spacing w:before="120"/>
              <w:jc w:val="both"/>
              <w:rPr>
                <w:sz w:val="20"/>
              </w:rPr>
            </w:pPr>
          </w:p>
        </w:tc>
      </w:tr>
      <w:tr w:rsidR="00645890" w:rsidTr="004A7F15">
        <w:trPr>
          <w:trHeight w:hRule="exact" w:val="397"/>
          <w:jc w:val="center"/>
        </w:trPr>
        <w:tc>
          <w:tcPr>
            <w:tcW w:w="1809" w:type="dxa"/>
          </w:tcPr>
          <w:p w:rsidR="00645890" w:rsidRDefault="00645890" w:rsidP="00E61E94">
            <w:pPr>
              <w:spacing w:before="120"/>
              <w:jc w:val="both"/>
              <w:rPr>
                <w:sz w:val="20"/>
              </w:rPr>
            </w:pPr>
            <w:r>
              <w:rPr>
                <w:sz w:val="20"/>
              </w:rPr>
              <w:t>Nella qualità di</w:t>
            </w:r>
          </w:p>
        </w:tc>
        <w:tc>
          <w:tcPr>
            <w:tcW w:w="3079" w:type="dxa"/>
            <w:gridSpan w:val="2"/>
            <w:tcBorders>
              <w:top w:val="dashed" w:sz="4" w:space="0" w:color="auto"/>
            </w:tcBorders>
          </w:tcPr>
          <w:p w:rsidR="00645890" w:rsidRDefault="00645890" w:rsidP="00E61E94">
            <w:pPr>
              <w:spacing w:before="120"/>
              <w:jc w:val="both"/>
              <w:rPr>
                <w:sz w:val="20"/>
              </w:rPr>
            </w:pPr>
          </w:p>
        </w:tc>
        <w:tc>
          <w:tcPr>
            <w:tcW w:w="2445" w:type="dxa"/>
            <w:gridSpan w:val="2"/>
            <w:tcBorders>
              <w:top w:val="dashed" w:sz="4" w:space="0" w:color="auto"/>
            </w:tcBorders>
          </w:tcPr>
          <w:p w:rsidR="00645890" w:rsidRDefault="00645890" w:rsidP="00E61E94">
            <w:pPr>
              <w:spacing w:before="120"/>
              <w:jc w:val="both"/>
              <w:rPr>
                <w:sz w:val="20"/>
              </w:rPr>
            </w:pPr>
          </w:p>
        </w:tc>
        <w:tc>
          <w:tcPr>
            <w:tcW w:w="2445" w:type="dxa"/>
            <w:tcBorders>
              <w:top w:val="dashed" w:sz="4" w:space="0" w:color="auto"/>
            </w:tcBorders>
          </w:tcPr>
          <w:p w:rsidR="00645890" w:rsidRDefault="00645890" w:rsidP="00E61E94">
            <w:pPr>
              <w:spacing w:before="120"/>
              <w:jc w:val="both"/>
              <w:rPr>
                <w:sz w:val="20"/>
              </w:rPr>
            </w:pPr>
          </w:p>
        </w:tc>
      </w:tr>
      <w:tr w:rsidR="00645890" w:rsidTr="004A7F15">
        <w:trPr>
          <w:trHeight w:hRule="exact" w:val="397"/>
          <w:jc w:val="center"/>
        </w:trPr>
        <w:tc>
          <w:tcPr>
            <w:tcW w:w="1809" w:type="dxa"/>
          </w:tcPr>
          <w:p w:rsidR="00645890" w:rsidRDefault="00645890" w:rsidP="00E61E94">
            <w:pPr>
              <w:spacing w:before="120"/>
              <w:jc w:val="both"/>
              <w:rPr>
                <w:sz w:val="20"/>
              </w:rPr>
            </w:pPr>
            <w:r>
              <w:rPr>
                <w:sz w:val="20"/>
              </w:rPr>
              <w:t>Dell’impresa</w:t>
            </w:r>
          </w:p>
        </w:tc>
        <w:tc>
          <w:tcPr>
            <w:tcW w:w="3079" w:type="dxa"/>
            <w:gridSpan w:val="2"/>
            <w:tcBorders>
              <w:top w:val="dashed" w:sz="4" w:space="0" w:color="auto"/>
            </w:tcBorders>
          </w:tcPr>
          <w:p w:rsidR="00645890" w:rsidRDefault="00645890" w:rsidP="00E61E94">
            <w:pPr>
              <w:spacing w:before="120"/>
              <w:jc w:val="both"/>
              <w:rPr>
                <w:sz w:val="20"/>
              </w:rPr>
            </w:pPr>
          </w:p>
        </w:tc>
        <w:tc>
          <w:tcPr>
            <w:tcW w:w="2445" w:type="dxa"/>
            <w:gridSpan w:val="2"/>
            <w:tcBorders>
              <w:top w:val="dashed" w:sz="4" w:space="0" w:color="auto"/>
            </w:tcBorders>
          </w:tcPr>
          <w:p w:rsidR="00645890" w:rsidRDefault="00645890" w:rsidP="00E61E94">
            <w:pPr>
              <w:spacing w:before="120"/>
              <w:jc w:val="both"/>
              <w:rPr>
                <w:sz w:val="20"/>
              </w:rPr>
            </w:pPr>
          </w:p>
        </w:tc>
        <w:tc>
          <w:tcPr>
            <w:tcW w:w="2445" w:type="dxa"/>
            <w:tcBorders>
              <w:top w:val="dashed" w:sz="4" w:space="0" w:color="auto"/>
            </w:tcBorders>
          </w:tcPr>
          <w:p w:rsidR="00645890" w:rsidRDefault="00645890" w:rsidP="00E61E94">
            <w:pPr>
              <w:spacing w:before="120"/>
              <w:jc w:val="both"/>
              <w:rPr>
                <w:sz w:val="20"/>
              </w:rPr>
            </w:pPr>
          </w:p>
        </w:tc>
      </w:tr>
      <w:tr w:rsidR="00645890" w:rsidRPr="005D072A" w:rsidTr="004A7F15">
        <w:trPr>
          <w:trHeight w:hRule="exact" w:val="397"/>
          <w:jc w:val="center"/>
        </w:trPr>
        <w:tc>
          <w:tcPr>
            <w:tcW w:w="1809" w:type="dxa"/>
          </w:tcPr>
          <w:p w:rsidR="00645890" w:rsidRPr="005D072A" w:rsidRDefault="00645890" w:rsidP="00E61E94">
            <w:pPr>
              <w:spacing w:before="120"/>
              <w:jc w:val="both"/>
              <w:rPr>
                <w:sz w:val="18"/>
              </w:rPr>
            </w:pPr>
          </w:p>
        </w:tc>
        <w:tc>
          <w:tcPr>
            <w:tcW w:w="3079" w:type="dxa"/>
            <w:gridSpan w:val="2"/>
            <w:tcBorders>
              <w:top w:val="dashed" w:sz="4" w:space="0" w:color="auto"/>
            </w:tcBorders>
          </w:tcPr>
          <w:p w:rsidR="00645890" w:rsidRPr="005D072A" w:rsidRDefault="00645890" w:rsidP="00E61E94">
            <w:pPr>
              <w:spacing w:before="120"/>
              <w:jc w:val="both"/>
              <w:rPr>
                <w:sz w:val="18"/>
              </w:rPr>
            </w:pPr>
          </w:p>
        </w:tc>
        <w:tc>
          <w:tcPr>
            <w:tcW w:w="2445" w:type="dxa"/>
            <w:gridSpan w:val="2"/>
            <w:tcBorders>
              <w:top w:val="dashed" w:sz="4" w:space="0" w:color="auto"/>
            </w:tcBorders>
          </w:tcPr>
          <w:p w:rsidR="00645890" w:rsidRPr="005D072A" w:rsidRDefault="00645890" w:rsidP="00E61E94">
            <w:pPr>
              <w:spacing w:before="120"/>
              <w:jc w:val="both"/>
              <w:rPr>
                <w:sz w:val="18"/>
              </w:rPr>
            </w:pPr>
          </w:p>
        </w:tc>
        <w:tc>
          <w:tcPr>
            <w:tcW w:w="2445" w:type="dxa"/>
            <w:tcBorders>
              <w:top w:val="dashed" w:sz="4" w:space="0" w:color="auto"/>
            </w:tcBorders>
          </w:tcPr>
          <w:p w:rsidR="00645890" w:rsidRPr="005D072A" w:rsidRDefault="00645890" w:rsidP="00E61E94">
            <w:pPr>
              <w:spacing w:before="120"/>
              <w:jc w:val="both"/>
              <w:rPr>
                <w:sz w:val="18"/>
              </w:rPr>
            </w:pPr>
          </w:p>
        </w:tc>
      </w:tr>
      <w:tr w:rsidR="00645890" w:rsidTr="004A7F15">
        <w:trPr>
          <w:jc w:val="center"/>
        </w:trPr>
        <w:tc>
          <w:tcPr>
            <w:tcW w:w="9778" w:type="dxa"/>
            <w:gridSpan w:val="6"/>
          </w:tcPr>
          <w:p w:rsidR="00645890" w:rsidRPr="00852FAD" w:rsidRDefault="00645890" w:rsidP="004A7F15">
            <w:pPr>
              <w:spacing w:before="120" w:after="120"/>
              <w:jc w:val="center"/>
              <w:rPr>
                <w:sz w:val="18"/>
              </w:rPr>
            </w:pPr>
            <w:r w:rsidRPr="00645890">
              <w:rPr>
                <w:sz w:val="18"/>
                <w:lang w:val="it-IT"/>
              </w:rPr>
              <w:t xml:space="preserve">Consapevole delle sanzioni penali previste nel caso di dichiarazioni false e della conseguente decadenza dai benefici eventualmente conseguiti (ai sensi degli artt. </w:t>
            </w:r>
            <w:r w:rsidRPr="006E3EB0">
              <w:rPr>
                <w:sz w:val="18"/>
              </w:rPr>
              <w:t>75 e 76 D.P.R. 445/2000) sotto la propria</w:t>
            </w:r>
            <w:r>
              <w:rPr>
                <w:sz w:val="18"/>
              </w:rPr>
              <w:t xml:space="preserve"> </w:t>
            </w:r>
            <w:r w:rsidRPr="006E3EB0">
              <w:rPr>
                <w:sz w:val="18"/>
              </w:rPr>
              <w:t>responsabilità</w:t>
            </w:r>
          </w:p>
        </w:tc>
      </w:tr>
      <w:tr w:rsidR="00645890" w:rsidRPr="00814B6F" w:rsidTr="004A7F15">
        <w:trPr>
          <w:jc w:val="center"/>
        </w:trPr>
        <w:tc>
          <w:tcPr>
            <w:tcW w:w="9778" w:type="dxa"/>
            <w:gridSpan w:val="6"/>
          </w:tcPr>
          <w:p w:rsidR="00645890" w:rsidRPr="00DF559D" w:rsidRDefault="00645890" w:rsidP="004A7F15">
            <w:pPr>
              <w:spacing w:before="120"/>
              <w:ind w:left="360"/>
              <w:jc w:val="center"/>
              <w:rPr>
                <w:b/>
              </w:rPr>
            </w:pPr>
            <w:r w:rsidRPr="00DF559D">
              <w:rPr>
                <w:b/>
              </w:rPr>
              <w:t>DICHIARA</w:t>
            </w:r>
          </w:p>
          <w:p w:rsidR="00645890" w:rsidRPr="00645890" w:rsidRDefault="00645890" w:rsidP="00567476">
            <w:pPr>
              <w:pStyle w:val="Paragrafoelenco"/>
              <w:widowControl/>
              <w:numPr>
                <w:ilvl w:val="0"/>
                <w:numId w:val="6"/>
              </w:numPr>
              <w:spacing w:before="120" w:after="200" w:line="276" w:lineRule="auto"/>
              <w:contextualSpacing/>
              <w:jc w:val="both"/>
              <w:rPr>
                <w:lang w:val="it-IT"/>
              </w:rPr>
            </w:pPr>
            <w:r w:rsidRPr="00645890">
              <w:rPr>
                <w:lang w:val="it-IT"/>
              </w:rPr>
              <w:t>Di essere a conoscenza e di rispettare gli impegni e gli obblighi del beneficiario riportati al punto 14 delle Disposizioni attuative specifiche della sottomisura 4.1 del PSR Sicilia 2014-2020;</w:t>
            </w:r>
          </w:p>
          <w:p w:rsidR="00645890" w:rsidRPr="00645890" w:rsidRDefault="00645890" w:rsidP="00567476">
            <w:pPr>
              <w:pStyle w:val="Paragrafoelenco"/>
              <w:widowControl/>
              <w:numPr>
                <w:ilvl w:val="0"/>
                <w:numId w:val="6"/>
              </w:numPr>
              <w:spacing w:before="120" w:after="200" w:line="276" w:lineRule="auto"/>
              <w:contextualSpacing/>
              <w:jc w:val="both"/>
              <w:rPr>
                <w:lang w:val="it-IT"/>
              </w:rPr>
            </w:pPr>
            <w:r w:rsidRPr="00645890">
              <w:rPr>
                <w:lang w:val="it-IT"/>
              </w:rPr>
              <w:t>che il riparto colturale, la consistenza degli allevamenti, i fabbricati e le macchine corrispondono ai dati validati nel Fascicolo Aziendale del SIAN cui fa riferimento il presente PSA;</w:t>
            </w:r>
          </w:p>
          <w:p w:rsidR="00645890" w:rsidRPr="00645890" w:rsidRDefault="00645890" w:rsidP="00567476">
            <w:pPr>
              <w:pStyle w:val="Paragrafoelenco"/>
              <w:widowControl/>
              <w:numPr>
                <w:ilvl w:val="0"/>
                <w:numId w:val="6"/>
              </w:numPr>
              <w:spacing w:before="120" w:after="200" w:line="276" w:lineRule="auto"/>
              <w:contextualSpacing/>
              <w:jc w:val="both"/>
              <w:rPr>
                <w:lang w:val="it-IT"/>
              </w:rPr>
            </w:pPr>
            <w:r w:rsidRPr="00645890">
              <w:rPr>
                <w:lang w:val="it-IT"/>
              </w:rPr>
              <w:t>il documento prodotto corrisponde nei contenuti, nei tempi, negli importi e nelle dichiarazioni a quanto effettivamente si intende sottoscrivere;</w:t>
            </w:r>
          </w:p>
          <w:p w:rsidR="00645890" w:rsidRPr="00645890" w:rsidRDefault="00645890" w:rsidP="00567476">
            <w:pPr>
              <w:pStyle w:val="Paragrafoelenco"/>
              <w:widowControl/>
              <w:numPr>
                <w:ilvl w:val="0"/>
                <w:numId w:val="6"/>
              </w:numPr>
              <w:spacing w:before="120" w:after="200" w:line="276" w:lineRule="auto"/>
              <w:contextualSpacing/>
              <w:jc w:val="both"/>
              <w:rPr>
                <w:lang w:val="it-IT"/>
              </w:rPr>
            </w:pPr>
            <w:r w:rsidRPr="00645890">
              <w:rPr>
                <w:lang w:val="it-IT"/>
              </w:rPr>
              <w:t>che i dati e le informazioni riportate nella classificazione tipologica e nei report di bilancio aziendali corrispondono ai dati strutturali e ai fatti gestionali della propria azienda;</w:t>
            </w:r>
          </w:p>
          <w:p w:rsidR="00645890" w:rsidRPr="00645890" w:rsidRDefault="00645890" w:rsidP="004337C3">
            <w:pPr>
              <w:pStyle w:val="Paragrafoelenco"/>
              <w:widowControl/>
              <w:numPr>
                <w:ilvl w:val="0"/>
                <w:numId w:val="6"/>
              </w:numPr>
              <w:spacing w:before="120" w:after="200" w:line="276" w:lineRule="auto"/>
              <w:contextualSpacing/>
              <w:jc w:val="both"/>
              <w:rPr>
                <w:lang w:val="it-IT"/>
              </w:rPr>
            </w:pPr>
            <w:r w:rsidRPr="00645890">
              <w:rPr>
                <w:lang w:val="it-IT"/>
              </w:rPr>
              <w:t>che esiste un rapporto di correlazione delle attività connesse con quelle agricole e che i dati delle attività connesse dichiarata nel presenta PSA sono veri e reali.</w:t>
            </w:r>
          </w:p>
        </w:tc>
      </w:tr>
      <w:tr w:rsidR="00645890" w:rsidRPr="00814B6F" w:rsidTr="004A7F15">
        <w:trPr>
          <w:jc w:val="center"/>
        </w:trPr>
        <w:tc>
          <w:tcPr>
            <w:tcW w:w="9778" w:type="dxa"/>
            <w:gridSpan w:val="6"/>
          </w:tcPr>
          <w:p w:rsidR="00645890" w:rsidRPr="00645890" w:rsidRDefault="00645890" w:rsidP="005C06BE">
            <w:pPr>
              <w:spacing w:before="120" w:after="120"/>
              <w:jc w:val="both"/>
              <w:rPr>
                <w:sz w:val="18"/>
                <w:lang w:val="it-IT"/>
              </w:rPr>
            </w:pPr>
            <w:r w:rsidRPr="00645890">
              <w:rPr>
                <w:sz w:val="18"/>
                <w:lang w:val="it-IT"/>
              </w:rPr>
              <w:t>Il/la sottoscritto/a dichiara inoltre di essere informato/a, ai sensi del D.Lgs. n. 196/2003 (codice in materia di protezione di dati personali) che i dati personali raccolti saranno trattati, anche con strumenti informatici, esclusivamente nell’ambito del procedimento per il quale la presente dichiarazione viene resa.</w:t>
            </w:r>
          </w:p>
        </w:tc>
      </w:tr>
      <w:tr w:rsidR="00645890" w:rsidRPr="00814B6F" w:rsidTr="004A7F15">
        <w:trPr>
          <w:jc w:val="center"/>
        </w:trPr>
        <w:tc>
          <w:tcPr>
            <w:tcW w:w="2802" w:type="dxa"/>
            <w:gridSpan w:val="2"/>
          </w:tcPr>
          <w:p w:rsidR="00645890" w:rsidRPr="00645890" w:rsidRDefault="00645890" w:rsidP="005C06BE">
            <w:pPr>
              <w:spacing w:before="120"/>
              <w:jc w:val="right"/>
              <w:rPr>
                <w:sz w:val="20"/>
                <w:lang w:val="it-IT"/>
              </w:rPr>
            </w:pPr>
          </w:p>
        </w:tc>
        <w:tc>
          <w:tcPr>
            <w:tcW w:w="2086" w:type="dxa"/>
          </w:tcPr>
          <w:p w:rsidR="00645890" w:rsidRPr="00645890" w:rsidRDefault="00645890" w:rsidP="005C06BE">
            <w:pPr>
              <w:spacing w:before="120"/>
              <w:rPr>
                <w:sz w:val="20"/>
                <w:lang w:val="it-IT"/>
              </w:rPr>
            </w:pPr>
          </w:p>
        </w:tc>
        <w:tc>
          <w:tcPr>
            <w:tcW w:w="4890" w:type="dxa"/>
            <w:gridSpan w:val="3"/>
            <w:tcBorders>
              <w:bottom w:val="single" w:sz="8" w:space="0" w:color="auto"/>
            </w:tcBorders>
          </w:tcPr>
          <w:p w:rsidR="00645890" w:rsidRPr="00645890" w:rsidRDefault="00645890" w:rsidP="005C06BE">
            <w:pPr>
              <w:spacing w:before="120"/>
              <w:rPr>
                <w:sz w:val="20"/>
                <w:lang w:val="it-IT"/>
              </w:rPr>
            </w:pPr>
          </w:p>
        </w:tc>
      </w:tr>
      <w:tr w:rsidR="00645890" w:rsidTr="004A7F15">
        <w:trPr>
          <w:jc w:val="center"/>
        </w:trPr>
        <w:tc>
          <w:tcPr>
            <w:tcW w:w="2802" w:type="dxa"/>
            <w:gridSpan w:val="2"/>
            <w:tcBorders>
              <w:top w:val="single" w:sz="8" w:space="0" w:color="auto"/>
            </w:tcBorders>
          </w:tcPr>
          <w:p w:rsidR="00645890" w:rsidRDefault="00645890" w:rsidP="005C06BE">
            <w:pPr>
              <w:spacing w:after="120"/>
              <w:jc w:val="center"/>
              <w:rPr>
                <w:sz w:val="20"/>
              </w:rPr>
            </w:pPr>
            <w:r>
              <w:rPr>
                <w:sz w:val="20"/>
              </w:rPr>
              <w:t>data</w:t>
            </w:r>
          </w:p>
        </w:tc>
        <w:tc>
          <w:tcPr>
            <w:tcW w:w="2086" w:type="dxa"/>
          </w:tcPr>
          <w:p w:rsidR="00645890" w:rsidRDefault="00645890" w:rsidP="005C06BE">
            <w:pPr>
              <w:spacing w:before="120"/>
              <w:rPr>
                <w:sz w:val="20"/>
              </w:rPr>
            </w:pPr>
          </w:p>
        </w:tc>
        <w:tc>
          <w:tcPr>
            <w:tcW w:w="4890" w:type="dxa"/>
            <w:gridSpan w:val="3"/>
            <w:tcBorders>
              <w:top w:val="single" w:sz="8" w:space="0" w:color="auto"/>
            </w:tcBorders>
          </w:tcPr>
          <w:p w:rsidR="00645890" w:rsidRDefault="00645890" w:rsidP="005C06BE">
            <w:pPr>
              <w:spacing w:after="120"/>
              <w:jc w:val="center"/>
              <w:rPr>
                <w:sz w:val="20"/>
              </w:rPr>
            </w:pPr>
            <w:r>
              <w:rPr>
                <w:sz w:val="20"/>
              </w:rPr>
              <w:t>Firma leggibile</w:t>
            </w:r>
          </w:p>
        </w:tc>
      </w:tr>
      <w:tr w:rsidR="00645890" w:rsidRPr="00814B6F" w:rsidTr="004A7F15">
        <w:trPr>
          <w:jc w:val="center"/>
        </w:trPr>
        <w:tc>
          <w:tcPr>
            <w:tcW w:w="9778" w:type="dxa"/>
            <w:gridSpan w:val="6"/>
            <w:vAlign w:val="center"/>
          </w:tcPr>
          <w:p w:rsidR="00645890" w:rsidRPr="00645890" w:rsidRDefault="00645890" w:rsidP="005C06BE">
            <w:pPr>
              <w:spacing w:before="120"/>
              <w:jc w:val="both"/>
              <w:rPr>
                <w:sz w:val="14"/>
                <w:szCs w:val="14"/>
                <w:lang w:val="it-IT"/>
              </w:rPr>
            </w:pPr>
            <w:r w:rsidRPr="00645890">
              <w:rPr>
                <w:sz w:val="14"/>
                <w:szCs w:val="14"/>
                <w:lang w:val="it-IT"/>
              </w:rPr>
              <w:t xml:space="preserve">La presente dichiarazione deve essere compilata esclusivamente in formato Word o a stampatello Occorre allegare copia documento di identità del dichiarante in corso di validità. La presente dichiarazione non necessita dell’autenticazione della firma e sostituisce a tutti gli effetti le normali certificazioni richieste o destinate ad una pubblica amministrazione nonché ai gestori di pubblici servizi e ai privati che vi consentono. L’Amministrazione si riserva di effettuare controlli, anche a campione, sulla veridicità delle dichiarazioni (art. 71, comma 1, D.P.R. 445/2000). </w:t>
            </w:r>
          </w:p>
        </w:tc>
      </w:tr>
    </w:tbl>
    <w:p w:rsidR="00D4469C" w:rsidRPr="003F0CEF" w:rsidRDefault="00D4469C">
      <w:pPr>
        <w:rPr>
          <w:rFonts w:ascii="Calibri" w:eastAsia="Calibri" w:hAnsi="Calibri"/>
          <w:sz w:val="18"/>
          <w:szCs w:val="18"/>
          <w:lang w:val="it-IT"/>
        </w:rPr>
      </w:pPr>
      <w:r w:rsidRPr="003F0CEF">
        <w:rPr>
          <w:lang w:val="it-IT"/>
        </w:rPr>
        <w:br w:type="page"/>
      </w:r>
    </w:p>
    <w:p w:rsidR="00AE153E" w:rsidRPr="00F21611" w:rsidRDefault="00AE153E" w:rsidP="00AE153E">
      <w:pPr>
        <w:pStyle w:val="Titolo1"/>
      </w:pPr>
      <w:bookmarkStart w:id="32" w:name="_Toc469649221"/>
      <w:bookmarkStart w:id="33" w:name="_Toc483490062"/>
      <w:r w:rsidRPr="00F21611">
        <w:t>Istruzioni per la compilazione del PSA</w:t>
      </w:r>
      <w:bookmarkEnd w:id="32"/>
      <w:bookmarkEnd w:id="33"/>
    </w:p>
    <w:p w:rsidR="00AE153E" w:rsidRPr="00F21611" w:rsidRDefault="00AE153E" w:rsidP="00AE153E">
      <w:pPr>
        <w:tabs>
          <w:tab w:val="center" w:pos="5357"/>
        </w:tabs>
        <w:spacing w:after="120"/>
        <w:ind w:left="1077"/>
        <w:rPr>
          <w:b/>
          <w:sz w:val="24"/>
          <w:lang w:val="it-IT"/>
        </w:rPr>
      </w:pPr>
    </w:p>
    <w:p w:rsidR="00AE153E" w:rsidRPr="00F21611" w:rsidRDefault="00AE153E" w:rsidP="00AE153E">
      <w:pPr>
        <w:tabs>
          <w:tab w:val="center" w:pos="5357"/>
        </w:tabs>
        <w:spacing w:after="120"/>
        <w:ind w:left="1077"/>
        <w:rPr>
          <w:b/>
          <w:sz w:val="24"/>
          <w:lang w:val="it-IT"/>
        </w:rPr>
      </w:pPr>
      <w:r w:rsidRPr="00F21611">
        <w:rPr>
          <w:b/>
          <w:sz w:val="24"/>
          <w:lang w:val="it-IT"/>
        </w:rPr>
        <w:t>Premessa</w:t>
      </w:r>
    </w:p>
    <w:p w:rsidR="00AE153E" w:rsidRPr="00F21611" w:rsidRDefault="00AE153E" w:rsidP="00AE153E">
      <w:pPr>
        <w:spacing w:after="120"/>
        <w:jc w:val="both"/>
        <w:rPr>
          <w:sz w:val="20"/>
          <w:lang w:val="it-IT"/>
        </w:rPr>
      </w:pPr>
      <w:r w:rsidRPr="00F21611">
        <w:rPr>
          <w:sz w:val="20"/>
          <w:lang w:val="it-IT"/>
        </w:rPr>
        <w:t xml:space="preserve">Il </w:t>
      </w:r>
      <w:r w:rsidRPr="00F21611">
        <w:rPr>
          <w:i/>
          <w:sz w:val="20"/>
          <w:lang w:val="it-IT"/>
        </w:rPr>
        <w:t>Piano di Sviluppo Aziendale</w:t>
      </w:r>
      <w:r w:rsidRPr="00F21611">
        <w:rPr>
          <w:sz w:val="20"/>
          <w:lang w:val="it-IT"/>
        </w:rPr>
        <w:t xml:space="preserve"> (PSA) è un documento tecnico che consente di dimostrare la corretta attuazione del Piano aziendale degli investimenti. </w:t>
      </w:r>
    </w:p>
    <w:p w:rsidR="00AE153E" w:rsidRPr="00F21611" w:rsidRDefault="00AE153E" w:rsidP="00AE153E">
      <w:pPr>
        <w:spacing w:after="120"/>
        <w:jc w:val="both"/>
        <w:rPr>
          <w:sz w:val="20"/>
          <w:lang w:val="it-IT"/>
        </w:rPr>
      </w:pPr>
      <w:r w:rsidRPr="00F21611">
        <w:rPr>
          <w:sz w:val="20"/>
          <w:lang w:val="it-IT"/>
        </w:rPr>
        <w:t xml:space="preserve">Lo schema di PSA proposto in questo documento, coerente con </w:t>
      </w:r>
      <w:r>
        <w:rPr>
          <w:sz w:val="20"/>
          <w:lang w:val="it-IT"/>
        </w:rPr>
        <w:t xml:space="preserve">il bando pubblico e </w:t>
      </w:r>
      <w:r w:rsidRPr="00F21611">
        <w:rPr>
          <w:sz w:val="20"/>
          <w:lang w:val="it-IT"/>
        </w:rPr>
        <w:t>le Disposizioni attuative specifiche di misura 6</w:t>
      </w:r>
      <w:r w:rsidR="00944CA8">
        <w:rPr>
          <w:sz w:val="20"/>
          <w:lang w:val="it-IT"/>
        </w:rPr>
        <w:t>,</w:t>
      </w:r>
      <w:r>
        <w:rPr>
          <w:sz w:val="20"/>
          <w:lang w:val="it-IT"/>
        </w:rPr>
        <w:t xml:space="preserve"> operazione 6.4.a regime </w:t>
      </w:r>
      <w:r w:rsidRPr="00F21611">
        <w:rPr>
          <w:i/>
          <w:sz w:val="20"/>
          <w:lang w:val="it-IT"/>
        </w:rPr>
        <w:t>de minimi</w:t>
      </w:r>
      <w:r>
        <w:rPr>
          <w:i/>
          <w:sz w:val="20"/>
          <w:lang w:val="it-IT"/>
        </w:rPr>
        <w:t>s – Supporto alla diversificazione dell’attività agricola verso la creazione e sviluppo di attività extra-agricole”</w:t>
      </w:r>
      <w:r w:rsidRPr="00F21611">
        <w:rPr>
          <w:sz w:val="20"/>
          <w:lang w:val="it-IT"/>
        </w:rPr>
        <w:t xml:space="preserve"> </w:t>
      </w:r>
      <w:r>
        <w:rPr>
          <w:sz w:val="20"/>
          <w:lang w:val="it-IT"/>
        </w:rPr>
        <w:t>nonchè</w:t>
      </w:r>
      <w:r w:rsidRPr="00F21611">
        <w:rPr>
          <w:sz w:val="20"/>
          <w:lang w:val="it-IT"/>
        </w:rPr>
        <w:t xml:space="preserve"> con le “Disposizioni generali per le misure non connesse alle superfici e agli animali” a cui si rimanda per tutti gli aspetti relativi alle condizioni di ammissibilità e ai criteri di selezione, si articola in sezioni descrittive e sezioni con dati alfanumerici nelle quali vengono riportate le informazioni e i dati caratteristici del Piano di Sviluppo Aziendale. </w:t>
      </w:r>
    </w:p>
    <w:p w:rsidR="00AE153E" w:rsidRPr="003A5B19" w:rsidRDefault="00AE153E" w:rsidP="00AE153E">
      <w:pPr>
        <w:jc w:val="both"/>
        <w:rPr>
          <w:sz w:val="20"/>
        </w:rPr>
      </w:pPr>
      <w:r w:rsidRPr="00F21611">
        <w:rPr>
          <w:sz w:val="20"/>
          <w:lang w:val="it-IT"/>
        </w:rPr>
        <w:t xml:space="preserve">Le diverse sezioni del documento consentono di descrivere il PSA secondo le indicazioni generali posti al punto a) dell’articolo 5 del Reg. </w:t>
      </w:r>
      <w:r>
        <w:rPr>
          <w:sz w:val="20"/>
        </w:rPr>
        <w:t>(</w:t>
      </w:r>
      <w:r w:rsidRPr="003A5B19">
        <w:rPr>
          <w:sz w:val="20"/>
        </w:rPr>
        <w:t>UE</w:t>
      </w:r>
      <w:r>
        <w:rPr>
          <w:sz w:val="20"/>
        </w:rPr>
        <w:t>) n.</w:t>
      </w:r>
      <w:r w:rsidRPr="003A5B19">
        <w:rPr>
          <w:sz w:val="20"/>
        </w:rPr>
        <w:t xml:space="preserve"> 807/2014 ed elencat</w:t>
      </w:r>
      <w:r>
        <w:rPr>
          <w:sz w:val="20"/>
        </w:rPr>
        <w:t>e</w:t>
      </w:r>
      <w:r w:rsidRPr="003A5B19">
        <w:rPr>
          <w:sz w:val="20"/>
        </w:rPr>
        <w:t xml:space="preserve"> nei seguenti punti:</w:t>
      </w:r>
    </w:p>
    <w:p w:rsidR="00AE153E" w:rsidRPr="00F21611" w:rsidRDefault="00AE153E" w:rsidP="00AE153E">
      <w:pPr>
        <w:pStyle w:val="Paragrafoelenco"/>
        <w:widowControl/>
        <w:numPr>
          <w:ilvl w:val="0"/>
          <w:numId w:val="32"/>
        </w:numPr>
        <w:spacing w:after="200" w:line="276" w:lineRule="auto"/>
        <w:contextualSpacing/>
        <w:jc w:val="both"/>
        <w:rPr>
          <w:sz w:val="20"/>
          <w:lang w:val="it-IT"/>
        </w:rPr>
      </w:pPr>
      <w:r w:rsidRPr="00F21611">
        <w:rPr>
          <w:sz w:val="20"/>
          <w:lang w:val="it-IT"/>
        </w:rPr>
        <w:t xml:space="preserve">la </w:t>
      </w:r>
      <w:r w:rsidRPr="00F21611">
        <w:rPr>
          <w:b/>
          <w:sz w:val="20"/>
          <w:lang w:val="it-IT"/>
        </w:rPr>
        <w:t>situazione di partenza</w:t>
      </w:r>
      <w:r w:rsidRPr="00F21611">
        <w:rPr>
          <w:sz w:val="20"/>
          <w:lang w:val="it-IT"/>
        </w:rPr>
        <w:t xml:space="preserve"> dell’azienda agricola;</w:t>
      </w:r>
    </w:p>
    <w:p w:rsidR="00AE153E" w:rsidRPr="00F21611" w:rsidRDefault="00AE153E" w:rsidP="00AE153E">
      <w:pPr>
        <w:pStyle w:val="Paragrafoelenco"/>
        <w:widowControl/>
        <w:numPr>
          <w:ilvl w:val="0"/>
          <w:numId w:val="32"/>
        </w:numPr>
        <w:spacing w:after="200" w:line="276" w:lineRule="auto"/>
        <w:contextualSpacing/>
        <w:jc w:val="both"/>
        <w:rPr>
          <w:sz w:val="20"/>
          <w:lang w:val="it-IT"/>
        </w:rPr>
      </w:pPr>
      <w:r w:rsidRPr="00F21611">
        <w:rPr>
          <w:sz w:val="20"/>
          <w:lang w:val="it-IT"/>
        </w:rPr>
        <w:t xml:space="preserve">le tappe essenziali e gli </w:t>
      </w:r>
      <w:r w:rsidRPr="00F21611">
        <w:rPr>
          <w:b/>
          <w:sz w:val="20"/>
          <w:lang w:val="it-IT"/>
        </w:rPr>
        <w:t>obiettivi</w:t>
      </w:r>
      <w:r w:rsidRPr="00F21611">
        <w:rPr>
          <w:sz w:val="20"/>
          <w:lang w:val="it-IT"/>
        </w:rPr>
        <w:t xml:space="preserve"> per lo sviluppo delle attività dell’azienda;</w:t>
      </w:r>
    </w:p>
    <w:p w:rsidR="00AE153E" w:rsidRPr="00F21611" w:rsidRDefault="00AE153E" w:rsidP="00AE153E">
      <w:pPr>
        <w:pStyle w:val="Paragrafoelenco"/>
        <w:widowControl/>
        <w:numPr>
          <w:ilvl w:val="0"/>
          <w:numId w:val="32"/>
        </w:numPr>
        <w:spacing w:after="200" w:line="276" w:lineRule="auto"/>
        <w:contextualSpacing/>
        <w:jc w:val="both"/>
        <w:rPr>
          <w:sz w:val="20"/>
          <w:lang w:val="it-IT"/>
        </w:rPr>
      </w:pPr>
      <w:r w:rsidRPr="00F21611">
        <w:rPr>
          <w:sz w:val="20"/>
          <w:lang w:val="it-IT"/>
        </w:rPr>
        <w:t xml:space="preserve">i particolari delle </w:t>
      </w:r>
      <w:r w:rsidRPr="00F21611">
        <w:rPr>
          <w:b/>
          <w:sz w:val="20"/>
          <w:lang w:val="it-IT"/>
        </w:rPr>
        <w:t>azioni</w:t>
      </w:r>
      <w:r w:rsidRPr="00F21611">
        <w:rPr>
          <w:sz w:val="20"/>
          <w:lang w:val="it-IT"/>
        </w:rPr>
        <w:t xml:space="preserve">, incluse quelle inerenti la sostenibilità ambientale ed l’efficienza delle risorse, occorrenti per lo sviluppo delle attività dell’azienda agricola quali </w:t>
      </w:r>
      <w:r w:rsidRPr="00F21611">
        <w:rPr>
          <w:b/>
          <w:i/>
          <w:sz w:val="20"/>
          <w:lang w:val="it-IT"/>
        </w:rPr>
        <w:t>investimenti</w:t>
      </w:r>
      <w:r w:rsidRPr="00F21611">
        <w:rPr>
          <w:sz w:val="20"/>
          <w:lang w:val="it-IT"/>
        </w:rPr>
        <w:t xml:space="preserve">, </w:t>
      </w:r>
      <w:r w:rsidRPr="00F21611">
        <w:rPr>
          <w:b/>
          <w:i/>
          <w:sz w:val="20"/>
          <w:lang w:val="it-IT"/>
        </w:rPr>
        <w:t>formazione</w:t>
      </w:r>
      <w:r w:rsidRPr="00F21611">
        <w:rPr>
          <w:sz w:val="20"/>
          <w:lang w:val="it-IT"/>
        </w:rPr>
        <w:t xml:space="preserve">, </w:t>
      </w:r>
      <w:r w:rsidRPr="00F21611">
        <w:rPr>
          <w:b/>
          <w:i/>
          <w:sz w:val="20"/>
          <w:lang w:val="it-IT"/>
        </w:rPr>
        <w:t>consulenza</w:t>
      </w:r>
      <w:r w:rsidRPr="00F21611">
        <w:rPr>
          <w:sz w:val="20"/>
          <w:lang w:val="it-IT"/>
        </w:rPr>
        <w:t xml:space="preserve"> o qualsiasi </w:t>
      </w:r>
      <w:r w:rsidRPr="00F21611">
        <w:rPr>
          <w:b/>
          <w:i/>
          <w:sz w:val="20"/>
          <w:lang w:val="it-IT"/>
        </w:rPr>
        <w:t xml:space="preserve">altra attività utile </w:t>
      </w:r>
      <w:r w:rsidRPr="00F21611">
        <w:rPr>
          <w:sz w:val="20"/>
          <w:lang w:val="it-IT"/>
        </w:rPr>
        <w:t>per lo sviluppo del progetto aziendale.</w:t>
      </w:r>
    </w:p>
    <w:p w:rsidR="00AE153E" w:rsidRPr="00F21611" w:rsidRDefault="00AE153E" w:rsidP="00AE153E">
      <w:pPr>
        <w:jc w:val="both"/>
        <w:rPr>
          <w:sz w:val="20"/>
          <w:lang w:val="it-IT"/>
        </w:rPr>
      </w:pPr>
      <w:r w:rsidRPr="00F21611">
        <w:rPr>
          <w:sz w:val="20"/>
          <w:lang w:val="it-IT"/>
        </w:rPr>
        <w:t>Lo schema consente inoltre di dimostrare altri aspetti essenziali del progetto di sviluppo aziendale, in particolare:</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sz w:val="20"/>
          <w:lang w:val="it-IT"/>
        </w:rPr>
        <w:t>l’incremento della redditività attraverso gli indici di bilancio;</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sz w:val="20"/>
          <w:lang w:val="it-IT"/>
        </w:rPr>
        <w:t>la sostenibilità tecnico-logistica, economica e finanziaria degli investimenti;</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sz w:val="20"/>
          <w:lang w:val="it-IT"/>
        </w:rPr>
        <w:t xml:space="preserve">il raggiungimento degli altri obiettivi specifici e generali previsti all’avvio del piano. </w:t>
      </w:r>
    </w:p>
    <w:p w:rsidR="00AE153E" w:rsidRPr="00F21611" w:rsidRDefault="00AE153E" w:rsidP="00AE153E">
      <w:pPr>
        <w:spacing w:after="120"/>
        <w:jc w:val="both"/>
        <w:rPr>
          <w:sz w:val="20"/>
          <w:lang w:val="it-IT"/>
        </w:rPr>
      </w:pPr>
      <w:r w:rsidRPr="00F21611">
        <w:rPr>
          <w:sz w:val="20"/>
          <w:lang w:val="it-IT"/>
        </w:rPr>
        <w:t>Il Piano di sviluppo aziendale, che rappresenta quindi un documento tecnico di presentazione formale dell’idea progettuale, dovrà essere predisposto utilizzando l’applicazione software PSA</w:t>
      </w:r>
      <w:r>
        <w:rPr>
          <w:sz w:val="20"/>
          <w:lang w:val="it-IT"/>
        </w:rPr>
        <w:t>Web</w:t>
      </w:r>
      <w:r w:rsidRPr="00F21611">
        <w:rPr>
          <w:sz w:val="20"/>
          <w:lang w:val="it-IT"/>
        </w:rPr>
        <w:t xml:space="preserve"> Sicilia accessibile attraverso il sito istituzionale del PSR Sicilia 2014-2020.</w:t>
      </w:r>
    </w:p>
    <w:p w:rsidR="00AE153E" w:rsidRPr="00F21611" w:rsidRDefault="00AE153E" w:rsidP="00AE153E">
      <w:pPr>
        <w:spacing w:after="120"/>
        <w:jc w:val="both"/>
        <w:rPr>
          <w:sz w:val="20"/>
          <w:lang w:val="it-IT"/>
        </w:rPr>
      </w:pPr>
      <w:r w:rsidRPr="00F21611">
        <w:rPr>
          <w:sz w:val="20"/>
          <w:lang w:val="it-IT"/>
        </w:rPr>
        <w:t xml:space="preserve">Il presente documento, formato word (estensione .docx), fornisce lo schema tipo delle informazioni che dovranno essere inserite nel </w:t>
      </w:r>
      <w:r>
        <w:rPr>
          <w:sz w:val="20"/>
          <w:lang w:val="it-IT"/>
        </w:rPr>
        <w:t>-PSAW</w:t>
      </w:r>
      <w:r w:rsidRPr="00F21611">
        <w:rPr>
          <w:sz w:val="20"/>
          <w:lang w:val="it-IT"/>
        </w:rPr>
        <w:t xml:space="preserve">eb Sicilia e consente di preordinare testi e dati che potranno essere così riportati, anche con la funzione di copia/incolla, nelle diverse </w:t>
      </w:r>
      <w:r>
        <w:rPr>
          <w:sz w:val="20"/>
          <w:lang w:val="it-IT"/>
        </w:rPr>
        <w:t>s</w:t>
      </w:r>
      <w:r w:rsidRPr="00F21611">
        <w:rPr>
          <w:sz w:val="20"/>
          <w:lang w:val="it-IT"/>
        </w:rPr>
        <w:t xml:space="preserve">ezioni dell’applicativo. La Sezione D dello schema viene invece predisposta con il supporto del programma on-line </w:t>
      </w:r>
      <w:r w:rsidRPr="00F21611">
        <w:rPr>
          <w:i/>
          <w:sz w:val="20"/>
          <w:lang w:val="it-IT"/>
        </w:rPr>
        <w:t>Bilancio Semplificato</w:t>
      </w:r>
      <w:r w:rsidRPr="00F21611">
        <w:rPr>
          <w:sz w:val="20"/>
          <w:lang w:val="it-IT"/>
        </w:rPr>
        <w:t xml:space="preserve"> (http://</w:t>
      </w:r>
      <w:hyperlink r:id="rId21" w:history="1">
        <w:r w:rsidRPr="00F21611">
          <w:rPr>
            <w:rStyle w:val="Collegamentoipertestuale"/>
            <w:sz w:val="20"/>
            <w:lang w:val="it-IT"/>
          </w:rPr>
          <w:t>bilanciosemplificatorica.crea.gov.it</w:t>
        </w:r>
      </w:hyperlink>
      <w:r w:rsidRPr="00F21611">
        <w:rPr>
          <w:sz w:val="20"/>
          <w:lang w:val="it-IT"/>
        </w:rPr>
        <w:t xml:space="preserve">) per la redazione del bilancio e degli indici economici e sociali, prima e dopo la realizzazione del piano degli investimenti. </w:t>
      </w:r>
    </w:p>
    <w:p w:rsidR="00AE153E" w:rsidRPr="00F21611" w:rsidRDefault="00AE153E" w:rsidP="00AE153E">
      <w:pPr>
        <w:rPr>
          <w:sz w:val="20"/>
          <w:lang w:val="it-IT"/>
        </w:rPr>
      </w:pPr>
      <w:r w:rsidRPr="00F21611">
        <w:rPr>
          <w:sz w:val="20"/>
          <w:lang w:val="it-IT"/>
        </w:rPr>
        <w:br w:type="page"/>
      </w:r>
    </w:p>
    <w:p w:rsidR="00AE153E" w:rsidRPr="00F21611" w:rsidRDefault="00AE153E" w:rsidP="00AE153E">
      <w:pPr>
        <w:spacing w:after="120"/>
        <w:jc w:val="both"/>
        <w:rPr>
          <w:sz w:val="20"/>
          <w:lang w:val="it-IT"/>
        </w:rPr>
      </w:pPr>
    </w:p>
    <w:p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lang w:val="it-IT"/>
        </w:rPr>
      </w:pPr>
      <w:r w:rsidRPr="00F21611">
        <w:rPr>
          <w:i/>
          <w:sz w:val="18"/>
          <w:lang w:val="it-IT"/>
        </w:rPr>
        <w:t>Il presente documento, in formato word (estensione .docx), rappresenta il modello coerente con l’applicazione software PSA</w:t>
      </w:r>
      <w:r>
        <w:rPr>
          <w:i/>
          <w:sz w:val="18"/>
          <w:lang w:val="it-IT"/>
        </w:rPr>
        <w:t>Web</w:t>
      </w:r>
      <w:r w:rsidRPr="00F21611">
        <w:rPr>
          <w:i/>
          <w:sz w:val="18"/>
          <w:lang w:val="it-IT"/>
        </w:rPr>
        <w:t xml:space="preserve"> Sicilia, che consentirà una gestione più efficiente ed efficace del PSA, sia da parte dei richiedenti sia dei funzionari valutatori della Regione Siciliana.</w:t>
      </w:r>
    </w:p>
    <w:p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lang w:val="it-IT"/>
        </w:rPr>
      </w:pPr>
      <w:r w:rsidRPr="00F21611">
        <w:rPr>
          <w:i/>
          <w:sz w:val="18"/>
          <w:lang w:val="it-IT"/>
        </w:rPr>
        <w:t>Prima di procedere al caricamento definitivo dei dati del Piano sull’applicativo PSA</w:t>
      </w:r>
      <w:r>
        <w:rPr>
          <w:i/>
          <w:sz w:val="18"/>
          <w:lang w:val="it-IT"/>
        </w:rPr>
        <w:t>Web</w:t>
      </w:r>
      <w:r w:rsidRPr="00F21611">
        <w:rPr>
          <w:i/>
          <w:sz w:val="18"/>
          <w:lang w:val="it-IT"/>
        </w:rPr>
        <w:t xml:space="preserve"> Sicilia si suggerisce di utilizzare il presente modello per raccogliere le informazioni richieste. Gli stessi potranno essere riportati nelle maschere dell’applicativo PSA</w:t>
      </w:r>
      <w:r>
        <w:rPr>
          <w:i/>
          <w:sz w:val="18"/>
          <w:lang w:val="it-IT"/>
        </w:rPr>
        <w:t>Web</w:t>
      </w:r>
      <w:r w:rsidRPr="00F21611">
        <w:rPr>
          <w:i/>
          <w:sz w:val="18"/>
          <w:lang w:val="it-IT"/>
        </w:rPr>
        <w:t xml:space="preserve"> Sicilia con la funzione “copia e incolla”. Completata la compilazione del Piano nel PSA</w:t>
      </w:r>
      <w:r>
        <w:rPr>
          <w:i/>
          <w:sz w:val="18"/>
          <w:lang w:val="it-IT"/>
        </w:rPr>
        <w:t>Web Sicilia</w:t>
      </w:r>
      <w:r w:rsidRPr="00F21611">
        <w:rPr>
          <w:i/>
          <w:sz w:val="18"/>
          <w:lang w:val="it-IT"/>
        </w:rPr>
        <w:t xml:space="preserve"> si potrà procedere alla “consegna telematica” o rilascio del PSA</w:t>
      </w:r>
      <w:r>
        <w:rPr>
          <w:i/>
          <w:sz w:val="18"/>
          <w:lang w:val="it-IT"/>
        </w:rPr>
        <w:t>Web</w:t>
      </w:r>
      <w:r w:rsidRPr="00F21611">
        <w:rPr>
          <w:i/>
          <w:sz w:val="18"/>
          <w:lang w:val="it-IT"/>
        </w:rPr>
        <w:t xml:space="preserve"> Sicilia e da questo momento non sarà più possibile apportare modifiche se non dietro autorizzazione scritta rilasciata dall’Amministrazione.</w:t>
      </w:r>
    </w:p>
    <w:p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lang w:val="it-IT"/>
        </w:rPr>
      </w:pPr>
      <w:r w:rsidRPr="00F21611">
        <w:rPr>
          <w:i/>
          <w:sz w:val="18"/>
          <w:lang w:val="it-IT"/>
        </w:rPr>
        <w:t>Eventuali incongruenze o difformità tra il modello PSA e le informazioni e disposizioni previste nel relativo bando, prevarrà quanto previsto nel</w:t>
      </w:r>
      <w:r>
        <w:rPr>
          <w:i/>
          <w:sz w:val="18"/>
          <w:lang w:val="it-IT"/>
        </w:rPr>
        <w:t>le disposizioni amministrative.</w:t>
      </w:r>
    </w:p>
    <w:p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u w:val="single"/>
          <w:lang w:val="it-IT"/>
        </w:rPr>
      </w:pPr>
      <w:r w:rsidRPr="00F21611">
        <w:rPr>
          <w:i/>
          <w:sz w:val="18"/>
          <w:u w:val="single"/>
          <w:lang w:val="it-IT"/>
        </w:rPr>
        <w:t>La stampa del Report PSA</w:t>
      </w:r>
      <w:r>
        <w:rPr>
          <w:i/>
          <w:sz w:val="18"/>
          <w:u w:val="single"/>
          <w:lang w:val="it-IT"/>
        </w:rPr>
        <w:t>Wb</w:t>
      </w:r>
      <w:r w:rsidRPr="00F21611">
        <w:rPr>
          <w:i/>
          <w:sz w:val="18"/>
          <w:u w:val="single"/>
          <w:lang w:val="it-IT"/>
        </w:rPr>
        <w:t xml:space="preserve"> Sicilia e della dichiarazione ad esso allegata, firmata ai sensi del D.P.R. n. 445/2000, dovrà essere inviata a corredo della domanda di sostegno, secondo quanto specificato nel bando, pena l’</w:t>
      </w:r>
      <w:r>
        <w:rPr>
          <w:i/>
          <w:sz w:val="18"/>
          <w:u w:val="single"/>
          <w:lang w:val="it-IT"/>
        </w:rPr>
        <w:t>inammissibilità della domanda.</w:t>
      </w:r>
    </w:p>
    <w:p w:rsidR="00924D50" w:rsidRDefault="00924D50" w:rsidP="00AE153E">
      <w:pPr>
        <w:spacing w:after="120"/>
        <w:jc w:val="both"/>
        <w:rPr>
          <w:sz w:val="20"/>
          <w:lang w:val="it-IT"/>
        </w:rPr>
      </w:pPr>
    </w:p>
    <w:p w:rsidR="00AE153E" w:rsidRPr="00F21611" w:rsidRDefault="00AE153E" w:rsidP="00AE153E">
      <w:pPr>
        <w:spacing w:after="120"/>
        <w:jc w:val="both"/>
        <w:rPr>
          <w:sz w:val="20"/>
          <w:lang w:val="it-IT"/>
        </w:rPr>
      </w:pPr>
      <w:r w:rsidRPr="00F21611">
        <w:rPr>
          <w:sz w:val="20"/>
          <w:lang w:val="it-IT"/>
        </w:rPr>
        <w:t>Di seguito vengono descritte le singole sezioni che compongono il modello di PSA, rinviando agli atti amministrativi (bandi regionali e Disposizioni specifiche della sottomisura e Disposizioni generali per le misure non connesse alle superfici e agli animali) per tutti gli aspetti relativi alle modalità di presentazione della documentazione giustificativa e/o comprovante gli investimenti programmati, i requisiti soggettivi del beneficiario, le dimensione e le caratteristiche dell’azienda agricola e tutta la documentazione autorizzativa richiesta.</w:t>
      </w:r>
    </w:p>
    <w:p w:rsidR="00AE153E" w:rsidRPr="00F21611" w:rsidRDefault="00AE153E" w:rsidP="00AE153E">
      <w:pPr>
        <w:spacing w:after="120"/>
        <w:jc w:val="both"/>
        <w:rPr>
          <w:sz w:val="20"/>
          <w:lang w:val="it-IT"/>
        </w:rPr>
      </w:pPr>
      <w:r>
        <w:rPr>
          <w:sz w:val="20"/>
          <w:lang w:val="it-IT"/>
        </w:rPr>
        <w:t>D</w:t>
      </w:r>
      <w:r w:rsidRPr="00F21611">
        <w:rPr>
          <w:sz w:val="20"/>
          <w:lang w:val="it-IT"/>
        </w:rPr>
        <w:t xml:space="preserve">elle specifiche note </w:t>
      </w:r>
      <w:r>
        <w:rPr>
          <w:sz w:val="20"/>
          <w:lang w:val="it-IT"/>
        </w:rPr>
        <w:t xml:space="preserve">poste a margine di parti sezioni o tabelle </w:t>
      </w:r>
      <w:r w:rsidRPr="00F21611">
        <w:rPr>
          <w:sz w:val="20"/>
          <w:lang w:val="it-IT"/>
        </w:rPr>
        <w:t>illustrano brevemente quale informazione o dato inserire oppure le modalità di calcolo o di compilazione di uno specifico campo o di un particolare modulo.</w:t>
      </w:r>
    </w:p>
    <w:p w:rsidR="00AE153E" w:rsidRPr="00F21611" w:rsidRDefault="00AE153E" w:rsidP="00AE153E">
      <w:pPr>
        <w:spacing w:after="120"/>
        <w:jc w:val="both"/>
        <w:rPr>
          <w:sz w:val="20"/>
          <w:lang w:val="it-IT"/>
        </w:rPr>
      </w:pPr>
    </w:p>
    <w:p w:rsidR="00AE153E" w:rsidRDefault="00AE153E" w:rsidP="00AE153E">
      <w:pPr>
        <w:spacing w:after="120"/>
        <w:ind w:left="284"/>
        <w:jc w:val="both"/>
        <w:rPr>
          <w:b/>
          <w:sz w:val="24"/>
        </w:rPr>
      </w:pPr>
      <w:r>
        <w:rPr>
          <w:b/>
          <w:sz w:val="24"/>
        </w:rPr>
        <w:t xml:space="preserve">Copertina </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Operazione:</w:t>
      </w:r>
      <w:r w:rsidRPr="00F21611">
        <w:rPr>
          <w:sz w:val="20"/>
          <w:lang w:val="it-IT"/>
        </w:rPr>
        <w:t xml:space="preserve"> codice di riferimento della </w:t>
      </w:r>
      <w:r w:rsidRPr="00F21611">
        <w:rPr>
          <w:b/>
          <w:sz w:val="20"/>
          <w:lang w:val="it-IT"/>
        </w:rPr>
        <w:t>misura/sottomisura/operazione del PSR Sicilia 2014-2020</w:t>
      </w:r>
      <w:r w:rsidRPr="00F21611">
        <w:rPr>
          <w:sz w:val="20"/>
          <w:lang w:val="it-IT"/>
        </w:rPr>
        <w:t xml:space="preserve"> per la quale deve essere redatto il PSA (</w:t>
      </w:r>
      <w:r w:rsidRPr="00F21611">
        <w:rPr>
          <w:i/>
          <w:sz w:val="20"/>
          <w:lang w:val="it-IT"/>
        </w:rPr>
        <w:t xml:space="preserve">esempio </w:t>
      </w:r>
      <w:r>
        <w:rPr>
          <w:i/>
          <w:sz w:val="20"/>
          <w:lang w:val="it-IT"/>
        </w:rPr>
        <w:t>6</w:t>
      </w:r>
      <w:r w:rsidRPr="00F21611">
        <w:rPr>
          <w:i/>
          <w:sz w:val="20"/>
          <w:lang w:val="it-IT"/>
        </w:rPr>
        <w:t>.</w:t>
      </w:r>
      <w:r>
        <w:rPr>
          <w:i/>
          <w:sz w:val="20"/>
          <w:lang w:val="it-IT"/>
        </w:rPr>
        <w:t>4.a</w:t>
      </w:r>
      <w:r w:rsidRPr="00F21611">
        <w:rPr>
          <w:i/>
          <w:sz w:val="20"/>
          <w:lang w:val="it-IT"/>
        </w:rPr>
        <w:t xml:space="preserve"> “</w:t>
      </w:r>
      <w:r>
        <w:rPr>
          <w:i/>
          <w:sz w:val="20"/>
          <w:lang w:val="it-IT"/>
        </w:rPr>
        <w:t>Supporto alla diversificazione dell’attività agricola verso la creazione e sviluppo di attività extra-agricole</w:t>
      </w:r>
      <w:r w:rsidRPr="00F21611">
        <w:rPr>
          <w:i/>
          <w:sz w:val="20"/>
          <w:lang w:val="it-IT"/>
        </w:rPr>
        <w:t>”);</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Azienda:</w:t>
      </w:r>
      <w:r w:rsidRPr="00F21611">
        <w:rPr>
          <w:sz w:val="20"/>
          <w:lang w:val="it-IT"/>
        </w:rPr>
        <w:t xml:space="preserve"> denominazione dell’azienda così come registrata alla Camera di Commercio e/o nel Fascicolo aziendale del SIAN;</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CUAA:</w:t>
      </w:r>
      <w:r w:rsidRPr="00F21611">
        <w:rPr>
          <w:sz w:val="20"/>
          <w:lang w:val="it-IT"/>
        </w:rPr>
        <w:t xml:space="preserve"> codice CUAA (CF o P. IVA) registrato nel Fascicolo Aziendale. Tale codice viene inserito automaticamente anche nel relativo campo CUAA della sezione A. Per digitare il CUAA in questo campo occorre selezionare il codice di esempio presente sovrascrivendo il proprio CUAA senza cancellare il contenuto del campo altrimenti si perde il segnalibro utilizzato per visualizzare il CUAA nei piè di pagina del documento (per visualizzare il segnaposto dei segnalibri occorre attivare il comando “Mostra segnalibri” dalla finestra Opzioni di Word). Se viene cancellato il segnalibro, occorre  digitare manualmente il codice CUAA richiesto nel modulo A e quello del piè di pagina;</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Comune:</w:t>
      </w:r>
      <w:r w:rsidRPr="00F21611">
        <w:rPr>
          <w:sz w:val="20"/>
          <w:lang w:val="it-IT"/>
        </w:rPr>
        <w:t xml:space="preserve"> Comune </w:t>
      </w:r>
      <w:r w:rsidR="00612DE4">
        <w:rPr>
          <w:sz w:val="20"/>
          <w:lang w:val="it-IT"/>
        </w:rPr>
        <w:t xml:space="preserve">e provincia </w:t>
      </w:r>
      <w:r w:rsidRPr="00F21611">
        <w:rPr>
          <w:sz w:val="20"/>
          <w:lang w:val="it-IT"/>
        </w:rPr>
        <w:t>dove è ubicata l’azienda e dove si realizzano gli investimenti proposti (la residenza fiscale dell’imprenditore potrebbe essere diversa);</w:t>
      </w:r>
    </w:p>
    <w:p w:rsidR="00ED292D" w:rsidRDefault="00516D41" w:rsidP="00612DE4">
      <w:pPr>
        <w:pStyle w:val="Paragrafoelenco"/>
        <w:widowControl/>
        <w:numPr>
          <w:ilvl w:val="0"/>
          <w:numId w:val="6"/>
        </w:numPr>
        <w:spacing w:after="200" w:line="276" w:lineRule="auto"/>
        <w:contextualSpacing/>
        <w:jc w:val="both"/>
        <w:rPr>
          <w:sz w:val="20"/>
          <w:lang w:val="it-IT"/>
        </w:rPr>
      </w:pPr>
      <w:r>
        <w:rPr>
          <w:b/>
          <w:sz w:val="20"/>
          <w:lang w:val="it-IT"/>
        </w:rPr>
        <w:t>N° domanda di sostegno</w:t>
      </w:r>
      <w:r w:rsidR="00AE153E" w:rsidRPr="00F21611">
        <w:rPr>
          <w:b/>
          <w:sz w:val="20"/>
          <w:lang w:val="it-IT"/>
        </w:rPr>
        <w:t>:</w:t>
      </w:r>
      <w:r w:rsidR="00AE153E" w:rsidRPr="00612DE4">
        <w:rPr>
          <w:b/>
          <w:sz w:val="20"/>
          <w:lang w:val="it-IT"/>
        </w:rPr>
        <w:t xml:space="preserve"> </w:t>
      </w:r>
      <w:r w:rsidRPr="00E12B7F">
        <w:rPr>
          <w:sz w:val="20"/>
          <w:lang w:val="it-IT"/>
        </w:rPr>
        <w:t>Numero di riferimento della domanda di aiuto presentata sul portale SIAN</w:t>
      </w:r>
      <w:r w:rsidR="00ED292D">
        <w:rPr>
          <w:sz w:val="20"/>
          <w:lang w:val="it-IT"/>
        </w:rPr>
        <w:t>;</w:t>
      </w:r>
    </w:p>
    <w:p w:rsidR="00ED292D" w:rsidRPr="00B82D9D" w:rsidRDefault="00ED292D" w:rsidP="00ED292D">
      <w:pPr>
        <w:pStyle w:val="Paragrafoelenco"/>
        <w:widowControl/>
        <w:numPr>
          <w:ilvl w:val="0"/>
          <w:numId w:val="6"/>
        </w:numPr>
        <w:spacing w:after="200" w:line="276" w:lineRule="auto"/>
        <w:contextualSpacing/>
        <w:jc w:val="both"/>
        <w:rPr>
          <w:sz w:val="20"/>
          <w:lang w:val="it-IT"/>
        </w:rPr>
      </w:pPr>
      <w:r w:rsidRPr="00B82D9D">
        <w:rPr>
          <w:b/>
          <w:sz w:val="20"/>
          <w:lang w:val="it-IT"/>
        </w:rPr>
        <w:t>Fascicolo aziendale:</w:t>
      </w:r>
      <w:r w:rsidRPr="00B82D9D">
        <w:rPr>
          <w:sz w:val="20"/>
          <w:lang w:val="it-IT"/>
        </w:rPr>
        <w:t xml:space="preserve"> numero del codice a barre dell’ultimo fascicolo aziendale aggiornato;</w:t>
      </w:r>
    </w:p>
    <w:p w:rsidR="00AE153E" w:rsidRDefault="00AE153E" w:rsidP="00AE153E">
      <w:pPr>
        <w:ind w:left="426"/>
        <w:jc w:val="both"/>
        <w:rPr>
          <w:b/>
          <w:sz w:val="24"/>
          <w:lang w:val="it-IT"/>
        </w:rPr>
      </w:pPr>
    </w:p>
    <w:p w:rsidR="00B82D9D" w:rsidRPr="00B82D9D" w:rsidRDefault="00964F2B" w:rsidP="00AE153E">
      <w:pPr>
        <w:ind w:left="426"/>
        <w:jc w:val="both"/>
        <w:rPr>
          <w:b/>
          <w:sz w:val="24"/>
          <w:lang w:val="it-IT"/>
        </w:rPr>
      </w:pPr>
      <w:r w:rsidRPr="00964F2B">
        <w:rPr>
          <w:b/>
          <w:sz w:val="24"/>
          <w:lang w:val="it-IT"/>
        </w:rPr>
        <w:t>Anagrafica utente compilatore</w:t>
      </w:r>
      <w:r w:rsidR="00924D50">
        <w:rPr>
          <w:b/>
          <w:sz w:val="24"/>
          <w:lang w:val="it-IT"/>
        </w:rPr>
        <w:t>:</w:t>
      </w:r>
    </w:p>
    <w:p w:rsidR="00B82D9D" w:rsidRPr="00B82D9D" w:rsidRDefault="00B82D9D" w:rsidP="00B82D9D">
      <w:pPr>
        <w:ind w:left="426"/>
        <w:jc w:val="both"/>
        <w:rPr>
          <w:sz w:val="20"/>
          <w:lang w:val="it-IT"/>
        </w:rPr>
      </w:pPr>
      <w:r w:rsidRPr="00B82D9D">
        <w:rPr>
          <w:sz w:val="20"/>
          <w:lang w:val="it-IT"/>
        </w:rPr>
        <w:t>A questa sezione si accede dal PSA</w:t>
      </w:r>
      <w:r w:rsidR="008712D6">
        <w:rPr>
          <w:sz w:val="20"/>
          <w:lang w:val="it-IT"/>
        </w:rPr>
        <w:t>W</w:t>
      </w:r>
      <w:r w:rsidR="008712D6" w:rsidRPr="00B82D9D">
        <w:rPr>
          <w:sz w:val="20"/>
          <w:lang w:val="it-IT"/>
        </w:rPr>
        <w:t xml:space="preserve">eb </w:t>
      </w:r>
      <w:r w:rsidRPr="00B82D9D">
        <w:rPr>
          <w:sz w:val="20"/>
          <w:lang w:val="it-IT"/>
        </w:rPr>
        <w:t>Sicilia al momento della registrazione dell’utente. I dati si riferiscono al consulente/professionista</w:t>
      </w:r>
      <w:r w:rsidRPr="00B82D9D">
        <w:rPr>
          <w:b/>
          <w:sz w:val="20"/>
          <w:lang w:val="it-IT"/>
        </w:rPr>
        <w:t xml:space="preserve"> </w:t>
      </w:r>
      <w:r w:rsidRPr="00B82D9D">
        <w:rPr>
          <w:sz w:val="20"/>
          <w:lang w:val="it-IT"/>
        </w:rPr>
        <w:t xml:space="preserve">(iscritto all’ordine delle professioni riconosciute per le consulenze ai beneficiari del PSR) che sottoscrive il PSA </w:t>
      </w:r>
      <w:r w:rsidR="008712D6">
        <w:rPr>
          <w:sz w:val="20"/>
          <w:lang w:val="it-IT"/>
        </w:rPr>
        <w:t>insieme al soggetto proponente.</w:t>
      </w:r>
    </w:p>
    <w:p w:rsidR="00B82D9D" w:rsidRDefault="00B82D9D" w:rsidP="00B82D9D">
      <w:pPr>
        <w:pStyle w:val="Paragrafoelenco"/>
        <w:spacing w:before="360" w:after="120"/>
        <w:ind w:left="284"/>
        <w:jc w:val="both"/>
        <w:rPr>
          <w:b/>
          <w:sz w:val="24"/>
          <w:lang w:val="it-IT"/>
        </w:rPr>
      </w:pPr>
      <w:r w:rsidRPr="00B82D9D">
        <w:rPr>
          <w:b/>
          <w:sz w:val="24"/>
          <w:lang w:val="it-IT"/>
        </w:rPr>
        <w:t xml:space="preserve">Sezione A - Dati </w:t>
      </w:r>
      <w:r w:rsidR="00924D50">
        <w:rPr>
          <w:b/>
          <w:sz w:val="24"/>
          <w:lang w:val="it-IT"/>
        </w:rPr>
        <w:t>generali</w:t>
      </w:r>
    </w:p>
    <w:p w:rsidR="00924D50" w:rsidRDefault="00924D50" w:rsidP="00ED292D">
      <w:pPr>
        <w:pStyle w:val="Paragrafoelenco"/>
        <w:spacing w:before="360" w:after="120"/>
        <w:ind w:left="284"/>
        <w:jc w:val="both"/>
        <w:rPr>
          <w:b/>
          <w:sz w:val="24"/>
          <w:lang w:val="it-IT"/>
        </w:rPr>
      </w:pPr>
      <w:r>
        <w:rPr>
          <w:b/>
          <w:sz w:val="24"/>
          <w:lang w:val="it-IT"/>
        </w:rPr>
        <w:t>Soggetto proponente</w:t>
      </w:r>
      <w:r w:rsidR="00ED292D">
        <w:rPr>
          <w:b/>
          <w:sz w:val="24"/>
          <w:lang w:val="it-IT"/>
        </w:rPr>
        <w:t xml:space="preserve"> – Coadiuvante familiare</w:t>
      </w:r>
      <w:r w:rsidRPr="00ED292D">
        <w:rPr>
          <w:b/>
          <w:sz w:val="24"/>
          <w:lang w:val="it-IT"/>
        </w:rPr>
        <w:t>:</w:t>
      </w:r>
    </w:p>
    <w:p w:rsidR="00ED292D" w:rsidRDefault="00ED292D" w:rsidP="00ED292D">
      <w:pPr>
        <w:pStyle w:val="Paragrafoelenco"/>
        <w:spacing w:before="360" w:after="120"/>
        <w:ind w:left="284"/>
        <w:jc w:val="both"/>
        <w:rPr>
          <w:lang w:val="it-IT"/>
        </w:rPr>
      </w:pPr>
      <w:r w:rsidRPr="00ED292D">
        <w:rPr>
          <w:lang w:val="it-IT"/>
        </w:rPr>
        <w:t xml:space="preserve">Questa </w:t>
      </w:r>
      <w:r>
        <w:rPr>
          <w:lang w:val="it-IT"/>
        </w:rPr>
        <w:t>sottosezione</w:t>
      </w:r>
      <w:r w:rsidRPr="00ED292D">
        <w:rPr>
          <w:lang w:val="it-IT"/>
        </w:rPr>
        <w:t xml:space="preserve"> va compilata solo nel caso in cui il soggetto richiedente è un coadiuvante familiare</w:t>
      </w:r>
      <w:r>
        <w:rPr>
          <w:lang w:val="it-IT"/>
        </w:rPr>
        <w:t xml:space="preserve"> e i dati richiesti sono riferiti a quest’</w:t>
      </w:r>
      <w:r w:rsidR="00701EFE">
        <w:rPr>
          <w:lang w:val="it-IT"/>
        </w:rPr>
        <w:t>ultimo.</w:t>
      </w:r>
    </w:p>
    <w:p w:rsidR="00ED292D" w:rsidRDefault="00ED292D" w:rsidP="00ED292D">
      <w:pPr>
        <w:pStyle w:val="Paragrafoelenco"/>
        <w:spacing w:before="360" w:after="120"/>
        <w:ind w:left="284"/>
        <w:jc w:val="both"/>
        <w:rPr>
          <w:b/>
          <w:sz w:val="24"/>
          <w:lang w:val="it-IT"/>
        </w:rPr>
      </w:pPr>
      <w:r>
        <w:rPr>
          <w:b/>
          <w:sz w:val="24"/>
          <w:lang w:val="it-IT"/>
        </w:rPr>
        <w:t>Dati del titolare dell’azienda</w:t>
      </w:r>
    </w:p>
    <w:p w:rsidR="00ED292D" w:rsidRDefault="00ED292D" w:rsidP="00ED292D">
      <w:pPr>
        <w:pStyle w:val="Paragrafoelenco"/>
        <w:spacing w:before="360" w:after="120"/>
        <w:ind w:left="284"/>
        <w:jc w:val="both"/>
        <w:rPr>
          <w:lang w:val="it-IT"/>
        </w:rPr>
      </w:pPr>
      <w:r>
        <w:rPr>
          <w:lang w:val="it-IT"/>
        </w:rPr>
        <w:t>I dati di q</w:t>
      </w:r>
      <w:r w:rsidRPr="00ED292D">
        <w:rPr>
          <w:lang w:val="it-IT"/>
        </w:rPr>
        <w:t xml:space="preserve">uesta </w:t>
      </w:r>
      <w:r>
        <w:rPr>
          <w:lang w:val="it-IT"/>
        </w:rPr>
        <w:t>sottosezione</w:t>
      </w:r>
      <w:r w:rsidRPr="00ED292D">
        <w:rPr>
          <w:lang w:val="it-IT"/>
        </w:rPr>
        <w:t xml:space="preserve"> </w:t>
      </w:r>
      <w:r>
        <w:rPr>
          <w:lang w:val="it-IT"/>
        </w:rPr>
        <w:t>si riferiscono al soggetto titolare dell’azie</w:t>
      </w:r>
      <w:r w:rsidR="00701EFE">
        <w:rPr>
          <w:lang w:val="it-IT"/>
        </w:rPr>
        <w:t>n</w:t>
      </w:r>
      <w:r>
        <w:rPr>
          <w:lang w:val="it-IT"/>
        </w:rPr>
        <w:t>da</w:t>
      </w:r>
      <w:r w:rsidR="00701EFE">
        <w:rPr>
          <w:lang w:val="it-IT"/>
        </w:rPr>
        <w:t xml:space="preserve"> e vanno indicati </w:t>
      </w:r>
      <w:r>
        <w:rPr>
          <w:lang w:val="it-IT"/>
        </w:rPr>
        <w:t xml:space="preserve">sia nel caso in cui </w:t>
      </w:r>
      <w:r w:rsidRPr="00ED292D">
        <w:rPr>
          <w:lang w:val="it-IT"/>
        </w:rPr>
        <w:t>il soggetto richiedente è un coadiuvante familiare</w:t>
      </w:r>
      <w:r w:rsidR="00701EFE">
        <w:rPr>
          <w:lang w:val="it-IT"/>
        </w:rPr>
        <w:t>, sia nel caso in cui il soggetto richiedente è il titolare dell’azienda.</w:t>
      </w:r>
    </w:p>
    <w:p w:rsidR="00701EFE" w:rsidRDefault="00701EFE" w:rsidP="00701EFE">
      <w:pPr>
        <w:pStyle w:val="Paragrafoelenco"/>
        <w:spacing w:before="360" w:after="120"/>
        <w:ind w:left="284"/>
        <w:jc w:val="both"/>
        <w:rPr>
          <w:b/>
          <w:sz w:val="24"/>
          <w:lang w:val="it-IT"/>
        </w:rPr>
      </w:pPr>
      <w:r w:rsidRPr="00924D50">
        <w:rPr>
          <w:b/>
          <w:sz w:val="24"/>
          <w:lang w:val="it-IT"/>
        </w:rPr>
        <w:t>Rappresentante legale:</w:t>
      </w:r>
    </w:p>
    <w:p w:rsidR="00701EFE" w:rsidRDefault="00701EFE" w:rsidP="00701EFE">
      <w:pPr>
        <w:pStyle w:val="Paragrafoelenco"/>
        <w:spacing w:before="360" w:after="120"/>
        <w:ind w:left="284"/>
        <w:jc w:val="both"/>
        <w:rPr>
          <w:lang w:val="it-IT"/>
        </w:rPr>
      </w:pPr>
      <w:r>
        <w:rPr>
          <w:lang w:val="it-IT"/>
        </w:rPr>
        <w:t>I dati di q</w:t>
      </w:r>
      <w:r w:rsidRPr="00ED292D">
        <w:rPr>
          <w:lang w:val="it-IT"/>
        </w:rPr>
        <w:t xml:space="preserve">uesta </w:t>
      </w:r>
      <w:r>
        <w:rPr>
          <w:lang w:val="it-IT"/>
        </w:rPr>
        <w:t>sottosezione</w:t>
      </w:r>
      <w:r w:rsidRPr="00ED292D">
        <w:rPr>
          <w:lang w:val="it-IT"/>
        </w:rPr>
        <w:t xml:space="preserve"> </w:t>
      </w:r>
      <w:r>
        <w:rPr>
          <w:lang w:val="it-IT"/>
        </w:rPr>
        <w:t xml:space="preserve">si riferiscono al rappresentante legale dell’azienda e vanno indicati sia nel caso in cui </w:t>
      </w:r>
      <w:r w:rsidRPr="00ED292D">
        <w:rPr>
          <w:lang w:val="it-IT"/>
        </w:rPr>
        <w:t>il soggetto richiedente è un coadiuvante familiare</w:t>
      </w:r>
      <w:r>
        <w:rPr>
          <w:lang w:val="it-IT"/>
        </w:rPr>
        <w:t>, sia nel caso in cui il soggetto richiedente è il titolare dell’azienda.</w:t>
      </w:r>
    </w:p>
    <w:p w:rsidR="00ED292D" w:rsidRDefault="00ED292D" w:rsidP="00701EFE">
      <w:pPr>
        <w:widowControl/>
        <w:spacing w:after="200" w:line="276" w:lineRule="auto"/>
        <w:ind w:left="284" w:firstLine="11"/>
        <w:contextualSpacing/>
        <w:jc w:val="both"/>
        <w:rPr>
          <w:lang w:val="it-IT"/>
        </w:rPr>
      </w:pPr>
    </w:p>
    <w:p w:rsidR="00701EFE" w:rsidRDefault="00701EFE" w:rsidP="00701EFE">
      <w:pPr>
        <w:pStyle w:val="Paragrafoelenco"/>
        <w:spacing w:before="360" w:after="120"/>
        <w:ind w:left="284"/>
        <w:jc w:val="both"/>
        <w:rPr>
          <w:b/>
          <w:sz w:val="24"/>
          <w:lang w:val="it-IT"/>
        </w:rPr>
      </w:pPr>
      <w:r>
        <w:rPr>
          <w:b/>
          <w:sz w:val="24"/>
          <w:lang w:val="it-IT"/>
        </w:rPr>
        <w:t>Dati dell’azienda</w:t>
      </w:r>
      <w:r w:rsidRPr="00924D50">
        <w:rPr>
          <w:b/>
          <w:sz w:val="24"/>
          <w:lang w:val="it-IT"/>
        </w:rPr>
        <w:t>:</w:t>
      </w:r>
    </w:p>
    <w:p w:rsidR="00701EFE" w:rsidRDefault="00701EFE" w:rsidP="00701EFE">
      <w:pPr>
        <w:pStyle w:val="Paragrafoelenco"/>
        <w:spacing w:before="360" w:after="120"/>
        <w:ind w:left="284"/>
        <w:jc w:val="both"/>
        <w:rPr>
          <w:lang w:val="it-IT"/>
        </w:rPr>
      </w:pPr>
      <w:r>
        <w:rPr>
          <w:lang w:val="it-IT"/>
        </w:rPr>
        <w:t>I dati di q</w:t>
      </w:r>
      <w:r w:rsidRPr="00ED292D">
        <w:rPr>
          <w:lang w:val="it-IT"/>
        </w:rPr>
        <w:t xml:space="preserve">uesta </w:t>
      </w:r>
      <w:r>
        <w:rPr>
          <w:lang w:val="it-IT"/>
        </w:rPr>
        <w:t>sottosezione</w:t>
      </w:r>
      <w:r w:rsidRPr="00ED292D">
        <w:rPr>
          <w:lang w:val="it-IT"/>
        </w:rPr>
        <w:t xml:space="preserve"> </w:t>
      </w:r>
      <w:r>
        <w:rPr>
          <w:lang w:val="it-IT"/>
        </w:rPr>
        <w:t xml:space="preserve">si riferiscono all’azienda dove si effettuano gli investimenti e a cui pertanto fa riferimento il fascicolo aziendale; i dati vanno indicati sia nel caso in cui </w:t>
      </w:r>
      <w:r w:rsidRPr="00ED292D">
        <w:rPr>
          <w:lang w:val="it-IT"/>
        </w:rPr>
        <w:t>il soggetto richiedente è un coadiuvante familiare</w:t>
      </w:r>
      <w:r>
        <w:rPr>
          <w:lang w:val="it-IT"/>
        </w:rPr>
        <w:t>, sia nel caso in cui il soggetto richiedente è il titolare dell’azienda.</w:t>
      </w:r>
    </w:p>
    <w:p w:rsidR="00701EFE" w:rsidRPr="00ED292D" w:rsidRDefault="00701EFE" w:rsidP="00701EFE">
      <w:pPr>
        <w:widowControl/>
        <w:spacing w:after="200" w:line="276" w:lineRule="auto"/>
        <w:ind w:left="284" w:firstLine="11"/>
        <w:contextualSpacing/>
        <w:jc w:val="both"/>
        <w:rPr>
          <w:lang w:val="it-IT"/>
        </w:rPr>
      </w:pPr>
    </w:p>
    <w:p w:rsidR="00924D50" w:rsidRDefault="00924D50" w:rsidP="00AE1206">
      <w:pPr>
        <w:widowControl/>
        <w:spacing w:after="200" w:line="276" w:lineRule="auto"/>
        <w:ind w:firstLine="294"/>
        <w:contextualSpacing/>
        <w:jc w:val="both"/>
        <w:rPr>
          <w:sz w:val="20"/>
          <w:lang w:val="it-IT"/>
        </w:rPr>
      </w:pPr>
      <w:r>
        <w:rPr>
          <w:b/>
          <w:sz w:val="24"/>
          <w:lang w:val="it-IT"/>
        </w:rPr>
        <w:t>Altre informazioni</w:t>
      </w:r>
      <w:r w:rsidRPr="00924D50">
        <w:rPr>
          <w:b/>
          <w:sz w:val="24"/>
          <w:lang w:val="it-IT"/>
        </w:rPr>
        <w:t>:</w:t>
      </w:r>
      <w:r w:rsidRPr="00924D50">
        <w:rPr>
          <w:sz w:val="20"/>
          <w:lang w:val="it-IT"/>
        </w:rPr>
        <w:t xml:space="preserve"> </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color w:val="000000" w:themeColor="text1"/>
          <w:sz w:val="20"/>
          <w:lang w:val="it-IT"/>
        </w:rPr>
        <w:t>Regime contabilità IVA</w:t>
      </w:r>
      <w:r w:rsidRPr="00B82D9D">
        <w:rPr>
          <w:color w:val="000000" w:themeColor="text1"/>
          <w:sz w:val="20"/>
          <w:lang w:val="it-IT"/>
        </w:rPr>
        <w:t>: indicare il regime IVA dell’azienda</w:t>
      </w:r>
      <w:r w:rsidRPr="00B82D9D">
        <w:rPr>
          <w:sz w:val="20"/>
          <w:lang w:val="it-IT"/>
        </w:rPr>
        <w:t xml:space="preserve">; </w:t>
      </w:r>
    </w:p>
    <w:p w:rsidR="00B82D9D" w:rsidRPr="004236CF"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Conduzione dell’azienda: </w:t>
      </w:r>
      <w:r w:rsidRPr="00B82D9D">
        <w:rPr>
          <w:sz w:val="20"/>
          <w:lang w:val="it-IT"/>
        </w:rPr>
        <w:t xml:space="preserve">indicare se il reddito del soggetto proponente deriva tutto dall’attività agricola oppure viene integrato, nei limiti previsti </w:t>
      </w:r>
      <w:r w:rsidR="00AE1206">
        <w:rPr>
          <w:sz w:val="20"/>
          <w:lang w:val="it-IT"/>
        </w:rPr>
        <w:t>dalla normativa di riferimento</w:t>
      </w:r>
      <w:r w:rsidRPr="00B82D9D">
        <w:rPr>
          <w:sz w:val="20"/>
          <w:lang w:val="it-IT"/>
        </w:rPr>
        <w:t>, con attività extra-agricole</w:t>
      </w:r>
      <w:r w:rsidR="004236CF">
        <w:rPr>
          <w:sz w:val="20"/>
          <w:lang w:val="it-IT"/>
        </w:rPr>
        <w:t>;</w:t>
      </w:r>
    </w:p>
    <w:p w:rsidR="004236CF" w:rsidRPr="004236CF" w:rsidRDefault="00924D50" w:rsidP="004236CF">
      <w:pPr>
        <w:pStyle w:val="Paragrafoelenco"/>
        <w:widowControl/>
        <w:numPr>
          <w:ilvl w:val="0"/>
          <w:numId w:val="6"/>
        </w:numPr>
        <w:spacing w:after="200" w:line="276" w:lineRule="auto"/>
        <w:contextualSpacing/>
        <w:jc w:val="both"/>
        <w:rPr>
          <w:b/>
          <w:sz w:val="20"/>
          <w:lang w:val="it-IT"/>
        </w:rPr>
      </w:pPr>
      <w:r>
        <w:rPr>
          <w:b/>
          <w:sz w:val="20"/>
          <w:lang w:val="it-IT"/>
        </w:rPr>
        <w:t>Gestione</w:t>
      </w:r>
      <w:r w:rsidR="004236CF" w:rsidRPr="004236CF">
        <w:rPr>
          <w:b/>
          <w:sz w:val="20"/>
          <w:lang w:val="it-IT"/>
        </w:rPr>
        <w:t xml:space="preserve"> di beni confisca</w:t>
      </w:r>
      <w:r w:rsidR="004236CF">
        <w:rPr>
          <w:b/>
          <w:sz w:val="20"/>
          <w:lang w:val="it-IT"/>
        </w:rPr>
        <w:t>ti (L.R. n. 15/2007):</w:t>
      </w:r>
      <w:r w:rsidR="004236CF">
        <w:rPr>
          <w:sz w:val="20"/>
          <w:lang w:val="it-IT"/>
        </w:rPr>
        <w:t xml:space="preserve"> indicare se l’azienda gestisce beni confiscati;</w:t>
      </w:r>
    </w:p>
    <w:p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Nulla osta agrituristico</w:t>
      </w:r>
      <w:r w:rsidRPr="004236CF">
        <w:rPr>
          <w:sz w:val="20"/>
          <w:lang w:val="it-IT"/>
        </w:rPr>
        <w:t xml:space="preserve">: </w:t>
      </w:r>
      <w:r>
        <w:rPr>
          <w:sz w:val="20"/>
          <w:lang w:val="it-IT"/>
        </w:rPr>
        <w:t xml:space="preserve">indicare numero di protocollo e data di rilascio del nulla osta </w:t>
      </w:r>
      <w:r w:rsidR="00AE1206">
        <w:rPr>
          <w:sz w:val="20"/>
          <w:lang w:val="it-IT"/>
        </w:rPr>
        <w:t>aggiornato rilasciato all’azienda</w:t>
      </w:r>
      <w:r>
        <w:rPr>
          <w:sz w:val="20"/>
          <w:lang w:val="it-IT"/>
        </w:rPr>
        <w:t>;</w:t>
      </w:r>
    </w:p>
    <w:p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 xml:space="preserve">Comunicazione avvio attività agrituristica: </w:t>
      </w:r>
      <w:r>
        <w:rPr>
          <w:sz w:val="20"/>
          <w:lang w:val="it-IT"/>
        </w:rPr>
        <w:t>indicare al data di avvio dell’attività;</w:t>
      </w:r>
    </w:p>
    <w:p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 xml:space="preserve">Numero posizione dell’elenco provinciale titolari di nulla osta: </w:t>
      </w:r>
      <w:r>
        <w:rPr>
          <w:sz w:val="20"/>
          <w:lang w:val="it-IT"/>
        </w:rPr>
        <w:t>indicare il numero di posizione dell’azienda richiedente nell’elenco provinciale dei titolari di nulla osta;</w:t>
      </w:r>
    </w:p>
    <w:p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 xml:space="preserve">Classificazione in spighe:  </w:t>
      </w:r>
      <w:r>
        <w:rPr>
          <w:sz w:val="20"/>
          <w:lang w:val="it-IT"/>
        </w:rPr>
        <w:t>indicare numero di protocollo e data di rilascio e numero di spighe assegnate;</w:t>
      </w:r>
    </w:p>
    <w:p w:rsidR="004236CF" w:rsidRPr="00B82D9D"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 xml:space="preserve">Accreditamento attività didattica:  </w:t>
      </w:r>
      <w:r>
        <w:rPr>
          <w:sz w:val="20"/>
          <w:lang w:val="it-IT"/>
        </w:rPr>
        <w:t>indicare i riferimenti di accreditamento</w:t>
      </w:r>
      <w:r w:rsidR="00AE1206">
        <w:rPr>
          <w:sz w:val="20"/>
          <w:lang w:val="it-IT"/>
        </w:rPr>
        <w:t xml:space="preserve"> dell’azienda</w:t>
      </w:r>
      <w:r w:rsidR="003B7559">
        <w:rPr>
          <w:sz w:val="20"/>
          <w:lang w:val="it-IT"/>
        </w:rPr>
        <w:t>;</w:t>
      </w:r>
    </w:p>
    <w:p w:rsidR="00B82D9D" w:rsidRDefault="00B82D9D" w:rsidP="00B82D9D">
      <w:pPr>
        <w:pStyle w:val="Paragrafoelenco"/>
        <w:widowControl/>
        <w:numPr>
          <w:ilvl w:val="0"/>
          <w:numId w:val="6"/>
        </w:numPr>
        <w:spacing w:after="200" w:line="276" w:lineRule="auto"/>
        <w:contextualSpacing/>
        <w:jc w:val="both"/>
        <w:rPr>
          <w:sz w:val="20"/>
          <w:lang w:val="it-IT"/>
        </w:rPr>
      </w:pPr>
      <w:r w:rsidRPr="00B82D9D">
        <w:rPr>
          <w:b/>
          <w:sz w:val="20"/>
          <w:lang w:val="it-IT"/>
        </w:rPr>
        <w:t>Adesione ad altre misure/sotto-misure del PSR:</w:t>
      </w:r>
      <w:r w:rsidRPr="00B82D9D">
        <w:rPr>
          <w:sz w:val="20"/>
          <w:lang w:val="it-IT"/>
        </w:rPr>
        <w:t xml:space="preserve"> indicare le eventuali altre misure</w:t>
      </w:r>
      <w:r w:rsidR="003B7559">
        <w:rPr>
          <w:sz w:val="20"/>
          <w:lang w:val="it-IT"/>
        </w:rPr>
        <w:t xml:space="preserve">, </w:t>
      </w:r>
      <w:r w:rsidR="003B7559" w:rsidRPr="00B82D9D">
        <w:rPr>
          <w:sz w:val="20"/>
          <w:lang w:val="it-IT"/>
        </w:rPr>
        <w:t>sotto-misure o operazioni</w:t>
      </w:r>
      <w:r w:rsidR="003B7559">
        <w:rPr>
          <w:sz w:val="20"/>
          <w:lang w:val="it-IT"/>
        </w:rPr>
        <w:t>,</w:t>
      </w:r>
      <w:r w:rsidR="003B7559" w:rsidRPr="00B82D9D">
        <w:rPr>
          <w:sz w:val="20"/>
          <w:lang w:val="it-IT"/>
        </w:rPr>
        <w:t xml:space="preserve"> </w:t>
      </w:r>
      <w:r w:rsidR="003B7559">
        <w:rPr>
          <w:sz w:val="20"/>
          <w:lang w:val="it-IT"/>
        </w:rPr>
        <w:t>diverse</w:t>
      </w:r>
      <w:r w:rsidRPr="00B82D9D">
        <w:rPr>
          <w:sz w:val="20"/>
          <w:lang w:val="it-IT"/>
        </w:rPr>
        <w:t xml:space="preserve"> </w:t>
      </w:r>
      <w:r w:rsidR="003B7559">
        <w:rPr>
          <w:sz w:val="20"/>
          <w:lang w:val="it-IT"/>
        </w:rPr>
        <w:t>d</w:t>
      </w:r>
      <w:r w:rsidR="003B7559" w:rsidRPr="00B82D9D">
        <w:rPr>
          <w:sz w:val="20"/>
          <w:lang w:val="it-IT"/>
        </w:rPr>
        <w:t>all’</w:t>
      </w:r>
      <w:r w:rsidR="003B7559">
        <w:rPr>
          <w:sz w:val="20"/>
          <w:lang w:val="it-IT"/>
        </w:rPr>
        <w:t xml:space="preserve">operazione </w:t>
      </w:r>
      <w:r w:rsidR="003B7559" w:rsidRPr="00B82D9D">
        <w:rPr>
          <w:sz w:val="20"/>
          <w:lang w:val="it-IT"/>
        </w:rPr>
        <w:t xml:space="preserve"> </w:t>
      </w:r>
      <w:r w:rsidR="003B7559">
        <w:rPr>
          <w:sz w:val="20"/>
          <w:lang w:val="it-IT"/>
        </w:rPr>
        <w:t>6.</w:t>
      </w:r>
      <w:r w:rsidR="003B7559" w:rsidRPr="00B82D9D">
        <w:rPr>
          <w:sz w:val="20"/>
          <w:lang w:val="it-IT"/>
        </w:rPr>
        <w:t>4.</w:t>
      </w:r>
      <w:r w:rsidR="003B7559">
        <w:rPr>
          <w:sz w:val="20"/>
          <w:lang w:val="it-IT"/>
        </w:rPr>
        <w:t>a,</w:t>
      </w:r>
      <w:r w:rsidR="003B7559" w:rsidRPr="00B82D9D">
        <w:rPr>
          <w:sz w:val="20"/>
          <w:lang w:val="it-IT"/>
        </w:rPr>
        <w:t xml:space="preserve"> </w:t>
      </w:r>
      <w:r w:rsidRPr="00B82D9D">
        <w:rPr>
          <w:sz w:val="20"/>
          <w:lang w:val="it-IT"/>
        </w:rPr>
        <w:t xml:space="preserve">per le quali è stata presentata domanda di aiuto </w:t>
      </w:r>
      <w:r w:rsidR="00AE1206">
        <w:rPr>
          <w:sz w:val="20"/>
          <w:lang w:val="it-IT"/>
        </w:rPr>
        <w:t xml:space="preserve">per l’azienda </w:t>
      </w:r>
      <w:r w:rsidRPr="00B82D9D">
        <w:rPr>
          <w:sz w:val="20"/>
          <w:lang w:val="it-IT"/>
        </w:rPr>
        <w:t xml:space="preserve">nella programmazione PSR Sicilia 2014-2020 secondo la codifica della </w:t>
      </w:r>
      <w:r w:rsidRPr="003B7559">
        <w:rPr>
          <w:i/>
          <w:sz w:val="20"/>
          <w:lang w:val="it-IT"/>
        </w:rPr>
        <w:t>Tabella 4 Codifica misure/sottomisure/operazioni del PSR Sicilia 2014-2020</w:t>
      </w:r>
      <w:r w:rsidRPr="00B82D9D">
        <w:rPr>
          <w:sz w:val="20"/>
          <w:lang w:val="it-IT"/>
        </w:rPr>
        <w:t xml:space="preserve"> posta </w:t>
      </w:r>
      <w:r w:rsidR="003B7559">
        <w:rPr>
          <w:sz w:val="20"/>
          <w:lang w:val="it-IT"/>
        </w:rPr>
        <w:t>di seguito</w:t>
      </w:r>
      <w:r w:rsidRPr="00B82D9D">
        <w:rPr>
          <w:sz w:val="20"/>
          <w:lang w:val="it-IT"/>
        </w:rPr>
        <w:t xml:space="preserve"> alla presente guida;</w:t>
      </w:r>
    </w:p>
    <w:p w:rsidR="00904438" w:rsidRPr="00B82D9D" w:rsidRDefault="00904438" w:rsidP="00B82D9D">
      <w:pPr>
        <w:pStyle w:val="Paragrafoelenco"/>
        <w:widowControl/>
        <w:numPr>
          <w:ilvl w:val="0"/>
          <w:numId w:val="6"/>
        </w:numPr>
        <w:spacing w:after="200" w:line="276" w:lineRule="auto"/>
        <w:contextualSpacing/>
        <w:jc w:val="both"/>
        <w:rPr>
          <w:sz w:val="20"/>
          <w:lang w:val="it-IT"/>
        </w:rPr>
      </w:pPr>
      <w:r>
        <w:rPr>
          <w:b/>
          <w:sz w:val="20"/>
          <w:lang w:val="it-IT"/>
        </w:rPr>
        <w:t>Finanziamenti ricevuti nell’ambito di precedenti periodi di programmazione:</w:t>
      </w:r>
      <w:r>
        <w:rPr>
          <w:sz w:val="20"/>
          <w:lang w:val="it-IT"/>
        </w:rPr>
        <w:t xml:space="preserve"> indicare eventuali finanziamenti ricevuti in precedenti periodi di programmazione per interventi realizzati nell’azienda oggetto di investimento specificando il periodo e la misura;</w:t>
      </w:r>
    </w:p>
    <w:p w:rsidR="00B82D9D" w:rsidRPr="00B82D9D" w:rsidRDefault="00B82D9D" w:rsidP="00B82D9D">
      <w:pPr>
        <w:pStyle w:val="Paragrafoelenco"/>
        <w:widowControl/>
        <w:numPr>
          <w:ilvl w:val="0"/>
          <w:numId w:val="6"/>
        </w:numPr>
        <w:spacing w:before="240" w:after="120"/>
        <w:contextualSpacing/>
        <w:jc w:val="both"/>
        <w:rPr>
          <w:sz w:val="20"/>
          <w:lang w:val="it-IT"/>
        </w:rPr>
      </w:pPr>
      <w:r w:rsidRPr="00B82D9D">
        <w:rPr>
          <w:b/>
          <w:sz w:val="20"/>
          <w:lang w:val="it-IT"/>
        </w:rPr>
        <w:t>Periodo di attuazione del PSA</w:t>
      </w:r>
      <w:r w:rsidRPr="00B82D9D">
        <w:rPr>
          <w:sz w:val="20"/>
          <w:lang w:val="it-IT"/>
        </w:rPr>
        <w:t xml:space="preserve">: </w:t>
      </w:r>
      <w:r w:rsidR="003B7559">
        <w:rPr>
          <w:sz w:val="20"/>
          <w:lang w:val="it-IT"/>
        </w:rPr>
        <w:t xml:space="preserve">indicare </w:t>
      </w:r>
      <w:r w:rsidRPr="00B82D9D">
        <w:rPr>
          <w:sz w:val="20"/>
          <w:lang w:val="it-IT"/>
        </w:rPr>
        <w:t xml:space="preserve">la data di avvio </w:t>
      </w:r>
      <w:r w:rsidR="003B7559">
        <w:rPr>
          <w:sz w:val="20"/>
          <w:lang w:val="it-IT"/>
        </w:rPr>
        <w:t xml:space="preserve">del programma di investimento che </w:t>
      </w:r>
      <w:r w:rsidRPr="00B82D9D">
        <w:rPr>
          <w:sz w:val="20"/>
          <w:lang w:val="it-IT"/>
        </w:rPr>
        <w:t>coincide con l’inizio di uno degli investimenti programmati (da dimostrare con relativa documentazione amministrativa, come specificato nel bando regionale)</w:t>
      </w:r>
      <w:r w:rsidR="003B7559">
        <w:rPr>
          <w:sz w:val="20"/>
          <w:lang w:val="it-IT"/>
        </w:rPr>
        <w:t xml:space="preserve"> e la data presunta di conclusione del programma</w:t>
      </w:r>
      <w:r w:rsidRPr="00B82D9D">
        <w:rPr>
          <w:sz w:val="20"/>
          <w:lang w:val="it-IT"/>
        </w:rPr>
        <w:t>.</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Superfici Aziendal</w:t>
      </w:r>
      <w:r w:rsidR="00217978">
        <w:rPr>
          <w:b/>
          <w:sz w:val="20"/>
          <w:lang w:val="it-IT"/>
        </w:rPr>
        <w:t>i</w:t>
      </w:r>
      <w:r w:rsidRPr="00B82D9D">
        <w:rPr>
          <w:b/>
          <w:sz w:val="20"/>
          <w:lang w:val="it-IT"/>
        </w:rPr>
        <w:t xml:space="preserve">: </w:t>
      </w:r>
      <w:r w:rsidRPr="00B82D9D">
        <w:rPr>
          <w:sz w:val="20"/>
          <w:lang w:val="it-IT"/>
        </w:rPr>
        <w:t>indicare</w:t>
      </w:r>
      <w:r w:rsidRPr="00B82D9D">
        <w:rPr>
          <w:b/>
          <w:sz w:val="20"/>
          <w:lang w:val="it-IT"/>
        </w:rPr>
        <w:t xml:space="preserve"> </w:t>
      </w:r>
      <w:r w:rsidRPr="00B82D9D">
        <w:rPr>
          <w:sz w:val="20"/>
          <w:lang w:val="it-IT"/>
        </w:rPr>
        <w:t>le superfici aziendali (SAT, SAU e superficie per titolo di possesso) i cui valori devono trovare corrispondenza e validazione nel Fascicolo Aziendale del SIAN. Per ogni tipologia di superficie deve essere indicata la percentuale rispetto alla SAT;</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Superficie con vincoli: </w:t>
      </w:r>
      <w:r w:rsidRPr="00B82D9D">
        <w:rPr>
          <w:sz w:val="20"/>
          <w:lang w:val="it-IT"/>
        </w:rPr>
        <w:t>indicare</w:t>
      </w:r>
      <w:r w:rsidRPr="00B82D9D">
        <w:rPr>
          <w:b/>
          <w:sz w:val="20"/>
          <w:lang w:val="it-IT"/>
        </w:rPr>
        <w:t xml:space="preserve"> </w:t>
      </w:r>
      <w:r w:rsidRPr="00B82D9D">
        <w:rPr>
          <w:sz w:val="20"/>
          <w:lang w:val="it-IT"/>
        </w:rPr>
        <w:t>le superfici aziendali ricadenti in aree svantaggiate, nelle aree Natura 2000 e in altre aree soggette ad altri vincoli verificabili nel Fascicolo aziendale validato;</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Superfici ricadenti in aree urbane e rurali:</w:t>
      </w:r>
      <w:r w:rsidRPr="00B82D9D">
        <w:rPr>
          <w:sz w:val="20"/>
          <w:lang w:val="it-IT"/>
        </w:rPr>
        <w:t xml:space="preserve"> indicare le superfici ricadenti nelle aree urbane e nelle aree rurali definite nel PSR sono verificabili attraverso l’elenco dei Comuni Allegato 6 al PSR Sicilia;</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Superficie irrigabile: </w:t>
      </w:r>
      <w:r w:rsidRPr="00B82D9D">
        <w:rPr>
          <w:sz w:val="20"/>
          <w:lang w:val="it-IT"/>
        </w:rPr>
        <w:t>indicare la superficie asservita, prima e dopo l’attuazione del PSA, da impianti di irrigazione;</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Superficie irrigata: </w:t>
      </w:r>
      <w:r w:rsidRPr="00B82D9D">
        <w:rPr>
          <w:sz w:val="20"/>
          <w:lang w:val="it-IT"/>
        </w:rPr>
        <w:t>indicare la superficie agricola irrigata nella situazione ante e post investimento;</w:t>
      </w:r>
    </w:p>
    <w:p w:rsidR="007B45F8" w:rsidRPr="00B82D9D" w:rsidRDefault="007B45F8" w:rsidP="007B45F8">
      <w:pPr>
        <w:pStyle w:val="Paragrafoelenco"/>
        <w:widowControl/>
        <w:numPr>
          <w:ilvl w:val="0"/>
          <w:numId w:val="6"/>
        </w:numPr>
        <w:spacing w:after="200" w:line="276" w:lineRule="auto"/>
        <w:contextualSpacing/>
        <w:jc w:val="both"/>
        <w:rPr>
          <w:sz w:val="20"/>
          <w:lang w:val="it-IT"/>
        </w:rPr>
      </w:pPr>
      <w:r w:rsidRPr="00B82D9D">
        <w:rPr>
          <w:b/>
          <w:sz w:val="20"/>
          <w:lang w:val="it-IT"/>
        </w:rPr>
        <w:t>Adozione di un sistema di certificazione di qualità</w:t>
      </w:r>
      <w:r w:rsidRPr="00B82D9D">
        <w:rPr>
          <w:sz w:val="20"/>
          <w:lang w:val="it-IT"/>
        </w:rPr>
        <w:t>: indicare una o più tipologie di certificazioni, sia di processo che di prodotto, già in possesso dell’azienda</w:t>
      </w:r>
      <w:r>
        <w:rPr>
          <w:sz w:val="20"/>
          <w:lang w:val="it-IT"/>
        </w:rPr>
        <w:t xml:space="preserve"> al momento della presentazione della domanda di aiuto</w:t>
      </w:r>
      <w:r w:rsidRPr="00B82D9D">
        <w:rPr>
          <w:sz w:val="20"/>
          <w:lang w:val="it-IT"/>
        </w:rPr>
        <w:t>;</w:t>
      </w:r>
    </w:p>
    <w:p w:rsidR="00343447" w:rsidRDefault="007B45F8" w:rsidP="007B45F8">
      <w:pPr>
        <w:pStyle w:val="Paragrafoelenco"/>
        <w:widowControl/>
        <w:numPr>
          <w:ilvl w:val="0"/>
          <w:numId w:val="6"/>
        </w:numPr>
        <w:spacing w:after="200" w:line="276" w:lineRule="auto"/>
        <w:contextualSpacing/>
        <w:jc w:val="both"/>
        <w:rPr>
          <w:sz w:val="20"/>
          <w:lang w:val="it-IT"/>
        </w:rPr>
      </w:pPr>
      <w:r w:rsidRPr="00B82D9D">
        <w:rPr>
          <w:b/>
          <w:sz w:val="20"/>
          <w:lang w:val="it-IT"/>
        </w:rPr>
        <w:t>Meccanizzazione aziendale</w:t>
      </w:r>
      <w:r w:rsidRPr="00B82D9D">
        <w:rPr>
          <w:sz w:val="20"/>
          <w:lang w:val="it-IT"/>
        </w:rPr>
        <w:t xml:space="preserve">: indicare la dotazione di trattori e macchine motrici semoventi </w:t>
      </w:r>
      <w:r w:rsidR="00AE1206">
        <w:rPr>
          <w:sz w:val="20"/>
          <w:lang w:val="it-IT"/>
        </w:rPr>
        <w:t xml:space="preserve">presenti in azienda al momento della presentazione della domanda </w:t>
      </w:r>
      <w:r w:rsidRPr="00B82D9D">
        <w:rPr>
          <w:sz w:val="20"/>
          <w:lang w:val="it-IT"/>
        </w:rPr>
        <w:t>specificando quantità e p</w:t>
      </w:r>
      <w:r>
        <w:rPr>
          <w:sz w:val="20"/>
          <w:lang w:val="it-IT"/>
        </w:rPr>
        <w:t>otenza</w:t>
      </w:r>
      <w:r w:rsidR="00343447">
        <w:rPr>
          <w:sz w:val="20"/>
          <w:lang w:val="it-IT"/>
        </w:rPr>
        <w:t>;</w:t>
      </w:r>
    </w:p>
    <w:p w:rsidR="00343447" w:rsidRPr="00E12B7F" w:rsidRDefault="00343447" w:rsidP="00343447">
      <w:pPr>
        <w:pStyle w:val="Paragrafoelenco"/>
        <w:widowControl/>
        <w:numPr>
          <w:ilvl w:val="0"/>
          <w:numId w:val="6"/>
        </w:numPr>
        <w:spacing w:after="200" w:line="276" w:lineRule="auto"/>
        <w:contextualSpacing/>
        <w:jc w:val="both"/>
        <w:rPr>
          <w:b/>
          <w:sz w:val="20"/>
          <w:lang w:val="it-IT"/>
        </w:rPr>
      </w:pPr>
      <w:r>
        <w:rPr>
          <w:b/>
          <w:sz w:val="20"/>
          <w:lang w:val="it-IT"/>
        </w:rPr>
        <w:t xml:space="preserve">Altre attività aziendali: </w:t>
      </w:r>
      <w:r w:rsidRPr="00E12B7F">
        <w:rPr>
          <w:sz w:val="20"/>
          <w:lang w:val="it-IT"/>
        </w:rPr>
        <w:t xml:space="preserve">indicare </w:t>
      </w:r>
      <w:r>
        <w:rPr>
          <w:sz w:val="20"/>
          <w:lang w:val="it-IT"/>
        </w:rPr>
        <w:t>le</w:t>
      </w:r>
      <w:r w:rsidRPr="00E12B7F">
        <w:rPr>
          <w:sz w:val="20"/>
          <w:lang w:val="it-IT"/>
        </w:rPr>
        <w:t xml:space="preserve"> attività connesse presenti in azienda al momento della presentazione della domanda e le modifiche che interverranno a fine piano</w:t>
      </w:r>
      <w:r>
        <w:rPr>
          <w:sz w:val="20"/>
          <w:lang w:val="it-IT"/>
        </w:rPr>
        <w:t>.</w:t>
      </w:r>
    </w:p>
    <w:p w:rsidR="00217978" w:rsidRPr="007B45F8" w:rsidRDefault="00217978" w:rsidP="007B45F8">
      <w:pPr>
        <w:widowControl/>
        <w:spacing w:after="200" w:line="276" w:lineRule="auto"/>
        <w:ind w:left="426"/>
        <w:contextualSpacing/>
        <w:jc w:val="both"/>
        <w:rPr>
          <w:b/>
          <w:sz w:val="20"/>
          <w:lang w:val="it-IT"/>
        </w:rPr>
      </w:pPr>
    </w:p>
    <w:p w:rsidR="007C13CA" w:rsidRPr="007C13CA" w:rsidRDefault="007C13CA" w:rsidP="007C13CA">
      <w:pPr>
        <w:spacing w:before="360" w:after="120"/>
        <w:ind w:left="426"/>
        <w:jc w:val="both"/>
        <w:rPr>
          <w:b/>
          <w:sz w:val="24"/>
          <w:lang w:val="it-IT"/>
        </w:rPr>
      </w:pPr>
      <w:r w:rsidRPr="007C13CA">
        <w:rPr>
          <w:b/>
          <w:sz w:val="24"/>
          <w:lang w:val="it-IT"/>
        </w:rPr>
        <w:t xml:space="preserve">Sezione </w:t>
      </w:r>
      <w:r>
        <w:rPr>
          <w:b/>
          <w:sz w:val="24"/>
          <w:lang w:val="it-IT"/>
        </w:rPr>
        <w:t>B</w:t>
      </w:r>
      <w:r w:rsidRPr="007C13CA">
        <w:rPr>
          <w:b/>
          <w:sz w:val="24"/>
          <w:lang w:val="it-IT"/>
        </w:rPr>
        <w:t xml:space="preserve"> </w:t>
      </w:r>
      <w:r>
        <w:rPr>
          <w:b/>
          <w:sz w:val="24"/>
          <w:lang w:val="it-IT"/>
        </w:rPr>
        <w:t>–</w:t>
      </w:r>
      <w:r w:rsidRPr="007C13CA">
        <w:rPr>
          <w:b/>
          <w:sz w:val="24"/>
          <w:lang w:val="it-IT"/>
        </w:rPr>
        <w:t xml:space="preserve"> </w:t>
      </w:r>
      <w:r>
        <w:rPr>
          <w:b/>
          <w:sz w:val="24"/>
          <w:lang w:val="it-IT"/>
        </w:rPr>
        <w:t>Dimensione economica ex-ante ed ex-post</w:t>
      </w:r>
    </w:p>
    <w:p w:rsidR="00B82D9D" w:rsidRPr="007B45F8" w:rsidRDefault="00B82D9D" w:rsidP="00217978">
      <w:pPr>
        <w:pStyle w:val="Paragrafoelenco"/>
        <w:widowControl/>
        <w:numPr>
          <w:ilvl w:val="0"/>
          <w:numId w:val="6"/>
        </w:numPr>
        <w:spacing w:after="200" w:line="276" w:lineRule="auto"/>
        <w:contextualSpacing/>
        <w:jc w:val="both"/>
        <w:rPr>
          <w:b/>
          <w:sz w:val="20"/>
          <w:lang w:val="it-IT"/>
        </w:rPr>
      </w:pPr>
      <w:r w:rsidRPr="007B45F8">
        <w:rPr>
          <w:b/>
          <w:sz w:val="20"/>
          <w:lang w:val="it-IT"/>
        </w:rPr>
        <w:t>Riparto colturale</w:t>
      </w:r>
      <w:r w:rsidR="007B45F8" w:rsidRPr="007B45F8">
        <w:rPr>
          <w:b/>
          <w:sz w:val="20"/>
          <w:lang w:val="it-IT"/>
        </w:rPr>
        <w:t xml:space="preserve"> e consistenza allevamenti</w:t>
      </w:r>
      <w:r w:rsidRPr="007B45F8">
        <w:rPr>
          <w:b/>
          <w:sz w:val="20"/>
          <w:lang w:val="it-IT"/>
        </w:rPr>
        <w:t xml:space="preserve">: </w:t>
      </w:r>
      <w:r w:rsidRPr="007B45F8">
        <w:rPr>
          <w:sz w:val="20"/>
          <w:lang w:val="it-IT"/>
        </w:rPr>
        <w:t xml:space="preserve">riportare la ripartizione colturale </w:t>
      </w:r>
      <w:r w:rsidR="007B45F8" w:rsidRPr="007B45F8">
        <w:rPr>
          <w:sz w:val="20"/>
          <w:lang w:val="it-IT"/>
        </w:rPr>
        <w:t xml:space="preserve">e la consistenza media degli allevamenti </w:t>
      </w:r>
      <w:r w:rsidR="00904438">
        <w:rPr>
          <w:sz w:val="20"/>
          <w:lang w:val="it-IT"/>
        </w:rPr>
        <w:t xml:space="preserve">dell’azienda </w:t>
      </w:r>
      <w:r w:rsidR="007B45F8" w:rsidRPr="007B45F8">
        <w:rPr>
          <w:sz w:val="20"/>
          <w:lang w:val="it-IT"/>
        </w:rPr>
        <w:t xml:space="preserve">distinti per specie e </w:t>
      </w:r>
      <w:r w:rsidRPr="007B45F8">
        <w:rPr>
          <w:sz w:val="20"/>
          <w:lang w:val="it-IT"/>
        </w:rPr>
        <w:t>secondo il macro e il micro uso del fascicolo aziendale;</w:t>
      </w:r>
    </w:p>
    <w:p w:rsidR="00B82D9D" w:rsidRPr="00E12B7F" w:rsidRDefault="00B82D9D" w:rsidP="00E12B7F">
      <w:pPr>
        <w:widowControl/>
        <w:spacing w:after="200" w:line="276" w:lineRule="auto"/>
        <w:ind w:left="426"/>
        <w:contextualSpacing/>
        <w:jc w:val="both"/>
        <w:rPr>
          <w:b/>
          <w:sz w:val="20"/>
          <w:lang w:val="it-IT"/>
        </w:rPr>
      </w:pPr>
    </w:p>
    <w:p w:rsidR="00EC188E" w:rsidRPr="00EC188E" w:rsidRDefault="00EC188E" w:rsidP="00EC188E">
      <w:pPr>
        <w:spacing w:before="360" w:after="120"/>
        <w:ind w:left="426"/>
        <w:jc w:val="both"/>
        <w:rPr>
          <w:b/>
          <w:sz w:val="24"/>
          <w:lang w:val="it-IT"/>
        </w:rPr>
      </w:pPr>
      <w:r w:rsidRPr="00EC188E">
        <w:rPr>
          <w:b/>
          <w:sz w:val="24"/>
          <w:lang w:val="it-IT"/>
        </w:rPr>
        <w:t>Sezione C – Settori e strutture</w:t>
      </w:r>
    </w:p>
    <w:p w:rsidR="00B14CA0" w:rsidRPr="00B14CA0" w:rsidRDefault="00B14CA0" w:rsidP="00B82D9D">
      <w:pPr>
        <w:pStyle w:val="Paragrafoelenco"/>
        <w:widowControl/>
        <w:numPr>
          <w:ilvl w:val="0"/>
          <w:numId w:val="6"/>
        </w:numPr>
        <w:spacing w:after="200" w:line="276" w:lineRule="auto"/>
        <w:contextualSpacing/>
        <w:jc w:val="both"/>
        <w:rPr>
          <w:b/>
          <w:sz w:val="20"/>
          <w:lang w:val="it-IT"/>
        </w:rPr>
      </w:pPr>
      <w:r w:rsidRPr="00B14CA0">
        <w:rPr>
          <w:b/>
          <w:sz w:val="20"/>
          <w:lang w:val="it-IT"/>
        </w:rPr>
        <w:t xml:space="preserve">Settori </w:t>
      </w:r>
      <w:r w:rsidR="00343447">
        <w:rPr>
          <w:b/>
          <w:sz w:val="20"/>
          <w:lang w:val="it-IT"/>
        </w:rPr>
        <w:t>attività</w:t>
      </w:r>
      <w:r w:rsidRPr="00B14CA0">
        <w:rPr>
          <w:b/>
          <w:sz w:val="20"/>
          <w:lang w:val="it-IT"/>
        </w:rPr>
        <w:t xml:space="preserve"> e obiettivi trasversali: </w:t>
      </w:r>
      <w:r w:rsidRPr="00B14CA0">
        <w:rPr>
          <w:sz w:val="20"/>
          <w:lang w:val="it-IT"/>
        </w:rPr>
        <w:t>indicare</w:t>
      </w:r>
      <w:r w:rsidR="00191DA7">
        <w:rPr>
          <w:sz w:val="20"/>
          <w:lang w:val="it-IT"/>
        </w:rPr>
        <w:t>,</w:t>
      </w:r>
      <w:r w:rsidRPr="00B14CA0">
        <w:rPr>
          <w:sz w:val="20"/>
          <w:lang w:val="it-IT"/>
        </w:rPr>
        <w:t xml:space="preserve"> in corrispondenza del settore di </w:t>
      </w:r>
      <w:r w:rsidR="00343447">
        <w:rPr>
          <w:sz w:val="20"/>
          <w:lang w:val="it-IT"/>
        </w:rPr>
        <w:t xml:space="preserve">attività </w:t>
      </w:r>
      <w:r w:rsidR="004B41DB">
        <w:rPr>
          <w:sz w:val="20"/>
          <w:lang w:val="it-IT"/>
        </w:rPr>
        <w:t xml:space="preserve">oggetto di investimenti uno o </w:t>
      </w:r>
      <w:r w:rsidRPr="00B14CA0">
        <w:rPr>
          <w:sz w:val="20"/>
          <w:lang w:val="it-IT"/>
        </w:rPr>
        <w:t xml:space="preserve">più obiettivi trasversali ed effetti che si prevede vengano generati dall’investimento. Gli effetti investimenti sono quelli indicati nella legenda posta a margine della tabella </w:t>
      </w:r>
      <w:r w:rsidR="00191DA7">
        <w:rPr>
          <w:sz w:val="20"/>
          <w:lang w:val="it-IT"/>
        </w:rPr>
        <w:t xml:space="preserve">nonché nella </w:t>
      </w:r>
      <w:r w:rsidR="00191DA7" w:rsidRPr="00191DA7">
        <w:rPr>
          <w:i/>
          <w:sz w:val="20"/>
          <w:lang w:val="it-IT"/>
        </w:rPr>
        <w:t>Tab. 8: Collegamento effetti investimenti e obiettivi della misura</w:t>
      </w:r>
      <w:r w:rsidR="00191DA7">
        <w:rPr>
          <w:i/>
          <w:sz w:val="20"/>
          <w:lang w:val="it-IT"/>
        </w:rPr>
        <w:t xml:space="preserve"> </w:t>
      </w:r>
      <w:r w:rsidR="00191DA7" w:rsidRPr="00191DA7">
        <w:rPr>
          <w:sz w:val="20"/>
          <w:lang w:val="it-IT"/>
        </w:rPr>
        <w:t>riportata di seguito</w:t>
      </w:r>
      <w:r w:rsidRPr="00B14CA0">
        <w:rPr>
          <w:sz w:val="20"/>
          <w:lang w:val="it-IT"/>
        </w:rPr>
        <w:t xml:space="preserve">. </w:t>
      </w:r>
    </w:p>
    <w:p w:rsidR="00B82D9D" w:rsidRPr="00191DA7" w:rsidRDefault="00B82D9D" w:rsidP="00191DA7">
      <w:pPr>
        <w:pStyle w:val="Paragrafoelenco"/>
        <w:widowControl/>
        <w:numPr>
          <w:ilvl w:val="0"/>
          <w:numId w:val="6"/>
        </w:numPr>
        <w:spacing w:after="200" w:line="276" w:lineRule="auto"/>
        <w:contextualSpacing/>
        <w:jc w:val="both"/>
        <w:rPr>
          <w:b/>
          <w:sz w:val="20"/>
          <w:lang w:val="it-IT"/>
        </w:rPr>
      </w:pPr>
      <w:r w:rsidRPr="00191DA7">
        <w:rPr>
          <w:b/>
          <w:sz w:val="20"/>
          <w:lang w:val="it-IT"/>
        </w:rPr>
        <w:t>Strutture aziendali:</w:t>
      </w:r>
      <w:r w:rsidR="00191DA7">
        <w:rPr>
          <w:b/>
          <w:sz w:val="20"/>
          <w:lang w:val="it-IT"/>
        </w:rPr>
        <w:t xml:space="preserve"> </w:t>
      </w:r>
      <w:r w:rsidR="00191DA7" w:rsidRPr="00191DA7">
        <w:rPr>
          <w:sz w:val="20"/>
          <w:lang w:val="it-IT"/>
        </w:rPr>
        <w:t>per ciascuno dei box descrittivi previsti</w:t>
      </w:r>
      <w:r w:rsidR="004B41DB">
        <w:rPr>
          <w:sz w:val="20"/>
          <w:lang w:val="it-IT"/>
        </w:rPr>
        <w:t xml:space="preserve"> </w:t>
      </w:r>
      <w:r w:rsidR="005E0C6E" w:rsidRPr="00191DA7">
        <w:rPr>
          <w:sz w:val="20"/>
          <w:lang w:val="it-IT"/>
        </w:rPr>
        <w:t>pertinenti</w:t>
      </w:r>
      <w:r w:rsidR="004B41DB">
        <w:rPr>
          <w:sz w:val="20"/>
          <w:lang w:val="it-IT"/>
        </w:rPr>
        <w:t xml:space="preserve"> con l’azienda</w:t>
      </w:r>
      <w:r w:rsidR="005E0C6E">
        <w:rPr>
          <w:sz w:val="20"/>
          <w:lang w:val="it-IT"/>
        </w:rPr>
        <w:t>,</w:t>
      </w:r>
      <w:r w:rsidR="005E0C6E" w:rsidRPr="00191DA7">
        <w:rPr>
          <w:sz w:val="20"/>
          <w:lang w:val="it-IT"/>
        </w:rPr>
        <w:t xml:space="preserve"> </w:t>
      </w:r>
      <w:r w:rsidR="00191DA7" w:rsidRPr="00191DA7">
        <w:rPr>
          <w:sz w:val="20"/>
          <w:lang w:val="it-IT"/>
        </w:rPr>
        <w:t xml:space="preserve">fornire indicazioni </w:t>
      </w:r>
      <w:r w:rsidR="004B41DB">
        <w:rPr>
          <w:sz w:val="20"/>
          <w:lang w:val="it-IT"/>
        </w:rPr>
        <w:t xml:space="preserve">dell’attività </w:t>
      </w:r>
      <w:r w:rsidR="00191DA7" w:rsidRPr="00191DA7">
        <w:rPr>
          <w:sz w:val="20"/>
          <w:lang w:val="it-IT"/>
        </w:rPr>
        <w:t xml:space="preserve">agricola ed extra agricola </w:t>
      </w:r>
      <w:r w:rsidR="005808CA">
        <w:rPr>
          <w:sz w:val="20"/>
          <w:lang w:val="it-IT"/>
        </w:rPr>
        <w:t xml:space="preserve">(attività connesse) svolte </w:t>
      </w:r>
      <w:r w:rsidR="00191DA7">
        <w:rPr>
          <w:sz w:val="20"/>
          <w:lang w:val="it-IT"/>
        </w:rPr>
        <w:t>al momento della presentazione della domanda di aiuto,</w:t>
      </w:r>
      <w:r w:rsidR="00191DA7" w:rsidRPr="00191DA7">
        <w:rPr>
          <w:sz w:val="20"/>
          <w:lang w:val="it-IT"/>
        </w:rPr>
        <w:t xml:space="preserve"> secondo quanto richiesto</w:t>
      </w:r>
      <w:r w:rsidR="00191DA7">
        <w:rPr>
          <w:sz w:val="20"/>
          <w:lang w:val="it-IT"/>
        </w:rPr>
        <w:t xml:space="preserve"> nella nota posta dentro il riquadro</w:t>
      </w:r>
      <w:r w:rsidR="005E0C6E">
        <w:rPr>
          <w:sz w:val="20"/>
          <w:lang w:val="it-IT"/>
        </w:rPr>
        <w:t>.</w:t>
      </w:r>
    </w:p>
    <w:p w:rsidR="005C2A8D" w:rsidRPr="00687A18" w:rsidRDefault="005C2A8D" w:rsidP="00687A18">
      <w:pPr>
        <w:spacing w:before="360" w:after="120"/>
        <w:ind w:left="426"/>
        <w:jc w:val="both"/>
        <w:rPr>
          <w:b/>
          <w:sz w:val="24"/>
          <w:lang w:val="it-IT"/>
        </w:rPr>
      </w:pPr>
      <w:r w:rsidRPr="00687A18">
        <w:rPr>
          <w:b/>
          <w:sz w:val="24"/>
          <w:lang w:val="it-IT"/>
        </w:rPr>
        <w:t>Sezione D – Progetto e cronoprogramma</w:t>
      </w:r>
    </w:p>
    <w:p w:rsidR="005C2A8D" w:rsidRPr="00B82D9D" w:rsidRDefault="005C2A8D" w:rsidP="005C2A8D">
      <w:pPr>
        <w:pStyle w:val="Corpotesto"/>
        <w:rPr>
          <w:lang w:val="it-IT"/>
        </w:rPr>
      </w:pPr>
    </w:p>
    <w:p w:rsidR="00A91F23" w:rsidRPr="0036307A" w:rsidRDefault="005C2A8D" w:rsidP="0036307A">
      <w:pPr>
        <w:widowControl/>
        <w:spacing w:after="200"/>
        <w:ind w:left="425"/>
        <w:contextualSpacing/>
        <w:jc w:val="both"/>
        <w:rPr>
          <w:b/>
          <w:sz w:val="24"/>
          <w:lang w:val="it-IT"/>
        </w:rPr>
      </w:pPr>
      <w:r w:rsidRPr="0036307A">
        <w:rPr>
          <w:b/>
          <w:sz w:val="24"/>
          <w:lang w:val="it-IT"/>
        </w:rPr>
        <w:t>Idea progettuale e descrizione generale del PSA:</w:t>
      </w:r>
    </w:p>
    <w:p w:rsidR="005C2A8D" w:rsidRPr="005C2A8D" w:rsidRDefault="005C2A8D" w:rsidP="005C2A8D">
      <w:pPr>
        <w:pStyle w:val="Paragrafoelenco"/>
        <w:widowControl/>
        <w:numPr>
          <w:ilvl w:val="0"/>
          <w:numId w:val="6"/>
        </w:numPr>
        <w:spacing w:after="200"/>
        <w:ind w:left="782" w:hanging="357"/>
        <w:contextualSpacing/>
        <w:jc w:val="both"/>
        <w:rPr>
          <w:b/>
          <w:sz w:val="20"/>
          <w:lang w:val="it-IT"/>
        </w:rPr>
      </w:pPr>
      <w:r w:rsidRPr="005C2A8D">
        <w:rPr>
          <w:sz w:val="20"/>
          <w:lang w:val="it-IT"/>
        </w:rPr>
        <w:t xml:space="preserve">descrivere l’idea progettuale focalizzando l’attenzione sui punti di forza, ossia quali prodotti e/o servizi si intendono introdurre e/o migliorare e come questi sono collegati all’attività agricola. Indicare inoltre gli aspetti economici ed ambientali e il livello di </w:t>
      </w:r>
      <w:r>
        <w:rPr>
          <w:sz w:val="20"/>
          <w:lang w:val="it-IT"/>
        </w:rPr>
        <w:t xml:space="preserve">integrazione con il territorio. Descrivere </w:t>
      </w:r>
      <w:r w:rsidR="00A91F23">
        <w:rPr>
          <w:sz w:val="20"/>
          <w:lang w:val="it-IT"/>
        </w:rPr>
        <w:t xml:space="preserve">inoltre </w:t>
      </w:r>
      <w:r w:rsidR="00A91F23" w:rsidRPr="00B82D9D">
        <w:rPr>
          <w:sz w:val="20"/>
          <w:lang w:val="it-IT"/>
        </w:rPr>
        <w:t>le tipologie di investimenti che si prevede di realizzare</w:t>
      </w:r>
      <w:r w:rsidR="00A91F23">
        <w:rPr>
          <w:sz w:val="20"/>
          <w:lang w:val="it-IT"/>
        </w:rPr>
        <w:t>,</w:t>
      </w:r>
      <w:r w:rsidR="00A91F23" w:rsidRPr="00B82D9D">
        <w:rPr>
          <w:sz w:val="20"/>
          <w:lang w:val="it-IT"/>
        </w:rPr>
        <w:t xml:space="preserve"> le principali caratteristiche, la destinazione d’uso e quali investimenti saranno realizzati</w:t>
      </w:r>
      <w:r w:rsidR="00A91F23">
        <w:rPr>
          <w:sz w:val="20"/>
          <w:lang w:val="it-IT"/>
        </w:rPr>
        <w:t xml:space="preserve"> </w:t>
      </w:r>
      <w:r>
        <w:rPr>
          <w:sz w:val="20"/>
          <w:lang w:val="it-IT"/>
        </w:rPr>
        <w:t>coerentemente con quanto riportato</w:t>
      </w:r>
      <w:r w:rsidR="00D76E48">
        <w:rPr>
          <w:sz w:val="20"/>
          <w:lang w:val="it-IT"/>
        </w:rPr>
        <w:t xml:space="preserve"> nella Sezione F </w:t>
      </w:r>
      <w:r w:rsidR="00A91F23">
        <w:rPr>
          <w:sz w:val="20"/>
          <w:lang w:val="it-IT"/>
        </w:rPr>
        <w:t>“</w:t>
      </w:r>
      <w:r w:rsidR="00D76E48" w:rsidRPr="00A91F23">
        <w:rPr>
          <w:i/>
          <w:sz w:val="20"/>
          <w:lang w:val="it-IT"/>
        </w:rPr>
        <w:t>Piano degli investimenti</w:t>
      </w:r>
      <w:r w:rsidR="00A91F23">
        <w:rPr>
          <w:sz w:val="20"/>
          <w:lang w:val="it-IT"/>
        </w:rPr>
        <w:t>”</w:t>
      </w:r>
      <w:r w:rsidR="00D76E48">
        <w:rPr>
          <w:sz w:val="20"/>
          <w:lang w:val="it-IT"/>
        </w:rPr>
        <w:t xml:space="preserve">. Indicare l’eventuale fabbisogno in termini di formazione e consulenza. </w:t>
      </w:r>
    </w:p>
    <w:p w:rsidR="00D76E48" w:rsidRDefault="005C2A8D" w:rsidP="00D76E48">
      <w:pPr>
        <w:pStyle w:val="Paragrafoelenco"/>
        <w:widowControl/>
        <w:numPr>
          <w:ilvl w:val="0"/>
          <w:numId w:val="6"/>
        </w:numPr>
        <w:spacing w:after="200"/>
        <w:ind w:left="782" w:hanging="357"/>
        <w:contextualSpacing/>
        <w:jc w:val="both"/>
        <w:rPr>
          <w:b/>
          <w:sz w:val="20"/>
          <w:lang w:val="it-IT"/>
        </w:rPr>
      </w:pPr>
      <w:r w:rsidRPr="00D76E48">
        <w:rPr>
          <w:b/>
          <w:sz w:val="20"/>
          <w:lang w:val="it-IT"/>
        </w:rPr>
        <w:t xml:space="preserve">Cronoprogramma delle attività: </w:t>
      </w:r>
      <w:r w:rsidRPr="00D76E48">
        <w:rPr>
          <w:sz w:val="20"/>
          <w:lang w:val="it-IT"/>
        </w:rPr>
        <w:t>in funzione delle principali tappe (G1: anno 0; G2: a 12 mesi; G3: a 24 mesi) descrivere le azioni necessarie per lo sviluppo tecnico ed economico dell’</w:t>
      </w:r>
      <w:r w:rsidR="00D76E48" w:rsidRPr="00D76E48">
        <w:rPr>
          <w:sz w:val="20"/>
          <w:lang w:val="it-IT"/>
        </w:rPr>
        <w:t>investimento;</w:t>
      </w:r>
    </w:p>
    <w:p w:rsidR="00D76E48" w:rsidRPr="00687A18" w:rsidRDefault="00D76E48" w:rsidP="00D76E48">
      <w:pPr>
        <w:pStyle w:val="Paragrafoelenco"/>
        <w:numPr>
          <w:ilvl w:val="0"/>
          <w:numId w:val="6"/>
        </w:numPr>
        <w:jc w:val="both"/>
        <w:rPr>
          <w:b/>
          <w:sz w:val="20"/>
          <w:lang w:val="it-IT"/>
        </w:rPr>
      </w:pPr>
      <w:r w:rsidRPr="00D76E48">
        <w:rPr>
          <w:b/>
          <w:sz w:val="20"/>
          <w:lang w:val="it-IT"/>
        </w:rPr>
        <w:t>Obiettivi del PSA</w:t>
      </w:r>
      <w:r w:rsidR="005E0C6E">
        <w:rPr>
          <w:b/>
          <w:sz w:val="20"/>
          <w:lang w:val="it-IT"/>
        </w:rPr>
        <w:t xml:space="preserve">: </w:t>
      </w:r>
      <w:r w:rsidR="005E0C6E" w:rsidRPr="00191DA7">
        <w:rPr>
          <w:sz w:val="20"/>
          <w:lang w:val="it-IT"/>
        </w:rPr>
        <w:t>per ciascuno dei box descrittivi previsti, pertinenti</w:t>
      </w:r>
      <w:r w:rsidR="0036307A">
        <w:rPr>
          <w:sz w:val="20"/>
          <w:lang w:val="it-IT"/>
        </w:rPr>
        <w:t xml:space="preserve"> con le finalità dell’investimento</w:t>
      </w:r>
      <w:r w:rsidR="005E0C6E">
        <w:rPr>
          <w:sz w:val="20"/>
          <w:lang w:val="it-IT"/>
        </w:rPr>
        <w:t>,</w:t>
      </w:r>
      <w:r w:rsidR="005E0C6E" w:rsidRPr="00191DA7">
        <w:rPr>
          <w:sz w:val="20"/>
          <w:lang w:val="it-IT"/>
        </w:rPr>
        <w:t xml:space="preserve"> fornire indicazioni </w:t>
      </w:r>
      <w:r w:rsidR="005E0C6E">
        <w:rPr>
          <w:sz w:val="20"/>
          <w:lang w:val="it-IT"/>
        </w:rPr>
        <w:t xml:space="preserve">circa gli obiettivi e gli effetti previsti in seguito all’attuazione del piano degli investimenti, </w:t>
      </w:r>
      <w:r w:rsidR="005E0C6E" w:rsidRPr="00191DA7">
        <w:rPr>
          <w:sz w:val="20"/>
          <w:lang w:val="it-IT"/>
        </w:rPr>
        <w:t>secondo quanto richiesto</w:t>
      </w:r>
      <w:r w:rsidR="005E0C6E">
        <w:rPr>
          <w:sz w:val="20"/>
          <w:lang w:val="it-IT"/>
        </w:rPr>
        <w:t xml:space="preserve"> nella nota posta dentro il riquadro</w:t>
      </w:r>
      <w:r w:rsidR="00ED1771">
        <w:rPr>
          <w:sz w:val="20"/>
          <w:lang w:val="it-IT"/>
        </w:rPr>
        <w:t>.</w:t>
      </w:r>
    </w:p>
    <w:p w:rsidR="00687A18" w:rsidRPr="00687A18" w:rsidRDefault="00687A18" w:rsidP="00687A18">
      <w:pPr>
        <w:spacing w:before="360" w:after="120"/>
        <w:ind w:left="426"/>
        <w:jc w:val="both"/>
        <w:rPr>
          <w:b/>
          <w:sz w:val="24"/>
          <w:lang w:val="it-IT"/>
        </w:rPr>
      </w:pPr>
      <w:r w:rsidRPr="00687A18">
        <w:rPr>
          <w:b/>
          <w:sz w:val="24"/>
          <w:lang w:val="it-IT"/>
        </w:rPr>
        <w:t xml:space="preserve">Sezione </w:t>
      </w:r>
      <w:r>
        <w:rPr>
          <w:b/>
          <w:sz w:val="24"/>
          <w:lang w:val="it-IT"/>
        </w:rPr>
        <w:t>E</w:t>
      </w:r>
      <w:r w:rsidRPr="00687A18">
        <w:rPr>
          <w:b/>
          <w:sz w:val="24"/>
          <w:lang w:val="it-IT"/>
        </w:rPr>
        <w:t xml:space="preserve"> – </w:t>
      </w:r>
      <w:r>
        <w:rPr>
          <w:b/>
          <w:sz w:val="24"/>
          <w:lang w:val="it-IT"/>
        </w:rPr>
        <w:t>Sostenibilità del progetto</w:t>
      </w:r>
    </w:p>
    <w:p w:rsidR="00553E1F" w:rsidRDefault="00687A18" w:rsidP="00AA4A71">
      <w:pPr>
        <w:widowControl/>
        <w:spacing w:after="200"/>
        <w:ind w:left="357" w:firstLine="363"/>
        <w:contextualSpacing/>
        <w:jc w:val="both"/>
        <w:rPr>
          <w:b/>
          <w:sz w:val="24"/>
          <w:lang w:val="it-IT"/>
        </w:rPr>
      </w:pPr>
      <w:r w:rsidRPr="00553E1F">
        <w:rPr>
          <w:b/>
          <w:sz w:val="24"/>
          <w:lang w:val="it-IT"/>
        </w:rPr>
        <w:t>Sostenibilità finanziaria:</w:t>
      </w:r>
    </w:p>
    <w:p w:rsidR="00687A18" w:rsidRPr="00553E1F" w:rsidRDefault="00553E1F" w:rsidP="00553E1F">
      <w:pPr>
        <w:pStyle w:val="Paragrafoelenco"/>
        <w:widowControl/>
        <w:numPr>
          <w:ilvl w:val="0"/>
          <w:numId w:val="69"/>
        </w:numPr>
        <w:spacing w:after="200"/>
        <w:contextualSpacing/>
        <w:jc w:val="both"/>
        <w:rPr>
          <w:b/>
          <w:color w:val="FF0000"/>
          <w:sz w:val="20"/>
          <w:lang w:val="it-IT"/>
        </w:rPr>
      </w:pPr>
      <w:r>
        <w:rPr>
          <w:b/>
          <w:sz w:val="20"/>
          <w:lang w:val="it-IT"/>
        </w:rPr>
        <w:t>Copertura finanziaria della quota privata degli investimenti cofinanziati</w:t>
      </w:r>
      <w:r w:rsidR="00687A18" w:rsidRPr="00553E1F">
        <w:rPr>
          <w:b/>
          <w:sz w:val="20"/>
          <w:lang w:val="it-IT"/>
        </w:rPr>
        <w:t xml:space="preserve">: </w:t>
      </w:r>
      <w:r w:rsidR="00687A18" w:rsidRPr="00553E1F">
        <w:rPr>
          <w:sz w:val="20"/>
          <w:lang w:val="it-IT"/>
        </w:rPr>
        <w:t>in corrispondenza di ciascuna categoria di spesa</w:t>
      </w:r>
      <w:r w:rsidR="000E74BE">
        <w:rPr>
          <w:sz w:val="20"/>
          <w:lang w:val="it-IT"/>
        </w:rPr>
        <w:t>,</w:t>
      </w:r>
      <w:r w:rsidR="00687A18" w:rsidRPr="00553E1F">
        <w:rPr>
          <w:sz w:val="20"/>
          <w:lang w:val="it-IT"/>
        </w:rPr>
        <w:t xml:space="preserve"> riportare nell’apposito schema la quota di capitale privato distinguendo tra apporto di mezzi propri (depositi e/o c/c bancari) e/o apporto di capitali provenienti da soggetti terzi (Istituti di Credito, Finanziarie ecc..). </w:t>
      </w:r>
      <w:r w:rsidR="000E74BE">
        <w:rPr>
          <w:sz w:val="20"/>
          <w:lang w:val="it-IT"/>
        </w:rPr>
        <w:t xml:space="preserve">Utilizzare più righe dello stesso riquadro nel caso di  </w:t>
      </w:r>
      <w:r w:rsidR="00180CF9">
        <w:rPr>
          <w:sz w:val="20"/>
          <w:lang w:val="it-IT"/>
        </w:rPr>
        <w:t xml:space="preserve">percentuali di </w:t>
      </w:r>
      <w:r w:rsidR="000E74BE">
        <w:rPr>
          <w:sz w:val="20"/>
          <w:lang w:val="it-IT"/>
        </w:rPr>
        <w:t>aliquota di contributo diverse.</w:t>
      </w:r>
    </w:p>
    <w:p w:rsidR="00687A18" w:rsidRPr="00B82D9D" w:rsidRDefault="00687A18" w:rsidP="00687A18">
      <w:pPr>
        <w:pStyle w:val="Paragrafoelenco"/>
        <w:jc w:val="both"/>
        <w:rPr>
          <w:sz w:val="20"/>
          <w:lang w:val="it-IT"/>
        </w:rPr>
      </w:pPr>
    </w:p>
    <w:p w:rsidR="00175063" w:rsidRDefault="00EB67AE" w:rsidP="00EB67AE">
      <w:pPr>
        <w:widowControl/>
        <w:spacing w:after="200"/>
        <w:ind w:left="357" w:firstLine="363"/>
        <w:contextualSpacing/>
        <w:jc w:val="both"/>
        <w:rPr>
          <w:b/>
          <w:sz w:val="24"/>
          <w:lang w:val="it-IT"/>
        </w:rPr>
      </w:pPr>
      <w:r>
        <w:rPr>
          <w:b/>
          <w:sz w:val="24"/>
          <w:lang w:val="it-IT"/>
        </w:rPr>
        <w:t>Bilancio aziendale</w:t>
      </w:r>
    </w:p>
    <w:p w:rsidR="00175063" w:rsidRDefault="00175063" w:rsidP="00EB67AE">
      <w:pPr>
        <w:widowControl/>
        <w:spacing w:after="200"/>
        <w:ind w:left="357" w:firstLine="363"/>
        <w:contextualSpacing/>
        <w:jc w:val="both"/>
        <w:rPr>
          <w:b/>
          <w:sz w:val="24"/>
          <w:lang w:val="it-IT"/>
        </w:rPr>
      </w:pPr>
    </w:p>
    <w:p w:rsidR="00EB67AE" w:rsidRDefault="00EB67AE" w:rsidP="00175063">
      <w:pPr>
        <w:ind w:left="720"/>
        <w:rPr>
          <w:b/>
          <w:lang w:val="it-IT"/>
        </w:rPr>
      </w:pPr>
      <w:r w:rsidRPr="00175063">
        <w:rPr>
          <w:b/>
          <w:lang w:val="it-IT"/>
        </w:rPr>
        <w:t>Bilancio aziendale</w:t>
      </w:r>
      <w:r w:rsidRPr="00175063">
        <w:rPr>
          <w:b/>
          <w:sz w:val="24"/>
          <w:lang w:val="it-IT"/>
        </w:rPr>
        <w:t xml:space="preserve"> </w:t>
      </w:r>
      <w:r w:rsidRPr="00175063">
        <w:rPr>
          <w:b/>
          <w:lang w:val="it-IT"/>
        </w:rPr>
        <w:t>(Conto Economico e Stato Patrimoniale)</w:t>
      </w:r>
      <w:r w:rsidRPr="00175063">
        <w:rPr>
          <w:b/>
          <w:sz w:val="24"/>
          <w:lang w:val="it-IT"/>
        </w:rPr>
        <w:t xml:space="preserve"> </w:t>
      </w:r>
      <w:r w:rsidRPr="00175063">
        <w:rPr>
          <w:b/>
          <w:lang w:val="it-IT"/>
        </w:rPr>
        <w:t>– Situazione</w:t>
      </w:r>
      <w:r w:rsidRPr="00175063">
        <w:rPr>
          <w:b/>
          <w:sz w:val="24"/>
          <w:lang w:val="it-IT"/>
        </w:rPr>
        <w:t xml:space="preserve"> </w:t>
      </w:r>
      <w:r w:rsidRPr="00175063">
        <w:rPr>
          <w:b/>
          <w:lang w:val="it-IT"/>
        </w:rPr>
        <w:t>ex-ante</w:t>
      </w:r>
    </w:p>
    <w:p w:rsidR="00175063" w:rsidRPr="00175063" w:rsidRDefault="00175063" w:rsidP="00175063">
      <w:pPr>
        <w:ind w:left="720"/>
        <w:rPr>
          <w:b/>
          <w:sz w:val="24"/>
          <w:lang w:val="it-IT"/>
        </w:rPr>
      </w:pPr>
    </w:p>
    <w:p w:rsidR="00EB67AE" w:rsidRPr="00B82D9D" w:rsidRDefault="00EB67AE" w:rsidP="00175063">
      <w:pPr>
        <w:pStyle w:val="Paragrafoelenco"/>
        <w:widowControl/>
        <w:numPr>
          <w:ilvl w:val="0"/>
          <w:numId w:val="70"/>
        </w:numPr>
        <w:spacing w:after="120" w:line="276" w:lineRule="auto"/>
        <w:contextualSpacing/>
        <w:jc w:val="both"/>
        <w:rPr>
          <w:sz w:val="20"/>
          <w:lang w:val="it-IT"/>
        </w:rPr>
      </w:pPr>
      <w:r w:rsidRPr="00B82D9D">
        <w:rPr>
          <w:b/>
          <w:sz w:val="20"/>
          <w:lang w:val="it-IT"/>
        </w:rPr>
        <w:t>Periodo di riferimento:</w:t>
      </w:r>
      <w:r w:rsidRPr="00B82D9D">
        <w:rPr>
          <w:sz w:val="20"/>
          <w:lang w:val="it-IT"/>
        </w:rPr>
        <w:t xml:space="preserve"> inserire l’anno dell’ultimo esercizio contabile antecedente la domanda di sostegno a cui sono riferiti i dati del bilancio aziendale ex-ante allegato al PSA prodotto dall’applicazione web Bilancio Semplificato CREA (</w:t>
      </w:r>
      <w:hyperlink r:id="rId22" w:history="1">
        <w:r w:rsidR="00175063" w:rsidRPr="00E51F36">
          <w:rPr>
            <w:rStyle w:val="Collegamentoipertestuale"/>
            <w:i/>
            <w:sz w:val="20"/>
            <w:szCs w:val="20"/>
            <w:lang w:val="it-IT"/>
          </w:rPr>
          <w:t>http://bilanciosemplificatorica.crea.gov.it</w:t>
        </w:r>
      </w:hyperlink>
      <w:r w:rsidRPr="00B82D9D">
        <w:rPr>
          <w:color w:val="0070C0"/>
          <w:sz w:val="20"/>
          <w:szCs w:val="20"/>
          <w:lang w:val="it-IT"/>
        </w:rPr>
        <w:t>)</w:t>
      </w:r>
      <w:r w:rsidRPr="00B82D9D">
        <w:rPr>
          <w:sz w:val="20"/>
          <w:lang w:val="it-IT"/>
        </w:rPr>
        <w:t xml:space="preserve"> composto da Conto Economico e Stato patrimoniale;</w:t>
      </w:r>
    </w:p>
    <w:p w:rsidR="00EB67AE" w:rsidRPr="00B82D9D" w:rsidRDefault="00EB67AE" w:rsidP="00175063">
      <w:pPr>
        <w:pStyle w:val="Paragrafoelenco"/>
        <w:widowControl/>
        <w:numPr>
          <w:ilvl w:val="0"/>
          <w:numId w:val="70"/>
        </w:numPr>
        <w:spacing w:before="120"/>
        <w:contextualSpacing/>
        <w:jc w:val="both"/>
        <w:rPr>
          <w:sz w:val="20"/>
          <w:lang w:val="it-IT"/>
        </w:rPr>
      </w:pPr>
      <w:r w:rsidRPr="00B82D9D">
        <w:rPr>
          <w:b/>
          <w:sz w:val="20"/>
          <w:lang w:val="it-IT"/>
        </w:rPr>
        <w:t xml:space="preserve">Report del bilancio aziendale: </w:t>
      </w:r>
      <w:r w:rsidRPr="00B82D9D">
        <w:rPr>
          <w:sz w:val="20"/>
          <w:lang w:val="it-IT"/>
        </w:rPr>
        <w:t>allegare il report di bilancio aziendale ex-ante prodotto dall’applicazione web Bilancio Semplificato CREA (Allegato 1);</w:t>
      </w:r>
    </w:p>
    <w:p w:rsidR="00EB67AE" w:rsidRPr="00B82D9D" w:rsidRDefault="00EB67AE" w:rsidP="00EB67AE">
      <w:pPr>
        <w:keepNext/>
        <w:keepLines/>
        <w:spacing w:after="120"/>
        <w:jc w:val="both"/>
        <w:rPr>
          <w:b/>
          <w:sz w:val="24"/>
          <w:lang w:val="it-IT"/>
        </w:rPr>
      </w:pPr>
    </w:p>
    <w:p w:rsidR="00EB67AE" w:rsidRPr="00B82D9D" w:rsidRDefault="00EB67AE" w:rsidP="00EB67AE">
      <w:pPr>
        <w:pStyle w:val="Paragrafoelenco"/>
        <w:widowControl/>
        <w:numPr>
          <w:ilvl w:val="0"/>
          <w:numId w:val="48"/>
        </w:numPr>
        <w:spacing w:after="200" w:line="276" w:lineRule="auto"/>
        <w:contextualSpacing/>
        <w:jc w:val="both"/>
        <w:rPr>
          <w:b/>
          <w:sz w:val="20"/>
          <w:lang w:val="it-IT"/>
        </w:rPr>
      </w:pPr>
      <w:r w:rsidRPr="00B82D9D">
        <w:rPr>
          <w:b/>
          <w:sz w:val="20"/>
          <w:lang w:val="it-IT"/>
        </w:rPr>
        <w:t>Bilancio aziendale (Conto Economico e Stato Patrimoniale) – ex-post</w:t>
      </w:r>
    </w:p>
    <w:p w:rsidR="00EB67AE" w:rsidRPr="00B82D9D" w:rsidRDefault="00EB67AE" w:rsidP="00EB67AE">
      <w:pPr>
        <w:pStyle w:val="Paragrafoelenco"/>
        <w:widowControl/>
        <w:numPr>
          <w:ilvl w:val="0"/>
          <w:numId w:val="61"/>
        </w:numPr>
        <w:spacing w:after="120" w:line="276" w:lineRule="auto"/>
        <w:contextualSpacing/>
        <w:jc w:val="both"/>
        <w:rPr>
          <w:sz w:val="20"/>
          <w:lang w:val="it-IT"/>
        </w:rPr>
      </w:pPr>
      <w:r w:rsidRPr="00B82D9D">
        <w:rPr>
          <w:b/>
          <w:sz w:val="20"/>
          <w:lang w:val="it-IT"/>
        </w:rPr>
        <w:t xml:space="preserve">Periodo di riferimento: </w:t>
      </w:r>
      <w:r w:rsidRPr="00B82D9D">
        <w:rPr>
          <w:sz w:val="20"/>
          <w:lang w:val="it-IT"/>
        </w:rPr>
        <w:t>inserire</w:t>
      </w:r>
      <w:r w:rsidRPr="00B82D9D">
        <w:rPr>
          <w:b/>
          <w:sz w:val="20"/>
          <w:lang w:val="it-IT"/>
        </w:rPr>
        <w:t xml:space="preserve"> </w:t>
      </w:r>
      <w:r w:rsidRPr="00B82D9D">
        <w:rPr>
          <w:sz w:val="20"/>
          <w:lang w:val="it-IT"/>
        </w:rPr>
        <w:t>l’anno di riferimento del</w:t>
      </w:r>
      <w:r w:rsidRPr="00B82D9D">
        <w:rPr>
          <w:b/>
          <w:sz w:val="20"/>
          <w:lang w:val="it-IT"/>
        </w:rPr>
        <w:t xml:space="preserve"> </w:t>
      </w:r>
      <w:r w:rsidRPr="00B82D9D">
        <w:rPr>
          <w:sz w:val="20"/>
          <w:lang w:val="it-IT"/>
        </w:rPr>
        <w:t>bilancio aziendale riferito al primo esercizio contabile successivo all’anno di completamento del Piano degli Investimenti a cui sono riferiti i dati del bilancio aziendale ex-post allegato al PSA prodotto dall’applicazione web Bilancio Semplificato CREA (</w:t>
      </w:r>
      <w:hyperlink r:id="rId23" w:history="1">
        <w:r w:rsidR="00175063" w:rsidRPr="00E51F36">
          <w:rPr>
            <w:rStyle w:val="Collegamentoipertestuale"/>
            <w:i/>
            <w:sz w:val="20"/>
            <w:szCs w:val="20"/>
            <w:lang w:val="it-IT"/>
          </w:rPr>
          <w:t>http://bilanciosemplificatorica.crea.gov.it</w:t>
        </w:r>
      </w:hyperlink>
      <w:r w:rsidRPr="00B82D9D">
        <w:rPr>
          <w:color w:val="0070C0"/>
          <w:sz w:val="20"/>
          <w:szCs w:val="20"/>
          <w:lang w:val="it-IT"/>
        </w:rPr>
        <w:t>)</w:t>
      </w:r>
      <w:r w:rsidRPr="00B82D9D">
        <w:rPr>
          <w:sz w:val="20"/>
          <w:lang w:val="it-IT"/>
        </w:rPr>
        <w:t xml:space="preserve"> composto da Conto Economico e Stato patrimoniale;</w:t>
      </w:r>
    </w:p>
    <w:p w:rsidR="00EB67AE" w:rsidRPr="00B82D9D" w:rsidRDefault="00EB67AE" w:rsidP="00EB67AE">
      <w:pPr>
        <w:pStyle w:val="Paragrafoelenco"/>
        <w:widowControl/>
        <w:numPr>
          <w:ilvl w:val="0"/>
          <w:numId w:val="61"/>
        </w:numPr>
        <w:spacing w:before="120"/>
        <w:contextualSpacing/>
        <w:jc w:val="both"/>
        <w:rPr>
          <w:sz w:val="20"/>
          <w:lang w:val="it-IT"/>
        </w:rPr>
      </w:pPr>
      <w:r w:rsidRPr="00B82D9D">
        <w:rPr>
          <w:b/>
          <w:sz w:val="20"/>
          <w:lang w:val="it-IT"/>
        </w:rPr>
        <w:t xml:space="preserve">Report del bilancio aziendale: </w:t>
      </w:r>
      <w:r w:rsidRPr="00B82D9D">
        <w:rPr>
          <w:sz w:val="20"/>
          <w:lang w:val="it-IT"/>
        </w:rPr>
        <w:t>allegare il report di bilancio aziendale ex-post prodotto dall’applicazione web Bilancio Semplificato CREA (Allegato 2);</w:t>
      </w:r>
    </w:p>
    <w:p w:rsidR="00950BE1" w:rsidRDefault="00950BE1" w:rsidP="00EB67AE">
      <w:pPr>
        <w:pStyle w:val="Paragrafoelenco"/>
        <w:spacing w:after="120"/>
        <w:ind w:left="714"/>
        <w:jc w:val="both"/>
        <w:rPr>
          <w:lang w:val="it-IT"/>
        </w:rPr>
      </w:pPr>
    </w:p>
    <w:p w:rsidR="00EB67AE" w:rsidRPr="00180CF9" w:rsidRDefault="00950BE1" w:rsidP="00EB67AE">
      <w:pPr>
        <w:pStyle w:val="Paragrafoelenco"/>
        <w:spacing w:after="120"/>
        <w:ind w:left="714"/>
        <w:jc w:val="both"/>
        <w:rPr>
          <w:sz w:val="20"/>
          <w:lang w:val="it-IT"/>
        </w:rPr>
      </w:pPr>
      <w:r w:rsidRPr="00180CF9">
        <w:rPr>
          <w:sz w:val="20"/>
          <w:lang w:val="it-IT"/>
        </w:rPr>
        <w:t>In sostituzione all’utilizzo del BS</w:t>
      </w:r>
      <w:r w:rsidR="00180CF9" w:rsidRPr="00180CF9">
        <w:rPr>
          <w:sz w:val="20"/>
          <w:lang w:val="it-IT"/>
        </w:rPr>
        <w:t>,</w:t>
      </w:r>
      <w:r w:rsidRPr="00180CF9">
        <w:rPr>
          <w:sz w:val="20"/>
          <w:lang w:val="it-IT"/>
        </w:rPr>
        <w:t xml:space="preserve"> qualora disponibil</w:t>
      </w:r>
      <w:r w:rsidR="00180CF9" w:rsidRPr="00180CF9">
        <w:rPr>
          <w:sz w:val="20"/>
          <w:lang w:val="it-IT"/>
        </w:rPr>
        <w:t>i,</w:t>
      </w:r>
      <w:r w:rsidRPr="00180CF9">
        <w:rPr>
          <w:sz w:val="20"/>
          <w:lang w:val="it-IT"/>
        </w:rPr>
        <w:t xml:space="preserve"> le aziende possono utilizzare i bilanci cartacei depositati redatti secondo le norme civilistiche e procedre con l’inserimento manuale degli indici richiesti calcolati secondo le istruzioni riportate successivamente</w:t>
      </w:r>
    </w:p>
    <w:p w:rsidR="00EB67AE" w:rsidRPr="00B82D9D" w:rsidRDefault="00EB67AE" w:rsidP="00EB67AE">
      <w:pPr>
        <w:pStyle w:val="Paragrafoelenco"/>
        <w:widowControl/>
        <w:numPr>
          <w:ilvl w:val="0"/>
          <w:numId w:val="60"/>
        </w:numPr>
        <w:spacing w:after="120"/>
        <w:ind w:left="714" w:hanging="357"/>
        <w:contextualSpacing/>
        <w:jc w:val="both"/>
        <w:rPr>
          <w:b/>
          <w:sz w:val="20"/>
          <w:lang w:val="it-IT"/>
        </w:rPr>
      </w:pPr>
      <w:r w:rsidRPr="00B82D9D">
        <w:rPr>
          <w:b/>
          <w:sz w:val="20"/>
          <w:lang w:val="it-IT"/>
        </w:rPr>
        <w:t xml:space="preserve">Indicatori economici e sociali: </w:t>
      </w:r>
      <w:r w:rsidRPr="00B82D9D">
        <w:rPr>
          <w:sz w:val="20"/>
          <w:lang w:val="it-IT"/>
        </w:rPr>
        <w:t>gli indicatori economici e sociali sono calcolati automaticamente a seguito dell’inserimento dei dati di bilancio ex ante ed ex post nell’applicativo web Bilancio Semplificato CREA e im</w:t>
      </w:r>
      <w:r w:rsidR="00180CF9">
        <w:rPr>
          <w:sz w:val="20"/>
          <w:lang w:val="it-IT"/>
        </w:rPr>
        <w:t>portati in web service nel PSA. I dati relativi all’occupazione, invece, vanno inseriti manualmente nello schema.</w:t>
      </w:r>
    </w:p>
    <w:p w:rsidR="00EB67AE" w:rsidRPr="00B82D9D" w:rsidRDefault="00EB67AE" w:rsidP="00EB67AE">
      <w:pPr>
        <w:spacing w:after="120"/>
        <w:ind w:left="714"/>
        <w:jc w:val="both"/>
        <w:rPr>
          <w:b/>
          <w:sz w:val="20"/>
          <w:lang w:val="it-IT"/>
        </w:rPr>
      </w:pPr>
      <w:r w:rsidRPr="00B82D9D">
        <w:rPr>
          <w:sz w:val="20"/>
          <w:lang w:val="it-IT"/>
        </w:rPr>
        <w:t>Lo schema evidenzierà in verde la variazione positiva (</w:t>
      </w:r>
      <w:r w:rsidRPr="00B82D9D">
        <w:rPr>
          <w:rFonts w:cstheme="minorHAnsi"/>
          <w:sz w:val="20"/>
          <w:lang w:val="it-IT"/>
        </w:rPr>
        <w:t>∆</w:t>
      </w:r>
      <w:r w:rsidRPr="00B82D9D">
        <w:rPr>
          <w:sz w:val="20"/>
          <w:lang w:val="it-IT"/>
        </w:rPr>
        <w:t>) degli indicatori; manterrà la colorazione in grigio per le variazioni negative;</w:t>
      </w:r>
    </w:p>
    <w:p w:rsidR="00EB67AE" w:rsidRPr="00B82D9D" w:rsidRDefault="00EB67AE" w:rsidP="00EB67AE">
      <w:pPr>
        <w:pStyle w:val="Paragrafoelenco"/>
        <w:jc w:val="both"/>
        <w:rPr>
          <w:sz w:val="20"/>
          <w:lang w:val="it-IT"/>
        </w:rPr>
      </w:pPr>
      <w:r w:rsidRPr="00B82D9D">
        <w:rPr>
          <w:sz w:val="20"/>
          <w:lang w:val="it-IT"/>
        </w:rPr>
        <w:t>Il primo indicatore economico, R</w:t>
      </w:r>
      <w:r w:rsidR="00175063">
        <w:rPr>
          <w:sz w:val="20"/>
          <w:lang w:val="it-IT"/>
        </w:rPr>
        <w:t>_</w:t>
      </w:r>
      <w:r w:rsidR="00175063" w:rsidRPr="00175063">
        <w:rPr>
          <w:sz w:val="16"/>
          <w:szCs w:val="16"/>
          <w:lang w:val="it-IT"/>
        </w:rPr>
        <w:t>ATCO</w:t>
      </w:r>
      <w:r w:rsidRPr="00B82D9D">
        <w:rPr>
          <w:sz w:val="20"/>
          <w:lang w:val="it-IT"/>
        </w:rPr>
        <w:t xml:space="preserve"> = </w:t>
      </w:r>
      <w:r w:rsidR="00175063">
        <w:rPr>
          <w:sz w:val="20"/>
          <w:lang w:val="it-IT"/>
        </w:rPr>
        <w:t xml:space="preserve">Ricavi da attività connesse – Spese da attività connesse, </w:t>
      </w:r>
      <w:r w:rsidRPr="00B82D9D">
        <w:rPr>
          <w:sz w:val="20"/>
          <w:lang w:val="it-IT"/>
        </w:rPr>
        <w:t xml:space="preserve"> è un indic</w:t>
      </w:r>
      <w:r w:rsidR="00175063">
        <w:rPr>
          <w:sz w:val="20"/>
          <w:lang w:val="it-IT"/>
        </w:rPr>
        <w:t>atore delle redditività delle attività connesse ovvero di tutte le attivà economiche-produttive diverse dall’attività agricola</w:t>
      </w:r>
      <w:r w:rsidRPr="00B82D9D">
        <w:rPr>
          <w:sz w:val="20"/>
          <w:lang w:val="it-IT"/>
        </w:rPr>
        <w:t xml:space="preserve">. Le voci che concorrono alla determinazione del </w:t>
      </w:r>
      <w:r w:rsidR="00175063" w:rsidRPr="00B82D9D">
        <w:rPr>
          <w:sz w:val="20"/>
          <w:lang w:val="it-IT"/>
        </w:rPr>
        <w:t>R</w:t>
      </w:r>
      <w:r w:rsidR="00175063">
        <w:rPr>
          <w:sz w:val="20"/>
          <w:lang w:val="it-IT"/>
        </w:rPr>
        <w:t>_</w:t>
      </w:r>
      <w:r w:rsidR="00175063" w:rsidRPr="00175063">
        <w:rPr>
          <w:sz w:val="16"/>
          <w:szCs w:val="16"/>
          <w:lang w:val="it-IT"/>
        </w:rPr>
        <w:t>ATCO</w:t>
      </w:r>
      <w:r w:rsidR="00175063" w:rsidRPr="00B82D9D">
        <w:rPr>
          <w:sz w:val="20"/>
          <w:lang w:val="it-IT"/>
        </w:rPr>
        <w:t xml:space="preserve"> </w:t>
      </w:r>
      <w:r w:rsidR="00175063">
        <w:rPr>
          <w:sz w:val="20"/>
          <w:lang w:val="it-IT"/>
        </w:rPr>
        <w:t xml:space="preserve"> sono “Altri ricavi caratteristici” </w:t>
      </w:r>
      <w:r w:rsidR="00FD6459">
        <w:rPr>
          <w:sz w:val="20"/>
          <w:lang w:val="it-IT"/>
        </w:rPr>
        <w:t xml:space="preserve">e “Spese attività connesse” </w:t>
      </w:r>
      <w:r w:rsidRPr="00B82D9D">
        <w:rPr>
          <w:sz w:val="20"/>
          <w:lang w:val="it-IT"/>
        </w:rPr>
        <w:t>di cui allo schema di Flusso Conto Economico consultabile al seguente link:</w:t>
      </w:r>
    </w:p>
    <w:p w:rsidR="00EB67AE" w:rsidRPr="00B82D9D" w:rsidRDefault="00EB67AE" w:rsidP="00EB67AE">
      <w:pPr>
        <w:pStyle w:val="Paragrafoelenco"/>
        <w:jc w:val="both"/>
        <w:rPr>
          <w:sz w:val="20"/>
          <w:lang w:val="it-IT"/>
        </w:rPr>
      </w:pPr>
      <w:r w:rsidRPr="00B82D9D">
        <w:rPr>
          <w:sz w:val="20"/>
          <w:lang w:val="it-IT"/>
        </w:rPr>
        <w:t xml:space="preserve"> </w:t>
      </w:r>
      <w:hyperlink r:id="rId24" w:history="1">
        <w:r w:rsidRPr="00B82D9D">
          <w:rPr>
            <w:rStyle w:val="Collegamentoipertestuale"/>
            <w:sz w:val="20"/>
            <w:lang w:val="it-IT"/>
          </w:rPr>
          <w:t>http://www.rica.inea.it/documentazione/wp-content/uploads/2013/10/Flusso-Conto-Economico.jpg</w:t>
        </w:r>
      </w:hyperlink>
      <w:r w:rsidRPr="00B82D9D">
        <w:rPr>
          <w:sz w:val="20"/>
          <w:lang w:val="it-IT"/>
        </w:rPr>
        <w:t>.</w:t>
      </w:r>
    </w:p>
    <w:p w:rsidR="00EB67AE" w:rsidRPr="00B82D9D" w:rsidRDefault="00EB67AE" w:rsidP="00EB67AE">
      <w:pPr>
        <w:pStyle w:val="Paragrafoelenco"/>
        <w:jc w:val="both"/>
        <w:rPr>
          <w:sz w:val="20"/>
          <w:lang w:val="it-IT"/>
        </w:rPr>
      </w:pPr>
    </w:p>
    <w:p w:rsidR="00EB67AE" w:rsidRPr="00B82D9D" w:rsidRDefault="00EB67AE" w:rsidP="00EB67AE">
      <w:pPr>
        <w:pStyle w:val="Paragrafoelenco"/>
        <w:jc w:val="both"/>
        <w:rPr>
          <w:sz w:val="20"/>
          <w:lang w:val="it-IT"/>
        </w:rPr>
      </w:pPr>
      <w:r w:rsidRPr="00B82D9D">
        <w:rPr>
          <w:sz w:val="20"/>
          <w:lang w:val="it-IT"/>
        </w:rPr>
        <w:t>Il secondo indicatore economico, R</w:t>
      </w:r>
      <w:r w:rsidR="00FD6459">
        <w:rPr>
          <w:sz w:val="20"/>
          <w:lang w:val="it-IT"/>
        </w:rPr>
        <w:t>N</w:t>
      </w:r>
      <w:r w:rsidRPr="00B82D9D">
        <w:rPr>
          <w:sz w:val="20"/>
          <w:lang w:val="it-IT"/>
        </w:rPr>
        <w:t>, è un indice d</w:t>
      </w:r>
      <w:r w:rsidR="00FD6459">
        <w:rPr>
          <w:sz w:val="20"/>
          <w:lang w:val="it-IT"/>
        </w:rPr>
        <w:t>ella redditività globale dell’aziendale</w:t>
      </w:r>
      <w:r w:rsidRPr="00B82D9D">
        <w:rPr>
          <w:sz w:val="20"/>
          <w:lang w:val="it-IT"/>
        </w:rPr>
        <w:t>. Le voci che concorrono alla determinazione dei Ricavi Totali Aziendali (RTA), sono quelle di cui allo schema di Flusso Conto Economico consultabile al link sopra riportato. I RTA così ottenuti dovranno essere rapportati all’ammontare del Capitale fisso, quest’ultimo determinato come indicato al seguente link:</w:t>
      </w:r>
    </w:p>
    <w:p w:rsidR="00EB67AE" w:rsidRPr="00B82D9D" w:rsidRDefault="000435BC" w:rsidP="00EB67AE">
      <w:pPr>
        <w:pStyle w:val="Paragrafoelenco"/>
        <w:jc w:val="both"/>
        <w:rPr>
          <w:sz w:val="20"/>
          <w:lang w:val="it-IT"/>
        </w:rPr>
      </w:pPr>
      <w:hyperlink r:id="rId25" w:history="1">
        <w:r w:rsidR="00EB67AE" w:rsidRPr="00B82D9D">
          <w:rPr>
            <w:rStyle w:val="Collegamentoipertestuale"/>
            <w:sz w:val="20"/>
            <w:lang w:val="it-IT"/>
          </w:rPr>
          <w:t>http://www.rica.inea.it/documentazione/?page_id=2588</w:t>
        </w:r>
      </w:hyperlink>
      <w:r w:rsidR="00EB67AE" w:rsidRPr="00B82D9D">
        <w:rPr>
          <w:sz w:val="20"/>
          <w:lang w:val="it-IT"/>
        </w:rPr>
        <w:t xml:space="preserve">.  </w:t>
      </w:r>
    </w:p>
    <w:p w:rsidR="00FD6459" w:rsidRDefault="00FD6459" w:rsidP="00EB67AE">
      <w:pPr>
        <w:pStyle w:val="Paragrafoelenco"/>
        <w:jc w:val="both"/>
        <w:rPr>
          <w:sz w:val="20"/>
          <w:lang w:val="it-IT"/>
        </w:rPr>
      </w:pPr>
    </w:p>
    <w:p w:rsidR="00EB67AE" w:rsidRPr="00B82D9D" w:rsidRDefault="00F13ED4" w:rsidP="00E83FDF">
      <w:pPr>
        <w:widowControl/>
        <w:autoSpaceDE w:val="0"/>
        <w:autoSpaceDN w:val="0"/>
        <w:adjustRightInd w:val="0"/>
        <w:jc w:val="both"/>
        <w:rPr>
          <w:sz w:val="20"/>
          <w:lang w:val="it-IT"/>
        </w:rPr>
      </w:pPr>
      <w:r>
        <w:rPr>
          <w:sz w:val="20"/>
          <w:lang w:val="it-IT"/>
        </w:rPr>
        <w:t>I</w:t>
      </w:r>
      <w:r w:rsidR="00EB67AE" w:rsidRPr="00B82D9D">
        <w:rPr>
          <w:sz w:val="20"/>
          <w:lang w:val="it-IT"/>
        </w:rPr>
        <w:t>ndicator</w:t>
      </w:r>
      <w:r>
        <w:rPr>
          <w:sz w:val="20"/>
          <w:lang w:val="it-IT"/>
        </w:rPr>
        <w:t>e</w:t>
      </w:r>
      <w:r w:rsidR="00EB67AE" w:rsidRPr="00B82D9D">
        <w:rPr>
          <w:sz w:val="20"/>
          <w:lang w:val="it-IT"/>
        </w:rPr>
        <w:t xml:space="preserve"> social</w:t>
      </w:r>
      <w:r>
        <w:rPr>
          <w:sz w:val="20"/>
          <w:lang w:val="it-IT"/>
        </w:rPr>
        <w:t>e</w:t>
      </w:r>
      <w:r w:rsidR="00EB67AE" w:rsidRPr="00B82D9D">
        <w:rPr>
          <w:sz w:val="20"/>
          <w:lang w:val="it-IT"/>
        </w:rPr>
        <w:t xml:space="preserve"> </w:t>
      </w:r>
      <w:r>
        <w:rPr>
          <w:sz w:val="20"/>
          <w:lang w:val="it-IT"/>
        </w:rPr>
        <w:t>è</w:t>
      </w:r>
      <w:r w:rsidR="00EB67AE" w:rsidRPr="00B82D9D">
        <w:rPr>
          <w:sz w:val="20"/>
          <w:lang w:val="it-IT"/>
        </w:rPr>
        <w:t xml:space="preserve"> calcolat</w:t>
      </w:r>
      <w:r>
        <w:rPr>
          <w:sz w:val="20"/>
          <w:lang w:val="it-IT"/>
        </w:rPr>
        <w:t>o</w:t>
      </w:r>
      <w:r w:rsidR="00EB67AE" w:rsidRPr="00B82D9D">
        <w:rPr>
          <w:sz w:val="20"/>
          <w:lang w:val="it-IT"/>
        </w:rPr>
        <w:t xml:space="preserve"> in funzione delle Unità Lavorative Totali (ULT) e delle Unità Lavorative Familiari (ULF). </w:t>
      </w:r>
      <w:r w:rsidR="00504748" w:rsidRPr="00B82D9D">
        <w:rPr>
          <w:sz w:val="20"/>
          <w:lang w:val="it-IT"/>
        </w:rPr>
        <w:t>Ogni unità lavorativa è pari a 2.200 ore/anno così come adottato dalla metodologia RICA.</w:t>
      </w:r>
    </w:p>
    <w:p w:rsidR="00EB67AE" w:rsidRPr="00B82D9D" w:rsidRDefault="00EB67AE" w:rsidP="00EB67AE">
      <w:pPr>
        <w:pStyle w:val="Paragrafoelenco"/>
        <w:jc w:val="both"/>
        <w:rPr>
          <w:sz w:val="20"/>
          <w:lang w:val="it-IT"/>
        </w:rPr>
      </w:pPr>
    </w:p>
    <w:p w:rsidR="00B82D9D" w:rsidRPr="00B82D9D" w:rsidRDefault="00B82D9D" w:rsidP="00B82D9D">
      <w:pPr>
        <w:spacing w:before="360" w:after="240"/>
        <w:ind w:left="284"/>
        <w:jc w:val="both"/>
        <w:rPr>
          <w:b/>
          <w:sz w:val="24"/>
          <w:lang w:val="it-IT"/>
        </w:rPr>
      </w:pPr>
      <w:r w:rsidRPr="00B82D9D">
        <w:rPr>
          <w:b/>
          <w:sz w:val="24"/>
          <w:lang w:val="it-IT"/>
        </w:rPr>
        <w:t xml:space="preserve">Sezione F – Piano degli investimenti </w:t>
      </w:r>
    </w:p>
    <w:p w:rsidR="00B82D9D" w:rsidRPr="00B82D9D" w:rsidRDefault="00B82D9D" w:rsidP="00B82D9D">
      <w:pPr>
        <w:ind w:left="360"/>
        <w:jc w:val="both"/>
        <w:rPr>
          <w:sz w:val="20"/>
          <w:lang w:val="it-IT"/>
        </w:rPr>
      </w:pPr>
      <w:r w:rsidRPr="00B82D9D">
        <w:rPr>
          <w:sz w:val="20"/>
          <w:lang w:val="it-IT"/>
        </w:rPr>
        <w:t xml:space="preserve">Questa sezione è quella più importante del Piano in quanto in essa vengono programmati e identificati nel dettaglio gli investimenti che </w:t>
      </w:r>
      <w:r w:rsidR="005B53D8">
        <w:rPr>
          <w:sz w:val="20"/>
          <w:lang w:val="it-IT"/>
        </w:rPr>
        <w:t>il soggetto proponente</w:t>
      </w:r>
      <w:r w:rsidRPr="00B82D9D">
        <w:rPr>
          <w:sz w:val="20"/>
          <w:lang w:val="it-IT"/>
        </w:rPr>
        <w:t xml:space="preserve"> intende realizzare con l’aiuto pubblico attraverso l’intervento dell</w:t>
      </w:r>
      <w:r w:rsidR="005B53D8">
        <w:rPr>
          <w:sz w:val="20"/>
          <w:lang w:val="it-IT"/>
        </w:rPr>
        <w:t>’operazione 6.</w:t>
      </w:r>
      <w:r w:rsidRPr="00B82D9D">
        <w:rPr>
          <w:sz w:val="20"/>
          <w:lang w:val="it-IT"/>
        </w:rPr>
        <w:t>4.</w:t>
      </w:r>
      <w:r w:rsidR="005B53D8">
        <w:rPr>
          <w:sz w:val="20"/>
          <w:lang w:val="it-IT"/>
        </w:rPr>
        <w:t>a</w:t>
      </w:r>
      <w:r w:rsidRPr="00B82D9D">
        <w:rPr>
          <w:sz w:val="20"/>
          <w:lang w:val="it-IT"/>
        </w:rPr>
        <w:t xml:space="preserve"> “</w:t>
      </w:r>
      <w:r w:rsidR="005B53D8">
        <w:rPr>
          <w:sz w:val="20"/>
          <w:lang w:val="it-IT"/>
        </w:rPr>
        <w:t>Supporto alla diversificazione dell’attività agricola verso la creazione e sviluppo di attività extra-agricole</w:t>
      </w:r>
      <w:r w:rsidRPr="00B82D9D">
        <w:rPr>
          <w:sz w:val="20"/>
          <w:lang w:val="it-IT"/>
        </w:rPr>
        <w:t>”</w:t>
      </w:r>
      <w:r w:rsidR="005B53D8">
        <w:rPr>
          <w:sz w:val="20"/>
          <w:lang w:val="it-IT"/>
        </w:rPr>
        <w:t>.</w:t>
      </w:r>
    </w:p>
    <w:p w:rsidR="00B82D9D" w:rsidRPr="00B82D9D" w:rsidRDefault="00B82D9D" w:rsidP="00B82D9D">
      <w:pPr>
        <w:ind w:left="360"/>
        <w:jc w:val="both"/>
        <w:rPr>
          <w:sz w:val="20"/>
          <w:lang w:val="it-IT"/>
        </w:rPr>
      </w:pPr>
      <w:r w:rsidRPr="00B82D9D">
        <w:rPr>
          <w:sz w:val="20"/>
          <w:lang w:val="it-IT"/>
        </w:rPr>
        <w:t xml:space="preserve">Come ricordato nelle premesse della presente guida, si rimanda al relativo bando regionale e alle relative Disposizioni attuative Parte specifica Sottomisura </w:t>
      </w:r>
      <w:r w:rsidR="00715CB0">
        <w:rPr>
          <w:sz w:val="20"/>
          <w:lang w:val="it-IT"/>
        </w:rPr>
        <w:t>6.4</w:t>
      </w:r>
      <w:r w:rsidRPr="00B82D9D">
        <w:rPr>
          <w:sz w:val="20"/>
          <w:lang w:val="it-IT"/>
        </w:rPr>
        <w:t>.</w:t>
      </w:r>
      <w:r w:rsidR="00715CB0">
        <w:rPr>
          <w:sz w:val="20"/>
          <w:lang w:val="it-IT"/>
        </w:rPr>
        <w:t>a</w:t>
      </w:r>
      <w:r w:rsidRPr="00B82D9D">
        <w:rPr>
          <w:sz w:val="20"/>
          <w:lang w:val="it-IT"/>
        </w:rPr>
        <w:t xml:space="preserve"> </w:t>
      </w:r>
      <w:r w:rsidR="00715CB0">
        <w:rPr>
          <w:sz w:val="20"/>
          <w:lang w:val="it-IT"/>
        </w:rPr>
        <w:t xml:space="preserve">de minimis </w:t>
      </w:r>
      <w:r w:rsidR="00715CB0" w:rsidRPr="00B82D9D">
        <w:rPr>
          <w:sz w:val="20"/>
          <w:lang w:val="it-IT"/>
        </w:rPr>
        <w:t>“</w:t>
      </w:r>
      <w:r w:rsidR="00715CB0">
        <w:rPr>
          <w:sz w:val="20"/>
          <w:lang w:val="it-IT"/>
        </w:rPr>
        <w:t>Supporto alla diversificazione dell’attività agricola verso la creazione e sviluppo di attività extra-agricole</w:t>
      </w:r>
      <w:r w:rsidR="00715CB0" w:rsidRPr="00B82D9D">
        <w:rPr>
          <w:sz w:val="20"/>
          <w:lang w:val="it-IT"/>
        </w:rPr>
        <w:t>”</w:t>
      </w:r>
      <w:r w:rsidRPr="00B82D9D">
        <w:rPr>
          <w:sz w:val="20"/>
          <w:lang w:val="it-IT"/>
        </w:rPr>
        <w:t xml:space="preserve"> per maggiori dettagli, in particolar modo sulla tipologia delle spese ammesse e quelle non ammesse con l’intervento, le procedure amministrative per la presentazione delle documentazione aziendale e della documentazione contabile e fiscale comprovante le spese sostenute e riconosciute.</w:t>
      </w:r>
    </w:p>
    <w:p w:rsidR="00B82D9D" w:rsidRDefault="00B82D9D" w:rsidP="00B82D9D">
      <w:pPr>
        <w:ind w:left="360"/>
        <w:jc w:val="both"/>
        <w:rPr>
          <w:sz w:val="20"/>
          <w:lang w:val="it-IT"/>
        </w:rPr>
      </w:pPr>
      <w:r w:rsidRPr="00B82D9D">
        <w:rPr>
          <w:sz w:val="20"/>
          <w:lang w:val="it-IT"/>
        </w:rPr>
        <w:t xml:space="preserve">Gli investimenti programmati nelle tabelle del Piano devono essere coerenti con quanto descritto nella Sezione </w:t>
      </w:r>
      <w:r w:rsidR="00715CB0">
        <w:rPr>
          <w:sz w:val="20"/>
          <w:lang w:val="it-IT"/>
        </w:rPr>
        <w:t>D</w:t>
      </w:r>
      <w:r w:rsidRPr="00B82D9D">
        <w:rPr>
          <w:sz w:val="20"/>
          <w:lang w:val="it-IT"/>
        </w:rPr>
        <w:t xml:space="preserve"> </w:t>
      </w:r>
      <w:r w:rsidR="00715CB0">
        <w:rPr>
          <w:sz w:val="20"/>
          <w:lang w:val="it-IT"/>
        </w:rPr>
        <w:t>“</w:t>
      </w:r>
      <w:r w:rsidRPr="00B82D9D">
        <w:rPr>
          <w:i/>
          <w:sz w:val="20"/>
          <w:lang w:val="it-IT"/>
        </w:rPr>
        <w:t>Progett</w:t>
      </w:r>
      <w:r w:rsidR="00715CB0">
        <w:rPr>
          <w:i/>
          <w:sz w:val="20"/>
          <w:lang w:val="it-IT"/>
        </w:rPr>
        <w:t>o e cron</w:t>
      </w:r>
      <w:r w:rsidR="00E2694D">
        <w:rPr>
          <w:i/>
          <w:sz w:val="20"/>
          <w:lang w:val="it-IT"/>
        </w:rPr>
        <w:t>o</w:t>
      </w:r>
      <w:r w:rsidR="00715CB0">
        <w:rPr>
          <w:i/>
          <w:sz w:val="20"/>
          <w:lang w:val="it-IT"/>
        </w:rPr>
        <w:t>programma”</w:t>
      </w:r>
      <w:r w:rsidRPr="00B82D9D">
        <w:rPr>
          <w:i/>
          <w:sz w:val="20"/>
          <w:lang w:val="it-IT"/>
        </w:rPr>
        <w:t xml:space="preserve"> </w:t>
      </w:r>
      <w:r w:rsidRPr="00B82D9D">
        <w:rPr>
          <w:sz w:val="20"/>
          <w:lang w:val="it-IT"/>
        </w:rPr>
        <w:t>in termini punti di forza e di criticità tecnico-logistiche e delle eventuali problematiche connesse alle procedure autorizzative rilasciate dagli Enti locali ed altre amministrazioni preposte.</w:t>
      </w:r>
    </w:p>
    <w:p w:rsidR="00A91F23" w:rsidRPr="00B82D9D" w:rsidRDefault="00A91F23" w:rsidP="00B82D9D">
      <w:pPr>
        <w:ind w:left="360"/>
        <w:jc w:val="both"/>
        <w:rPr>
          <w:sz w:val="20"/>
          <w:lang w:val="it-IT"/>
        </w:rPr>
      </w:pPr>
    </w:p>
    <w:p w:rsidR="00B82D9D" w:rsidRPr="00B82D9D" w:rsidRDefault="00B82D9D" w:rsidP="00A33098">
      <w:pPr>
        <w:spacing w:before="240"/>
        <w:ind w:left="709"/>
        <w:jc w:val="both"/>
        <w:rPr>
          <w:b/>
          <w:sz w:val="24"/>
          <w:lang w:val="it-IT"/>
        </w:rPr>
      </w:pPr>
      <w:r w:rsidRPr="00B82D9D">
        <w:rPr>
          <w:b/>
          <w:sz w:val="24"/>
          <w:lang w:val="it-IT"/>
        </w:rPr>
        <w:t xml:space="preserve">Schema del Piano degli Investimenti </w:t>
      </w:r>
    </w:p>
    <w:p w:rsidR="00B82D9D" w:rsidRPr="00B82D9D" w:rsidRDefault="00B82D9D" w:rsidP="00A33098">
      <w:pPr>
        <w:spacing w:before="240"/>
        <w:jc w:val="both"/>
        <w:rPr>
          <w:color w:val="FF0000"/>
          <w:sz w:val="20"/>
          <w:lang w:val="it-IT"/>
        </w:rPr>
      </w:pPr>
      <w:r w:rsidRPr="00B82D9D">
        <w:rPr>
          <w:sz w:val="20"/>
          <w:lang w:val="it-IT"/>
        </w:rPr>
        <w:t xml:space="preserve">Lo schema del piano degli investimenti è suddiviso </w:t>
      </w:r>
      <w:r w:rsidR="00E2694D">
        <w:rPr>
          <w:sz w:val="20"/>
          <w:lang w:val="it-IT"/>
        </w:rPr>
        <w:t>diverse categorie di spese</w:t>
      </w:r>
      <w:r w:rsidRPr="00B82D9D">
        <w:rPr>
          <w:sz w:val="20"/>
          <w:lang w:val="it-IT"/>
        </w:rPr>
        <w:t xml:space="preserve">, per ognuna delle quali sono richieste una serie di informazioni utili a valutare la qualità del piano di sviluppo aziendale, le fasi di realizzazione degli stessi, gli effetti di ogni singolo investimento o spesa prevista sul PSA, la loro incidenza rispetto al totale degli investimenti aziendali. </w:t>
      </w:r>
    </w:p>
    <w:p w:rsidR="00254DA7" w:rsidRDefault="00B82D9D" w:rsidP="00B82D9D">
      <w:pPr>
        <w:jc w:val="both"/>
        <w:rPr>
          <w:sz w:val="20"/>
          <w:lang w:val="it-IT"/>
        </w:rPr>
      </w:pPr>
      <w:r w:rsidRPr="00B82D9D">
        <w:rPr>
          <w:sz w:val="20"/>
          <w:lang w:val="it-IT"/>
        </w:rPr>
        <w:t>I codici di riferimento da riportare nella prima colonna di quest</w:t>
      </w:r>
      <w:r w:rsidR="00254DA7">
        <w:rPr>
          <w:sz w:val="20"/>
          <w:lang w:val="it-IT"/>
        </w:rPr>
        <w:t>e</w:t>
      </w:r>
      <w:r w:rsidRPr="00B82D9D">
        <w:rPr>
          <w:sz w:val="20"/>
          <w:lang w:val="it-IT"/>
        </w:rPr>
        <w:t xml:space="preserve"> tabell</w:t>
      </w:r>
      <w:r w:rsidR="00254DA7">
        <w:rPr>
          <w:sz w:val="20"/>
          <w:lang w:val="it-IT"/>
        </w:rPr>
        <w:t>e</w:t>
      </w:r>
      <w:r w:rsidRPr="00B82D9D">
        <w:rPr>
          <w:sz w:val="20"/>
          <w:lang w:val="it-IT"/>
        </w:rPr>
        <w:t xml:space="preserve"> sono quelli della </w:t>
      </w:r>
      <w:r w:rsidR="00254DA7" w:rsidRPr="00254DA7">
        <w:rPr>
          <w:i/>
          <w:sz w:val="20"/>
          <w:lang w:val="it-IT"/>
        </w:rPr>
        <w:t>Tabella 7 Corrispondenza tra tipologia di spesa e gruppo di effetti ottenibili</w:t>
      </w:r>
      <w:r w:rsidRPr="00B82D9D">
        <w:rPr>
          <w:sz w:val="20"/>
          <w:lang w:val="it-IT"/>
        </w:rPr>
        <w:t xml:space="preserve">; </w:t>
      </w:r>
    </w:p>
    <w:p w:rsidR="00B82D9D" w:rsidRPr="00B82D9D" w:rsidRDefault="00B82D9D" w:rsidP="00B82D9D">
      <w:pPr>
        <w:jc w:val="both"/>
        <w:rPr>
          <w:sz w:val="20"/>
          <w:lang w:val="it-IT"/>
        </w:rPr>
      </w:pPr>
      <w:r w:rsidRPr="00B82D9D">
        <w:rPr>
          <w:sz w:val="20"/>
          <w:lang w:val="it-IT"/>
        </w:rPr>
        <w:t xml:space="preserve">La compilazione delle singole tabelle è supportata da una serie di note a piè di pagina che illustrano la tipologia di dati da registrare nelle singole colonne. </w:t>
      </w:r>
    </w:p>
    <w:p w:rsidR="00B82D9D" w:rsidRPr="00B82D9D" w:rsidRDefault="00254DA7" w:rsidP="00B82D9D">
      <w:pPr>
        <w:jc w:val="both"/>
        <w:rPr>
          <w:sz w:val="20"/>
          <w:lang w:val="it-IT"/>
        </w:rPr>
      </w:pPr>
      <w:r>
        <w:rPr>
          <w:sz w:val="20"/>
          <w:lang w:val="it-IT"/>
        </w:rPr>
        <w:t>C</w:t>
      </w:r>
      <w:r w:rsidR="00B82D9D" w:rsidRPr="00B82D9D">
        <w:rPr>
          <w:sz w:val="20"/>
          <w:lang w:val="it-IT"/>
        </w:rPr>
        <w:t>on riferimento alle colonne relative all’</w:t>
      </w:r>
      <w:r w:rsidR="00B82D9D" w:rsidRPr="00B82D9D">
        <w:rPr>
          <w:b/>
          <w:sz w:val="20"/>
          <w:lang w:val="it-IT"/>
        </w:rPr>
        <w:t>Effetto dell’investimento</w:t>
      </w:r>
      <w:r w:rsidR="00B82D9D" w:rsidRPr="00B82D9D">
        <w:rPr>
          <w:sz w:val="20"/>
          <w:lang w:val="it-IT"/>
        </w:rPr>
        <w:t xml:space="preserve"> si dovrà riportare il codice della tipologia di effetti previsti dal singolo investimento secondo la codifica degli effetti indicata nella </w:t>
      </w:r>
      <w:r w:rsidRPr="00254DA7">
        <w:rPr>
          <w:sz w:val="20"/>
          <w:lang w:val="it-IT"/>
        </w:rPr>
        <w:t>Tab. 8: Collegamento effetti investimenti e obiettivi della misura</w:t>
      </w:r>
      <w:r w:rsidR="00B82D9D" w:rsidRPr="00B82D9D">
        <w:rPr>
          <w:sz w:val="20"/>
          <w:lang w:val="it-IT"/>
        </w:rPr>
        <w:t>. Per ogni singolo investimento/spesa è possibile indicare un solo effetto, quello prevalente.</w:t>
      </w:r>
    </w:p>
    <w:p w:rsidR="00B82D9D" w:rsidRDefault="00B82D9D" w:rsidP="00B82D9D">
      <w:pPr>
        <w:jc w:val="both"/>
        <w:rPr>
          <w:sz w:val="20"/>
          <w:lang w:val="it-IT"/>
        </w:rPr>
      </w:pPr>
      <w:r w:rsidRPr="00B82D9D">
        <w:rPr>
          <w:sz w:val="20"/>
          <w:lang w:val="it-IT"/>
        </w:rPr>
        <w:t>Se necessario è possibile inserire o eliminare le righe alle singole tabelle per evitare un salto pagina che potrebbe rendere difficile la consultazione del documento.</w:t>
      </w:r>
    </w:p>
    <w:p w:rsidR="00254DA7" w:rsidRDefault="00254DA7" w:rsidP="00B82D9D">
      <w:pPr>
        <w:jc w:val="both"/>
        <w:rPr>
          <w:sz w:val="20"/>
          <w:lang w:val="it-IT"/>
        </w:rPr>
      </w:pPr>
    </w:p>
    <w:p w:rsidR="00254DA7" w:rsidRPr="00B82D9D" w:rsidRDefault="00254DA7" w:rsidP="00B82D9D">
      <w:pPr>
        <w:jc w:val="both"/>
        <w:rPr>
          <w:sz w:val="20"/>
          <w:lang w:val="it-IT"/>
        </w:rPr>
      </w:pPr>
    </w:p>
    <w:p w:rsidR="00B82D9D" w:rsidRPr="00254DA7" w:rsidRDefault="00B82D9D" w:rsidP="00254DA7">
      <w:pPr>
        <w:ind w:left="709"/>
        <w:jc w:val="both"/>
        <w:rPr>
          <w:b/>
          <w:sz w:val="24"/>
          <w:lang w:val="it-IT"/>
        </w:rPr>
      </w:pPr>
      <w:r w:rsidRPr="00254DA7">
        <w:rPr>
          <w:b/>
          <w:sz w:val="24"/>
          <w:lang w:val="it-IT"/>
        </w:rPr>
        <w:t>Effetti degli investimenti e risultati attesi</w:t>
      </w:r>
    </w:p>
    <w:p w:rsidR="00B82D9D" w:rsidRPr="00B82D9D" w:rsidRDefault="00B82D9D" w:rsidP="00B82D9D">
      <w:pPr>
        <w:spacing w:before="360" w:after="120"/>
        <w:jc w:val="both"/>
        <w:rPr>
          <w:sz w:val="20"/>
          <w:lang w:val="it-IT"/>
        </w:rPr>
      </w:pPr>
      <w:r w:rsidRPr="00B82D9D">
        <w:rPr>
          <w:sz w:val="20"/>
          <w:lang w:val="it-IT"/>
        </w:rPr>
        <w:t xml:space="preserve">Nello schema vanno riepilogate le spese degli investimenti già specificati nella Sezione F </w:t>
      </w:r>
      <w:r w:rsidRPr="00B82D9D">
        <w:rPr>
          <w:i/>
          <w:sz w:val="20"/>
          <w:lang w:val="it-IT"/>
        </w:rPr>
        <w:t>Schema del Piano degli Investimenti</w:t>
      </w:r>
      <w:r w:rsidRPr="00B82D9D">
        <w:rPr>
          <w:sz w:val="20"/>
          <w:lang w:val="it-IT"/>
        </w:rPr>
        <w:t>, in funzione degli effetti degli investimenti e dei relativi obiettivi della misura (</w:t>
      </w:r>
      <w:r w:rsidR="00066861" w:rsidRPr="00066861">
        <w:rPr>
          <w:i/>
          <w:sz w:val="20"/>
          <w:lang w:val="it-IT"/>
        </w:rPr>
        <w:t>Tab. 8: Collegamento effetti investimenti e obiettivi della misura</w:t>
      </w:r>
      <w:r w:rsidRPr="00B82D9D">
        <w:rPr>
          <w:sz w:val="20"/>
          <w:lang w:val="it-IT"/>
        </w:rPr>
        <w:t>).</w:t>
      </w:r>
    </w:p>
    <w:p w:rsidR="00B82D9D" w:rsidRPr="00B82D9D" w:rsidRDefault="00B82D9D" w:rsidP="00B82D9D">
      <w:pPr>
        <w:spacing w:before="360" w:after="120"/>
        <w:jc w:val="both"/>
        <w:rPr>
          <w:sz w:val="20"/>
          <w:lang w:val="it-IT"/>
        </w:rPr>
      </w:pPr>
      <w:r w:rsidRPr="00B82D9D">
        <w:rPr>
          <w:sz w:val="20"/>
          <w:lang w:val="it-IT"/>
        </w:rPr>
        <w:t xml:space="preserve">In particolare dovrà essere apposta il segno di spunta in corrispondenza </w:t>
      </w:r>
      <w:r w:rsidR="00066861">
        <w:rPr>
          <w:sz w:val="20"/>
          <w:lang w:val="it-IT"/>
        </w:rPr>
        <w:t>d</w:t>
      </w:r>
      <w:r w:rsidRPr="00B82D9D">
        <w:rPr>
          <w:sz w:val="20"/>
          <w:lang w:val="it-IT"/>
        </w:rPr>
        <w:t xml:space="preserve">egli effetti interessati dall’investimento secondo quanto già specificato nella Sezione F </w:t>
      </w:r>
      <w:r w:rsidRPr="00B82D9D">
        <w:rPr>
          <w:i/>
          <w:sz w:val="20"/>
          <w:lang w:val="it-IT"/>
        </w:rPr>
        <w:t>Schema del Piano degli Investimenti</w:t>
      </w:r>
      <w:r w:rsidRPr="00B82D9D">
        <w:rPr>
          <w:sz w:val="20"/>
          <w:lang w:val="it-IT"/>
        </w:rPr>
        <w:t xml:space="preserve">,  riportando nell’ultima colonna la sommatoria degli importi di spesa riconducibili ad ogni tipologia di effetto. </w:t>
      </w:r>
    </w:p>
    <w:p w:rsidR="00B82D9D" w:rsidRDefault="00B82D9D" w:rsidP="007417E9">
      <w:pPr>
        <w:spacing w:after="120"/>
        <w:jc w:val="both"/>
        <w:rPr>
          <w:rFonts w:eastAsia="Calibri"/>
          <w:b/>
          <w:color w:val="548DD4" w:themeColor="text2" w:themeTint="99"/>
          <w:kern w:val="28"/>
          <w:sz w:val="36"/>
          <w:szCs w:val="36"/>
          <w:lang w:val="it-IT"/>
        </w:rPr>
      </w:pPr>
      <w:r>
        <w:rPr>
          <w:b/>
          <w:color w:val="548DD4" w:themeColor="text2" w:themeTint="99"/>
          <w:kern w:val="28"/>
          <w:sz w:val="36"/>
          <w:szCs w:val="36"/>
          <w:lang w:val="it-IT"/>
        </w:rPr>
        <w:br w:type="page"/>
      </w:r>
    </w:p>
    <w:p w:rsidR="00145166" w:rsidRPr="007417E9" w:rsidRDefault="00D4469C" w:rsidP="00D4469C">
      <w:pPr>
        <w:pStyle w:val="Corpotesto"/>
        <w:jc w:val="center"/>
        <w:rPr>
          <w:rFonts w:asciiTheme="minorHAnsi" w:hAnsiTheme="minorHAnsi"/>
          <w:b/>
          <w:color w:val="548DD4" w:themeColor="text2" w:themeTint="99"/>
          <w:kern w:val="28"/>
          <w:sz w:val="32"/>
          <w:szCs w:val="32"/>
          <w:lang w:val="it-IT"/>
        </w:rPr>
      </w:pPr>
      <w:r w:rsidRPr="007417E9">
        <w:rPr>
          <w:rFonts w:asciiTheme="minorHAnsi" w:hAnsiTheme="minorHAnsi"/>
          <w:b/>
          <w:color w:val="548DD4" w:themeColor="text2" w:themeTint="99"/>
          <w:kern w:val="28"/>
          <w:sz w:val="32"/>
          <w:szCs w:val="32"/>
          <w:lang w:val="it-IT"/>
        </w:rPr>
        <w:t>TABELLE DI RIFERIMENTO PER LA COMPILAZIONE DEL PSA</w:t>
      </w:r>
    </w:p>
    <w:p w:rsidR="007D5CEC" w:rsidRDefault="007D5CEC" w:rsidP="007D5CEC">
      <w:pPr>
        <w:rPr>
          <w:lang w:val="it-IT"/>
        </w:rPr>
      </w:pPr>
    </w:p>
    <w:p w:rsidR="00D4469C" w:rsidRDefault="00D4469C" w:rsidP="007D5CEC">
      <w:pPr>
        <w:rPr>
          <w:lang w:val="it-IT"/>
        </w:rPr>
      </w:pPr>
    </w:p>
    <w:p w:rsidR="007D5CEC" w:rsidRDefault="00D4469C" w:rsidP="007D5CEC">
      <w:pPr>
        <w:rPr>
          <w:lang w:val="it-IT"/>
        </w:rPr>
      </w:pPr>
      <w:r w:rsidRPr="00D4469C">
        <w:rPr>
          <w:noProof/>
          <w:lang w:val="it-IT" w:eastAsia="it-IT"/>
        </w:rPr>
        <w:drawing>
          <wp:inline distT="0" distB="0" distL="0" distR="0">
            <wp:extent cx="4305935" cy="2934335"/>
            <wp:effectExtent l="1905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cstate="print"/>
                    <a:srcRect/>
                    <a:stretch>
                      <a:fillRect/>
                    </a:stretch>
                  </pic:blipFill>
                  <pic:spPr bwMode="auto">
                    <a:xfrm>
                      <a:off x="0" y="0"/>
                      <a:ext cx="4305935" cy="2934335"/>
                    </a:xfrm>
                    <a:prstGeom prst="rect">
                      <a:avLst/>
                    </a:prstGeom>
                    <a:noFill/>
                    <a:ln w="9525">
                      <a:noFill/>
                      <a:miter lim="800000"/>
                      <a:headEnd/>
                      <a:tailEnd/>
                    </a:ln>
                  </pic:spPr>
                </pic:pic>
              </a:graphicData>
            </a:graphic>
          </wp:inline>
        </w:drawing>
      </w:r>
    </w:p>
    <w:p w:rsidR="00D4469C" w:rsidRDefault="00D4469C" w:rsidP="007D5CEC">
      <w:pPr>
        <w:rPr>
          <w:lang w:val="it-IT"/>
        </w:rPr>
      </w:pPr>
    </w:p>
    <w:p w:rsidR="00D4469C" w:rsidRDefault="00D4469C" w:rsidP="007D5CEC">
      <w:pPr>
        <w:rPr>
          <w:lang w:val="it-IT"/>
        </w:rPr>
      </w:pPr>
    </w:p>
    <w:p w:rsidR="00D4469C" w:rsidRDefault="00D4469C" w:rsidP="007D5CEC">
      <w:pPr>
        <w:rPr>
          <w:lang w:val="it-IT"/>
        </w:rPr>
      </w:pPr>
      <w:r w:rsidRPr="00D4469C">
        <w:rPr>
          <w:noProof/>
          <w:lang w:val="it-IT" w:eastAsia="it-IT"/>
        </w:rPr>
        <w:drawing>
          <wp:inline distT="0" distB="0" distL="0" distR="0">
            <wp:extent cx="4305935" cy="1732915"/>
            <wp:effectExtent l="1905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cstate="print"/>
                    <a:srcRect/>
                    <a:stretch>
                      <a:fillRect/>
                    </a:stretch>
                  </pic:blipFill>
                  <pic:spPr bwMode="auto">
                    <a:xfrm>
                      <a:off x="0" y="0"/>
                      <a:ext cx="4305935" cy="1732915"/>
                    </a:xfrm>
                    <a:prstGeom prst="rect">
                      <a:avLst/>
                    </a:prstGeom>
                    <a:noFill/>
                    <a:ln w="9525">
                      <a:noFill/>
                      <a:miter lim="800000"/>
                      <a:headEnd/>
                      <a:tailEnd/>
                    </a:ln>
                  </pic:spPr>
                </pic:pic>
              </a:graphicData>
            </a:graphic>
          </wp:inline>
        </w:drawing>
      </w:r>
    </w:p>
    <w:p w:rsidR="00D4469C" w:rsidRDefault="00D4469C" w:rsidP="007D5CEC">
      <w:pPr>
        <w:rPr>
          <w:lang w:val="it-IT"/>
        </w:rPr>
      </w:pPr>
    </w:p>
    <w:p w:rsidR="00D4469C" w:rsidRDefault="00D4469C" w:rsidP="007D5CEC">
      <w:pPr>
        <w:rPr>
          <w:lang w:val="it-IT"/>
        </w:rPr>
      </w:pPr>
    </w:p>
    <w:p w:rsidR="00D4469C" w:rsidRDefault="00D4469C" w:rsidP="007D5CEC">
      <w:pPr>
        <w:rPr>
          <w:lang w:val="it-IT"/>
        </w:rPr>
      </w:pPr>
      <w:r w:rsidRPr="00D4469C">
        <w:rPr>
          <w:noProof/>
          <w:lang w:val="it-IT" w:eastAsia="it-IT"/>
        </w:rPr>
        <w:drawing>
          <wp:inline distT="0" distB="0" distL="0" distR="0">
            <wp:extent cx="4305935" cy="5369560"/>
            <wp:effectExtent l="19050" t="0" r="0" b="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cstate="print"/>
                    <a:srcRect/>
                    <a:stretch>
                      <a:fillRect/>
                    </a:stretch>
                  </pic:blipFill>
                  <pic:spPr bwMode="auto">
                    <a:xfrm>
                      <a:off x="0" y="0"/>
                      <a:ext cx="4305935" cy="5369560"/>
                    </a:xfrm>
                    <a:prstGeom prst="rect">
                      <a:avLst/>
                    </a:prstGeom>
                    <a:noFill/>
                    <a:ln w="9525">
                      <a:noFill/>
                      <a:miter lim="800000"/>
                      <a:headEnd/>
                      <a:tailEnd/>
                    </a:ln>
                  </pic:spPr>
                </pic:pic>
              </a:graphicData>
            </a:graphic>
          </wp:inline>
        </w:drawing>
      </w:r>
    </w:p>
    <w:p w:rsidR="00D4469C" w:rsidRDefault="00D4469C">
      <w:pPr>
        <w:rPr>
          <w:lang w:val="it-IT"/>
        </w:rPr>
      </w:pPr>
      <w:r>
        <w:rPr>
          <w:lang w:val="it-IT"/>
        </w:rPr>
        <w:br w:type="page"/>
      </w:r>
    </w:p>
    <w:p w:rsidR="00D4469C" w:rsidRDefault="00D4469C" w:rsidP="007D5CEC">
      <w:pPr>
        <w:rPr>
          <w:lang w:val="it-IT"/>
        </w:rPr>
      </w:pPr>
      <w:r w:rsidRPr="00D4469C">
        <w:rPr>
          <w:noProof/>
          <w:lang w:val="it-IT" w:eastAsia="it-IT"/>
        </w:rPr>
        <w:drawing>
          <wp:inline distT="0" distB="0" distL="0" distR="0">
            <wp:extent cx="5760720" cy="7878797"/>
            <wp:effectExtent l="19050" t="0" r="0"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cstate="print"/>
                    <a:srcRect/>
                    <a:stretch>
                      <a:fillRect/>
                    </a:stretch>
                  </pic:blipFill>
                  <pic:spPr bwMode="auto">
                    <a:xfrm>
                      <a:off x="0" y="0"/>
                      <a:ext cx="5760720" cy="7878797"/>
                    </a:xfrm>
                    <a:prstGeom prst="rect">
                      <a:avLst/>
                    </a:prstGeom>
                    <a:noFill/>
                    <a:ln w="9525">
                      <a:noFill/>
                      <a:miter lim="800000"/>
                      <a:headEnd/>
                      <a:tailEnd/>
                    </a:ln>
                  </pic:spPr>
                </pic:pic>
              </a:graphicData>
            </a:graphic>
          </wp:inline>
        </w:drawing>
      </w:r>
    </w:p>
    <w:p w:rsidR="00D4469C" w:rsidRDefault="00D4469C">
      <w:pPr>
        <w:rPr>
          <w:lang w:val="it-IT"/>
        </w:rPr>
      </w:pPr>
      <w:r>
        <w:rPr>
          <w:lang w:val="it-IT"/>
        </w:rPr>
        <w:br w:type="page"/>
      </w:r>
    </w:p>
    <w:p w:rsidR="000A7D5B" w:rsidRDefault="00854F79" w:rsidP="007D5CEC">
      <w:pPr>
        <w:rPr>
          <w:lang w:val="it-IT"/>
        </w:rPr>
      </w:pPr>
      <w:r w:rsidRPr="00854F79">
        <w:rPr>
          <w:noProof/>
          <w:lang w:val="it-IT" w:eastAsia="it-IT"/>
        </w:rPr>
        <w:drawing>
          <wp:inline distT="0" distB="0" distL="0" distR="0">
            <wp:extent cx="4986655" cy="4231640"/>
            <wp:effectExtent l="19050" t="0" r="4445"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cstate="print"/>
                    <a:srcRect/>
                    <a:stretch>
                      <a:fillRect/>
                    </a:stretch>
                  </pic:blipFill>
                  <pic:spPr bwMode="auto">
                    <a:xfrm>
                      <a:off x="0" y="0"/>
                      <a:ext cx="4986655" cy="4231640"/>
                    </a:xfrm>
                    <a:prstGeom prst="rect">
                      <a:avLst/>
                    </a:prstGeom>
                    <a:noFill/>
                    <a:ln w="9525">
                      <a:noFill/>
                      <a:miter lim="800000"/>
                      <a:headEnd/>
                      <a:tailEnd/>
                    </a:ln>
                  </pic:spPr>
                </pic:pic>
              </a:graphicData>
            </a:graphic>
          </wp:inline>
        </w:drawing>
      </w:r>
    </w:p>
    <w:p w:rsidR="000A7D5B" w:rsidRDefault="000A7D5B">
      <w:pPr>
        <w:rPr>
          <w:lang w:val="it-IT"/>
        </w:rPr>
      </w:pPr>
      <w:r>
        <w:rPr>
          <w:lang w:val="it-IT"/>
        </w:rPr>
        <w:br w:type="page"/>
      </w:r>
    </w:p>
    <w:p w:rsidR="000A7D5B" w:rsidRDefault="000A7D5B" w:rsidP="007D5CEC">
      <w:pPr>
        <w:rPr>
          <w:lang w:val="it-IT"/>
        </w:rPr>
      </w:pPr>
      <w:r w:rsidRPr="000A7D5B">
        <w:rPr>
          <w:noProof/>
          <w:lang w:val="it-IT" w:eastAsia="it-IT"/>
        </w:rPr>
        <w:drawing>
          <wp:inline distT="0" distB="0" distL="0" distR="0">
            <wp:extent cx="5709920" cy="7666355"/>
            <wp:effectExtent l="19050" t="0" r="508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1" cstate="print"/>
                    <a:srcRect/>
                    <a:stretch>
                      <a:fillRect/>
                    </a:stretch>
                  </pic:blipFill>
                  <pic:spPr bwMode="auto">
                    <a:xfrm>
                      <a:off x="0" y="0"/>
                      <a:ext cx="5709920" cy="7666355"/>
                    </a:xfrm>
                    <a:prstGeom prst="rect">
                      <a:avLst/>
                    </a:prstGeom>
                    <a:noFill/>
                    <a:ln w="9525">
                      <a:noFill/>
                      <a:miter lim="800000"/>
                      <a:headEnd/>
                      <a:tailEnd/>
                    </a:ln>
                  </pic:spPr>
                </pic:pic>
              </a:graphicData>
            </a:graphic>
          </wp:inline>
        </w:drawing>
      </w:r>
    </w:p>
    <w:p w:rsidR="000A7D5B" w:rsidRDefault="000A7D5B">
      <w:pPr>
        <w:rPr>
          <w:lang w:val="it-IT"/>
        </w:rPr>
      </w:pPr>
      <w:r>
        <w:rPr>
          <w:lang w:val="it-IT"/>
        </w:rPr>
        <w:br w:type="page"/>
      </w:r>
    </w:p>
    <w:p w:rsidR="000A7D5B" w:rsidRDefault="000A7D5B" w:rsidP="007D5CEC">
      <w:pPr>
        <w:rPr>
          <w:lang w:val="it-IT"/>
        </w:rPr>
      </w:pPr>
      <w:r w:rsidRPr="000A7D5B">
        <w:rPr>
          <w:noProof/>
          <w:lang w:val="it-IT" w:eastAsia="it-IT"/>
        </w:rPr>
        <w:drawing>
          <wp:inline distT="0" distB="0" distL="0" distR="0">
            <wp:extent cx="5709920" cy="7506335"/>
            <wp:effectExtent l="19050" t="0" r="508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2" cstate="print"/>
                    <a:srcRect/>
                    <a:stretch>
                      <a:fillRect/>
                    </a:stretch>
                  </pic:blipFill>
                  <pic:spPr bwMode="auto">
                    <a:xfrm>
                      <a:off x="0" y="0"/>
                      <a:ext cx="5709920" cy="7506335"/>
                    </a:xfrm>
                    <a:prstGeom prst="rect">
                      <a:avLst/>
                    </a:prstGeom>
                    <a:noFill/>
                    <a:ln w="9525">
                      <a:noFill/>
                      <a:miter lim="800000"/>
                      <a:headEnd/>
                      <a:tailEnd/>
                    </a:ln>
                  </pic:spPr>
                </pic:pic>
              </a:graphicData>
            </a:graphic>
          </wp:inline>
        </w:drawing>
      </w:r>
    </w:p>
    <w:p w:rsidR="000A7D5B" w:rsidRDefault="000A7D5B">
      <w:pPr>
        <w:rPr>
          <w:lang w:val="it-IT"/>
        </w:rPr>
      </w:pPr>
      <w:r>
        <w:rPr>
          <w:lang w:val="it-IT"/>
        </w:rPr>
        <w:br w:type="page"/>
      </w:r>
    </w:p>
    <w:p w:rsidR="00D4469C" w:rsidRDefault="000A7D5B" w:rsidP="007D5CEC">
      <w:pPr>
        <w:rPr>
          <w:lang w:val="it-IT"/>
        </w:rPr>
      </w:pPr>
      <w:r w:rsidRPr="000A7D5B">
        <w:rPr>
          <w:noProof/>
          <w:lang w:val="it-IT" w:eastAsia="it-IT"/>
        </w:rPr>
        <w:drawing>
          <wp:inline distT="0" distB="0" distL="0" distR="0">
            <wp:extent cx="5709920" cy="4561205"/>
            <wp:effectExtent l="19050" t="0" r="5080" b="0"/>
            <wp:docPr id="2"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3" cstate="print"/>
                    <a:srcRect/>
                    <a:stretch>
                      <a:fillRect/>
                    </a:stretch>
                  </pic:blipFill>
                  <pic:spPr bwMode="auto">
                    <a:xfrm>
                      <a:off x="0" y="0"/>
                      <a:ext cx="5709920" cy="4561205"/>
                    </a:xfrm>
                    <a:prstGeom prst="rect">
                      <a:avLst/>
                    </a:prstGeom>
                    <a:noFill/>
                    <a:ln w="9525">
                      <a:noFill/>
                      <a:miter lim="800000"/>
                      <a:headEnd/>
                      <a:tailEnd/>
                    </a:ln>
                  </pic:spPr>
                </pic:pic>
              </a:graphicData>
            </a:graphic>
          </wp:inline>
        </w:drawing>
      </w:r>
    </w:p>
    <w:p w:rsidR="00854F79" w:rsidRDefault="00854F79">
      <w:pPr>
        <w:rPr>
          <w:lang w:val="it-IT"/>
        </w:rPr>
        <w:sectPr w:rsidR="00854F79" w:rsidSect="00C511D9">
          <w:headerReference w:type="default" r:id="rId34"/>
          <w:pgSz w:w="11906" w:h="16840"/>
          <w:pgMar w:top="1300" w:right="1416" w:bottom="600" w:left="1418" w:header="709" w:footer="416" w:gutter="0"/>
          <w:cols w:space="720"/>
        </w:sectPr>
      </w:pPr>
    </w:p>
    <w:p w:rsidR="00854F79" w:rsidRDefault="00814B6F">
      <w:pPr>
        <w:rPr>
          <w:lang w:val="it-IT"/>
        </w:rPr>
      </w:pPr>
      <w:r w:rsidRPr="00814B6F">
        <w:rPr>
          <w:noProof/>
          <w:lang w:val="it-IT" w:eastAsia="it-IT"/>
        </w:rPr>
        <w:drawing>
          <wp:inline distT="0" distB="0" distL="0" distR="0" wp14:anchorId="70306E50" wp14:editId="0D04E40F">
            <wp:extent cx="5760720" cy="3934407"/>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60720" cy="3934407"/>
                    </a:xfrm>
                    <a:prstGeom prst="rect">
                      <a:avLst/>
                    </a:prstGeom>
                    <a:noFill/>
                    <a:ln>
                      <a:noFill/>
                    </a:ln>
                  </pic:spPr>
                </pic:pic>
              </a:graphicData>
            </a:graphic>
          </wp:inline>
        </w:drawing>
      </w:r>
    </w:p>
    <w:p w:rsidR="00854F79" w:rsidRDefault="00854F79" w:rsidP="007D5CEC">
      <w:pPr>
        <w:rPr>
          <w:lang w:val="it-IT"/>
        </w:rPr>
      </w:pPr>
    </w:p>
    <w:p w:rsidR="00EB7F89" w:rsidRDefault="00EB7F89" w:rsidP="00EB7F89">
      <w:pPr>
        <w:jc w:val="center"/>
        <w:sectPr w:rsidR="00EB7F89" w:rsidSect="00C511D9">
          <w:pgSz w:w="11906" w:h="16840"/>
          <w:pgMar w:top="1300" w:right="1416" w:bottom="600" w:left="1418" w:header="709" w:footer="416" w:gutter="0"/>
          <w:cols w:space="720"/>
        </w:sectPr>
      </w:pPr>
    </w:p>
    <w:p w:rsidR="002B3974" w:rsidRPr="00B82D9D" w:rsidRDefault="00EB7F89" w:rsidP="00D62EE2">
      <w:pPr>
        <w:jc w:val="center"/>
        <w:rPr>
          <w:lang w:val="it-IT"/>
        </w:rPr>
      </w:pPr>
      <w:r w:rsidRPr="00EB7F89">
        <w:rPr>
          <w:noProof/>
          <w:lang w:val="it-IT" w:eastAsia="it-IT"/>
        </w:rPr>
        <w:drawing>
          <wp:inline distT="0" distB="0" distL="0" distR="0">
            <wp:extent cx="8029395" cy="4623759"/>
            <wp:effectExtent l="1905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6" cstate="print"/>
                    <a:srcRect/>
                    <a:stretch>
                      <a:fillRect/>
                    </a:stretch>
                  </pic:blipFill>
                  <pic:spPr bwMode="auto">
                    <a:xfrm>
                      <a:off x="0" y="0"/>
                      <a:ext cx="8021001" cy="4618925"/>
                    </a:xfrm>
                    <a:prstGeom prst="rect">
                      <a:avLst/>
                    </a:prstGeom>
                    <a:noFill/>
                    <a:ln w="9525">
                      <a:noFill/>
                      <a:miter lim="800000"/>
                      <a:headEnd/>
                      <a:tailEnd/>
                    </a:ln>
                  </pic:spPr>
                </pic:pic>
              </a:graphicData>
            </a:graphic>
          </wp:inline>
        </w:drawing>
      </w:r>
    </w:p>
    <w:sectPr w:rsidR="002B3974" w:rsidRPr="00B82D9D" w:rsidSect="00D62EE2">
      <w:pgSz w:w="16840" w:h="11906" w:orient="landscape"/>
      <w:pgMar w:top="1418" w:right="1300" w:bottom="1416" w:left="600" w:header="709" w:footer="61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5BC" w:rsidRDefault="000435BC" w:rsidP="00145166">
      <w:r>
        <w:separator/>
      </w:r>
    </w:p>
  </w:endnote>
  <w:endnote w:type="continuationSeparator" w:id="0">
    <w:p w:rsidR="000435BC" w:rsidRDefault="000435BC" w:rsidP="00145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ndale Sans UI">
    <w:altName w:val="Arial Unicode MS"/>
    <w:charset w:val="00"/>
    <w:family w:val="auto"/>
    <w:pitch w:val="variable"/>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lyphicons Halflings">
    <w:altName w:val="Times New Roman"/>
    <w:charset w:val="00"/>
    <w:family w:val="auto"/>
    <w:pitch w:val="default"/>
  </w:font>
  <w:font w:name="Thorndale">
    <w:altName w:val="Times New Roman"/>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757" w:rsidRDefault="00AF275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B78" w:rsidRPr="002D054A" w:rsidRDefault="000435BC" w:rsidP="008E7F4F">
    <w:pPr>
      <w:spacing w:before="120"/>
      <w:ind w:left="-851"/>
      <w:jc w:val="center"/>
      <w:rPr>
        <w:lang w:val="it-IT"/>
      </w:rPr>
    </w:pPr>
    <w:sdt>
      <w:sdtPr>
        <w:id w:val="1641233413"/>
        <w:docPartObj>
          <w:docPartGallery w:val="Page Numbers (Bottom of Page)"/>
          <w:docPartUnique/>
        </w:docPartObj>
      </w:sdtPr>
      <w:sdtEndPr/>
      <w:sdtContent>
        <w:r w:rsidR="00801B78">
          <w:rPr>
            <w:caps/>
            <w:noProof/>
            <w:lang w:val="it-IT" w:eastAsia="it-IT"/>
          </w:rPr>
          <w:drawing>
            <wp:inline distT="0" distB="0" distL="0" distR="0">
              <wp:extent cx="563101" cy="172528"/>
              <wp:effectExtent l="19050" t="0" r="8399" b="0"/>
              <wp:docPr id="15"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
                      <a:srcRect/>
                      <a:stretch>
                        <a:fillRect/>
                      </a:stretch>
                    </pic:blipFill>
                    <pic:spPr bwMode="auto">
                      <a:xfrm>
                        <a:off x="0" y="0"/>
                        <a:ext cx="563101" cy="172528"/>
                      </a:xfrm>
                      <a:prstGeom prst="rect">
                        <a:avLst/>
                      </a:prstGeom>
                      <a:noFill/>
                    </pic:spPr>
                  </pic:pic>
                </a:graphicData>
              </a:graphic>
            </wp:inline>
          </w:drawing>
        </w:r>
        <w:r>
          <w:rPr>
            <w:b/>
            <w:noProof/>
            <w:sz w:val="24"/>
            <w:lang w:eastAsia="it-IT"/>
          </w:rPr>
          <w:pict>
            <v:group id="Gruppo 52" o:spid="_x0000_s2083" style="position:absolute;left:0;text-align:left;margin-left:-266.9pt;margin-top:20.55pt;width:32.95pt;height:30.4pt;z-index:251663872;mso-position-horizontal-relative:right-margin-area;mso-position-vertical-relative:bottom-margin-area" coordorigin="726,14552" coordsize="659,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">
              <v:rect id="Rectangle 53" o:spid="_x0000_s2084" style="position:absolute;left:831;top:14552;width:512;height:5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rgZcIA&#10;AADaAAAADwAAAGRycy9kb3ducmV2LnhtbESPQYvCMBSE74L/ITzBm6ZVlKUaRQTRPci6KoK3R/Ns&#10;i81LSaJ2//1mYcHjMDPfMPNla2rxJOcrywrSYQKCOLe64kLB+bQZfIDwAVljbZkU/JCH5aLbmWOm&#10;7Yu/6XkMhYgQ9hkqKENoMil9XpJBP7QNcfRu1hkMUbpCaoevCDe1HCXJVBqsOC6U2NC6pPx+fBgF&#10;6+3VpckXpiNzmRzGl31T1J9Xpfq9djUDEagN7/B/e6cVTOHvSrwB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SuBlwgAAANoAAAAPAAAAAAAAAAAAAAAAAJgCAABkcnMvZG93&#10;bnJldi54bWxQSwUGAAAAAAQABAD1AAAAhwMAAAAA&#10;" fillcolor="#943634" strokecolor="#943634"/>
              <v:rect id="Rectangle 54" o:spid="_x0000_s2085" style="position:absolute;left:831;top:15117;width:512;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ZF/sMA&#10;AADaAAAADwAAAGRycy9kb3ducmV2LnhtbESPQWsCMRSE7wX/Q3iCN82uYi1bo4gg6kHaahG8PTav&#10;u4ublyWJuv57Iwg9DjPzDTOdt6YWV3K+sqwgHSQgiHOrKy4U/B5W/Q8QPiBrrC2Tgjt5mM86b1PM&#10;tL3xD133oRARwj5DBWUITSalz0sy6Ae2IY7en3UGQ5SukNrhLcJNLYdJ8i4NVhwXSmxoWVJ+3l+M&#10;guX65NLkC9OhOY6/R8ddU9Tbk1K9brv4BBGoDf/hV3ujFUzgeSXeAD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gZF/sMAAADaAAAADwAAAAAAAAAAAAAAAACYAgAAZHJzL2Rv&#10;d25yZXYueG1sUEsFBgAAAAAEAAQA9QAAAIgDAAAAAA==&#10;" fillcolor="#943634" strokecolor="#943634"/>
              <v:shapetype id="_x0000_t202" coordsize="21600,21600" o:spt="202" path="m,l,21600r21600,l21600,xe">
                <v:stroke joinstyle="miter"/>
                <v:path gradientshapeok="t" o:connecttype="rect"/>
              </v:shapetype>
              <v:shape id="Text Box 55" o:spid="_x0000_s2086" type="#_x0000_t202" style="position:absolute;left:726;top:14552;width:659;height:526;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5T8QA&#10;AADaAAAADwAAAGRycy9kb3ducmV2LnhtbESP0WrCQBRE3wX/YblC3+rGCNWkbkIQCi22StN+wCV7&#10;TYLZuyG7xvTvu4WCj8PMnGF2+WQ6MdLgWssKVssIBHFldcu1gu+vl8ctCOeRNXaWScEPOciz+WyH&#10;qbY3/qSx9LUIEHYpKmi871MpXdWQQbe0PXHwznYw6IMcaqkHvAW46WQcRU/SYMthocGe9g1Vl/Jq&#10;FIwfJi7eqmMiy/d4vdmsD6fielDqYTEVzyA8Tf4e/m+/agUJ/F0JN0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luU/EAAAA2gAAAA8AAAAAAAAAAAAAAAAAmAIAAGRycy9k&#10;b3ducmV2LnhtbFBLBQYAAAAABAAEAPUAAACJAwAAAAA=&#10;" filled="f" stroked="f">
                <v:textbox style="mso-next-textbox:#Text Box 55" inset="0,0,0,0">
                  <w:txbxContent>
                    <w:p w:rsidR="00801B78" w:rsidRDefault="00801B78" w:rsidP="008A7504">
                      <w:pPr>
                        <w:pStyle w:val="Pidipagina"/>
                        <w:jc w:val="center"/>
                        <w:rPr>
                          <w:b/>
                          <w:bCs/>
                          <w:i/>
                          <w:iCs/>
                          <w:color w:val="FFFFFF" w:themeColor="background1"/>
                          <w:sz w:val="36"/>
                          <w:szCs w:val="36"/>
                        </w:rPr>
                      </w:pPr>
                      <w:r>
                        <w:rPr>
                          <w:szCs w:val="21"/>
                        </w:rPr>
                        <w:fldChar w:fldCharType="begin"/>
                      </w:r>
                      <w:r>
                        <w:instrText>PAGE    \* MERGEFORMAT</w:instrText>
                      </w:r>
                      <w:r>
                        <w:rPr>
                          <w:szCs w:val="21"/>
                        </w:rPr>
                        <w:fldChar w:fldCharType="separate"/>
                      </w:r>
                      <w:r w:rsidR="00957825" w:rsidRPr="00957825">
                        <w:rPr>
                          <w:b/>
                          <w:bCs/>
                          <w:i/>
                          <w:iCs/>
                          <w:noProof/>
                          <w:color w:val="FFFFFF" w:themeColor="background1"/>
                          <w:sz w:val="36"/>
                          <w:szCs w:val="36"/>
                        </w:rPr>
                        <w:t>1</w:t>
                      </w:r>
                      <w:r>
                        <w:rPr>
                          <w:b/>
                          <w:bCs/>
                          <w:i/>
                          <w:iCs/>
                          <w:color w:val="FFFFFF" w:themeColor="background1"/>
                          <w:sz w:val="36"/>
                          <w:szCs w:val="36"/>
                        </w:rPr>
                        <w:fldChar w:fldCharType="end"/>
                      </w:r>
                    </w:p>
                  </w:txbxContent>
                </v:textbox>
              </v:shape>
              <w10:wrap anchorx="margin" anchory="margin"/>
            </v:group>
          </w:pict>
        </w:r>
        <w:r w:rsidR="00801B78" w:rsidRPr="00260454">
          <w:rPr>
            <w:lang w:val="it-IT"/>
          </w:rPr>
          <w:tab/>
        </w:r>
        <w:r w:rsidR="00801B78" w:rsidRPr="008A7504">
          <w:rPr>
            <w:b/>
            <w:sz w:val="24"/>
            <w:lang w:val="it-IT"/>
          </w:rPr>
          <w:t>P</w:t>
        </w:r>
        <w:r w:rsidR="00801B78" w:rsidRPr="008A7504">
          <w:rPr>
            <w:lang w:val="it-IT"/>
          </w:rPr>
          <w:t xml:space="preserve">iano </w:t>
        </w:r>
        <w:r w:rsidR="00801B78" w:rsidRPr="008A7504">
          <w:rPr>
            <w:b/>
            <w:sz w:val="24"/>
            <w:lang w:val="it-IT"/>
          </w:rPr>
          <w:t>S</w:t>
        </w:r>
        <w:r w:rsidR="00801B78" w:rsidRPr="008A7504">
          <w:rPr>
            <w:lang w:val="it-IT"/>
          </w:rPr>
          <w:t xml:space="preserve">viluppo </w:t>
        </w:r>
        <w:r w:rsidR="00801B78" w:rsidRPr="008A7504">
          <w:rPr>
            <w:b/>
            <w:sz w:val="24"/>
            <w:lang w:val="it-IT"/>
          </w:rPr>
          <w:t>A</w:t>
        </w:r>
        <w:r w:rsidR="00801B78" w:rsidRPr="008A7504">
          <w:rPr>
            <w:lang w:val="it-IT"/>
          </w:rPr>
          <w:t>ziendale    CUAA</w:t>
        </w:r>
        <w:bookmarkStart w:id="10" w:name="cuaa"/>
        <w:bookmarkEnd w:id="10"/>
        <w:r w:rsidR="00801B78" w:rsidRPr="008A7504">
          <w:rPr>
            <w:lang w:val="it-IT"/>
          </w:rPr>
          <w:t xml:space="preserve"> </w:t>
        </w:r>
        <w:r w:rsidR="00801B78" w:rsidRPr="008A7504">
          <w:rPr>
            <w:b/>
            <w:caps/>
            <w:highlight w:val="lightGray"/>
            <w:lang w:val="it-IT"/>
          </w:rPr>
          <w:t xml:space="preserve">xxxxxxxxxxxxxxxx </w:t>
        </w:r>
        <w:r w:rsidR="00801B78">
          <w:fldChar w:fldCharType="begin"/>
        </w:r>
        <w:r w:rsidR="00801B78" w:rsidRPr="008A7504">
          <w:rPr>
            <w:lang w:val="it-IT"/>
          </w:rPr>
          <w:instrText xml:space="preserve"> REF cuaa \h </w:instrText>
        </w:r>
        <w:r w:rsidR="00801B78">
          <w:fldChar w:fldCharType="end"/>
        </w:r>
        <w:r w:rsidR="00801B78">
          <w:fldChar w:fldCharType="begin"/>
        </w:r>
        <w:r w:rsidR="00801B78" w:rsidRPr="008A7504">
          <w:rPr>
            <w:lang w:val="it-IT"/>
          </w:rPr>
          <w:instrText xml:space="preserve"> REF cuaa \h </w:instrText>
        </w:r>
        <w:r w:rsidR="00801B78">
          <w:fldChar w:fldCharType="end"/>
        </w:r>
        <w:r w:rsidR="00801B78" w:rsidRPr="008A7504">
          <w:rPr>
            <w:lang w:val="it-IT"/>
          </w:rPr>
          <w:tab/>
          <w:t xml:space="preserve">         </w:t>
        </w:r>
        <w:r w:rsidR="00801B78" w:rsidRPr="008A7504">
          <w:rPr>
            <w:lang w:val="it-IT"/>
          </w:rPr>
          <w:tab/>
          <w:t xml:space="preserve">  PSR Sicilia 2014-2020</w:t>
        </w:r>
      </w:sdtContent>
    </w:sdt>
  </w:p>
  <w:p w:rsidR="00801B78" w:rsidRPr="008A7504" w:rsidRDefault="00801B78" w:rsidP="00D62EE2">
    <w:pPr>
      <w:spacing w:before="120"/>
      <w:rPr>
        <w:caps/>
        <w:lang w:val="it-I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757" w:rsidRDefault="00AF2757">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B78" w:rsidRPr="002D054A" w:rsidRDefault="000435BC" w:rsidP="008E7F4F">
    <w:pPr>
      <w:spacing w:before="120"/>
      <w:ind w:left="-851"/>
      <w:jc w:val="center"/>
      <w:rPr>
        <w:lang w:val="it-IT"/>
      </w:rPr>
    </w:pPr>
    <w:sdt>
      <w:sdtPr>
        <w:id w:val="2035490"/>
        <w:docPartObj>
          <w:docPartGallery w:val="Page Numbers (Bottom of Page)"/>
          <w:docPartUnique/>
        </w:docPartObj>
      </w:sdtPr>
      <w:sdtEndPr/>
      <w:sdtContent>
        <w:r w:rsidR="00801B78">
          <w:rPr>
            <w:caps/>
            <w:noProof/>
            <w:lang w:val="it-IT" w:eastAsia="it-IT"/>
          </w:rPr>
          <w:drawing>
            <wp:inline distT="0" distB="0" distL="0" distR="0">
              <wp:extent cx="563101" cy="172528"/>
              <wp:effectExtent l="19050" t="0" r="8399" b="0"/>
              <wp:docPr id="1"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
                      <a:srcRect/>
                      <a:stretch>
                        <a:fillRect/>
                      </a:stretch>
                    </pic:blipFill>
                    <pic:spPr bwMode="auto">
                      <a:xfrm>
                        <a:off x="0" y="0"/>
                        <a:ext cx="563101" cy="172528"/>
                      </a:xfrm>
                      <a:prstGeom prst="rect">
                        <a:avLst/>
                      </a:prstGeom>
                      <a:noFill/>
                    </pic:spPr>
                  </pic:pic>
                </a:graphicData>
              </a:graphic>
            </wp:inline>
          </w:drawing>
        </w:r>
        <w:r>
          <w:rPr>
            <w:b/>
            <w:noProof/>
            <w:sz w:val="24"/>
            <w:lang w:eastAsia="it-IT"/>
          </w:rPr>
          <w:pict>
            <v:group id="_x0000_s2089" style="position:absolute;left:0;text-align:left;margin-left:-266.9pt;margin-top:20.55pt;width:32.95pt;height:30.4pt;z-index:251665920;mso-position-horizontal-relative:right-margin-area;mso-position-vertical-relative:bottom-margin-area" coordorigin="726,14552" coordsize="659,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">
              <v:rect id="Rectangle 53" o:spid="_x0000_s2090" style="position:absolute;left:831;top:14552;width:512;height:5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rgZcIA&#10;AADaAAAADwAAAGRycy9kb3ducmV2LnhtbESPQYvCMBSE74L/ITzBm6ZVlKUaRQTRPci6KoK3R/Ns&#10;i81LSaJ2//1mYcHjMDPfMPNla2rxJOcrywrSYQKCOLe64kLB+bQZfIDwAVljbZkU/JCH5aLbmWOm&#10;7Yu/6XkMhYgQ9hkqKENoMil9XpJBP7QNcfRu1hkMUbpCaoevCDe1HCXJVBqsOC6U2NC6pPx+fBgF&#10;6+3VpckXpiNzmRzGl31T1J9Xpfq9djUDEagN7/B/e6cVTOHvSrwB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SuBlwgAAANoAAAAPAAAAAAAAAAAAAAAAAJgCAABkcnMvZG93&#10;bnJldi54bWxQSwUGAAAAAAQABAD1AAAAhwMAAAAA&#10;" fillcolor="#943634" strokecolor="#943634"/>
              <v:rect id="Rectangle 54" o:spid="_x0000_s2091" style="position:absolute;left:831;top:15117;width:512;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ZF/sMA&#10;AADaAAAADwAAAGRycy9kb3ducmV2LnhtbESPQWsCMRSE7wX/Q3iCN82uYi1bo4gg6kHaahG8PTav&#10;u4ublyWJuv57Iwg9DjPzDTOdt6YWV3K+sqwgHSQgiHOrKy4U/B5W/Q8QPiBrrC2Tgjt5mM86b1PM&#10;tL3xD133oRARwj5DBWUITSalz0sy6Ae2IY7en3UGQ5SukNrhLcJNLYdJ8i4NVhwXSmxoWVJ+3l+M&#10;guX65NLkC9OhOY6/R8ddU9Tbk1K9brv4BBGoDf/hV3ujFUzgeSXeAD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gZF/sMAAADaAAAADwAAAAAAAAAAAAAAAACYAgAAZHJzL2Rv&#10;d25yZXYueG1sUEsFBgAAAAAEAAQA9QAAAIgDAAAAAA==&#10;" fillcolor="#943634" strokecolor="#943634"/>
              <v:shapetype id="_x0000_t202" coordsize="21600,21600" o:spt="202" path="m,l,21600r21600,l21600,xe">
                <v:stroke joinstyle="miter"/>
                <v:path gradientshapeok="t" o:connecttype="rect"/>
              </v:shapetype>
              <v:shape id="Text Box 55" o:spid="_x0000_s2092" type="#_x0000_t202" style="position:absolute;left:726;top:14552;width:659;height:526;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5T8QA&#10;AADaAAAADwAAAGRycy9kb3ducmV2LnhtbESP0WrCQBRE3wX/YblC3+rGCNWkbkIQCi22StN+wCV7&#10;TYLZuyG7xvTvu4WCj8PMnGF2+WQ6MdLgWssKVssIBHFldcu1gu+vl8ctCOeRNXaWScEPOciz+WyH&#10;qbY3/qSx9LUIEHYpKmi871MpXdWQQbe0PXHwznYw6IMcaqkHvAW46WQcRU/SYMthocGe9g1Vl/Jq&#10;FIwfJi7eqmMiy/d4vdmsD6fielDqYTEVzyA8Tf4e/m+/agUJ/F0JN0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luU/EAAAA2gAAAA8AAAAAAAAAAAAAAAAAmAIAAGRycy9k&#10;b3ducmV2LnhtbFBLBQYAAAAABAAEAPUAAACJAwAAAAA=&#10;" filled="f" stroked="f">
                <v:textbox inset="0,0,0,0">
                  <w:txbxContent>
                    <w:p w:rsidR="00801B78" w:rsidRDefault="00801B78" w:rsidP="008A7504">
                      <w:pPr>
                        <w:pStyle w:val="Pidipagina"/>
                        <w:jc w:val="center"/>
                        <w:rPr>
                          <w:b/>
                          <w:bCs/>
                          <w:i/>
                          <w:iCs/>
                          <w:color w:val="FFFFFF" w:themeColor="background1"/>
                          <w:sz w:val="36"/>
                          <w:szCs w:val="36"/>
                        </w:rPr>
                      </w:pPr>
                      <w:r>
                        <w:rPr>
                          <w:szCs w:val="21"/>
                        </w:rPr>
                        <w:fldChar w:fldCharType="begin"/>
                      </w:r>
                      <w:r>
                        <w:instrText>PAGE    \* MERGEFORMAT</w:instrText>
                      </w:r>
                      <w:r>
                        <w:rPr>
                          <w:szCs w:val="21"/>
                        </w:rPr>
                        <w:fldChar w:fldCharType="separate"/>
                      </w:r>
                      <w:r w:rsidR="00957825" w:rsidRPr="00957825">
                        <w:rPr>
                          <w:b/>
                          <w:bCs/>
                          <w:i/>
                          <w:iCs/>
                          <w:noProof/>
                          <w:color w:val="FFFFFF" w:themeColor="background1"/>
                          <w:sz w:val="36"/>
                          <w:szCs w:val="36"/>
                        </w:rPr>
                        <w:t>45</w:t>
                      </w:r>
                      <w:r>
                        <w:rPr>
                          <w:b/>
                          <w:bCs/>
                          <w:i/>
                          <w:iCs/>
                          <w:color w:val="FFFFFF" w:themeColor="background1"/>
                          <w:sz w:val="36"/>
                          <w:szCs w:val="36"/>
                        </w:rPr>
                        <w:fldChar w:fldCharType="end"/>
                      </w:r>
                    </w:p>
                  </w:txbxContent>
                </v:textbox>
              </v:shape>
              <w10:wrap anchorx="margin" anchory="margin"/>
            </v:group>
          </w:pict>
        </w:r>
        <w:r w:rsidR="00801B78" w:rsidRPr="00260454">
          <w:rPr>
            <w:lang w:val="it-IT"/>
          </w:rPr>
          <w:tab/>
        </w:r>
        <w:r w:rsidR="00801B78" w:rsidRPr="008A7504">
          <w:rPr>
            <w:b/>
            <w:sz w:val="24"/>
            <w:lang w:val="it-IT"/>
          </w:rPr>
          <w:t>P</w:t>
        </w:r>
        <w:r w:rsidR="00801B78" w:rsidRPr="008A7504">
          <w:rPr>
            <w:lang w:val="it-IT"/>
          </w:rPr>
          <w:t xml:space="preserve">iano </w:t>
        </w:r>
        <w:r w:rsidR="00801B78" w:rsidRPr="008A7504">
          <w:rPr>
            <w:b/>
            <w:sz w:val="24"/>
            <w:lang w:val="it-IT"/>
          </w:rPr>
          <w:t>S</w:t>
        </w:r>
        <w:r w:rsidR="00801B78" w:rsidRPr="008A7504">
          <w:rPr>
            <w:lang w:val="it-IT"/>
          </w:rPr>
          <w:t xml:space="preserve">viluppo </w:t>
        </w:r>
        <w:r w:rsidR="00801B78" w:rsidRPr="008A7504">
          <w:rPr>
            <w:b/>
            <w:sz w:val="24"/>
            <w:lang w:val="it-IT"/>
          </w:rPr>
          <w:t>A</w:t>
        </w:r>
        <w:r w:rsidR="00801B78" w:rsidRPr="008A7504">
          <w:rPr>
            <w:lang w:val="it-IT"/>
          </w:rPr>
          <w:t xml:space="preserve">ziendale    CUAA </w:t>
        </w:r>
        <w:r w:rsidR="00801B78" w:rsidRPr="008A7504">
          <w:rPr>
            <w:b/>
            <w:caps/>
            <w:highlight w:val="lightGray"/>
            <w:lang w:val="it-IT"/>
          </w:rPr>
          <w:t xml:space="preserve">xxxxxxxxxxxxxxxx </w:t>
        </w:r>
        <w:r w:rsidR="00801B78">
          <w:fldChar w:fldCharType="begin"/>
        </w:r>
        <w:r w:rsidR="00801B78" w:rsidRPr="008A7504">
          <w:rPr>
            <w:lang w:val="it-IT"/>
          </w:rPr>
          <w:instrText xml:space="preserve"> REF cuaa \h </w:instrText>
        </w:r>
        <w:r w:rsidR="00801B78">
          <w:fldChar w:fldCharType="end"/>
        </w:r>
        <w:r w:rsidR="00801B78">
          <w:fldChar w:fldCharType="begin"/>
        </w:r>
        <w:r w:rsidR="00801B78" w:rsidRPr="008A7504">
          <w:rPr>
            <w:lang w:val="it-IT"/>
          </w:rPr>
          <w:instrText xml:space="preserve"> REF cuaa \h </w:instrText>
        </w:r>
        <w:r w:rsidR="00801B78">
          <w:fldChar w:fldCharType="end"/>
        </w:r>
        <w:r w:rsidR="00801B78" w:rsidRPr="008A7504">
          <w:rPr>
            <w:lang w:val="it-IT"/>
          </w:rPr>
          <w:tab/>
          <w:t xml:space="preserve">         </w:t>
        </w:r>
        <w:r w:rsidR="00801B78" w:rsidRPr="008A7504">
          <w:rPr>
            <w:lang w:val="it-IT"/>
          </w:rPr>
          <w:tab/>
          <w:t xml:space="preserve">  PSR Sicilia 2014-2020</w:t>
        </w:r>
      </w:sdtContent>
    </w:sdt>
  </w:p>
  <w:p w:rsidR="00801B78" w:rsidRPr="008A7504" w:rsidRDefault="00801B78" w:rsidP="00D62EE2">
    <w:pPr>
      <w:spacing w:before="120"/>
      <w:rPr>
        <w:caps/>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5BC" w:rsidRDefault="000435BC" w:rsidP="00145166">
      <w:r>
        <w:separator/>
      </w:r>
    </w:p>
  </w:footnote>
  <w:footnote w:type="continuationSeparator" w:id="0">
    <w:p w:rsidR="000435BC" w:rsidRDefault="000435BC" w:rsidP="001451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757" w:rsidRDefault="00AF275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B78" w:rsidRPr="00840F8C" w:rsidRDefault="00AF2757" w:rsidP="007703FE">
    <w:pPr>
      <w:pStyle w:val="Intestazione"/>
      <w:rPr>
        <w:rFonts w:ascii="Thorndale" w:eastAsia="Andale Sans UI" w:hAnsi="Thorndale"/>
        <w:color w:val="000000"/>
        <w:sz w:val="24"/>
        <w:szCs w:val="24"/>
        <w:lang w:val="it-IT" w:bidi="en-US"/>
      </w:rPr>
    </w:pPr>
    <w:r>
      <w:rPr>
        <w:rFonts w:ascii="Thorndale" w:eastAsia="Andale Sans UI" w:hAnsi="Thorndale"/>
        <w:noProof/>
        <w:color w:val="000000"/>
        <w:sz w:val="24"/>
        <w:szCs w:val="24"/>
        <w:lang w:val="it-IT" w:eastAsia="it-IT"/>
      </w:rPr>
      <w:drawing>
        <wp:anchor distT="0" distB="0" distL="114300" distR="114300" simplePos="0" relativeHeight="251657216" behindDoc="0" locked="0" layoutInCell="1" allowOverlap="1">
          <wp:simplePos x="0" y="0"/>
          <wp:positionH relativeFrom="column">
            <wp:posOffset>3059430</wp:posOffset>
          </wp:positionH>
          <wp:positionV relativeFrom="paragraph">
            <wp:posOffset>1905</wp:posOffset>
          </wp:positionV>
          <wp:extent cx="570865" cy="499110"/>
          <wp:effectExtent l="0" t="0" r="0" b="0"/>
          <wp:wrapSquare wrapText="bothSides"/>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865" cy="499110"/>
                  </a:xfrm>
                  <a:prstGeom prst="rect">
                    <a:avLst/>
                  </a:prstGeom>
                  <a:noFill/>
                </pic:spPr>
              </pic:pic>
            </a:graphicData>
          </a:graphic>
          <wp14:sizeRelH relativeFrom="page">
            <wp14:pctWidth>0</wp14:pctWidth>
          </wp14:sizeRelH>
          <wp14:sizeRelV relativeFrom="page">
            <wp14:pctHeight>0</wp14:pctHeight>
          </wp14:sizeRelV>
        </wp:anchor>
      </w:drawing>
    </w:r>
    <w:r>
      <w:rPr>
        <w:rFonts w:ascii="Thorndale" w:eastAsia="Andale Sans UI" w:hAnsi="Thorndale"/>
        <w:noProof/>
        <w:color w:val="000000"/>
        <w:sz w:val="24"/>
        <w:szCs w:val="24"/>
        <w:lang w:val="it-IT" w:eastAsia="it-IT"/>
      </w:rPr>
      <w:drawing>
        <wp:anchor distT="0" distB="0" distL="0" distR="0" simplePos="0" relativeHeight="251660288" behindDoc="0" locked="0" layoutInCell="1" allowOverlap="1">
          <wp:simplePos x="0" y="0"/>
          <wp:positionH relativeFrom="column">
            <wp:posOffset>1562735</wp:posOffset>
          </wp:positionH>
          <wp:positionV relativeFrom="paragraph">
            <wp:posOffset>16510</wp:posOffset>
          </wp:positionV>
          <wp:extent cx="1279525" cy="483870"/>
          <wp:effectExtent l="0" t="0" r="0" b="0"/>
          <wp:wrapTopAndBottom/>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9525" cy="4838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801B78" w:rsidRPr="00840F8C">
      <w:rPr>
        <w:rFonts w:ascii="Thorndale" w:eastAsia="Andale Sans UI" w:hAnsi="Thorndale"/>
        <w:color w:val="000000"/>
        <w:sz w:val="24"/>
        <w:szCs w:val="24"/>
        <w:lang w:val="it-IT" w:bidi="en-US"/>
      </w:rPr>
      <w:t xml:space="preserve">                </w:t>
    </w:r>
    <w:r w:rsidR="00801B78" w:rsidRPr="007703FE">
      <w:rPr>
        <w:noProof/>
        <w:lang w:val="it-IT" w:eastAsia="it-IT"/>
      </w:rPr>
      <w:drawing>
        <wp:inline distT="0" distB="0" distL="0" distR="0">
          <wp:extent cx="746125" cy="526415"/>
          <wp:effectExtent l="19050" t="0" r="0" b="0"/>
          <wp:docPr id="1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srcRect/>
                  <a:stretch>
                    <a:fillRect/>
                  </a:stretch>
                </pic:blipFill>
                <pic:spPr bwMode="auto">
                  <a:xfrm>
                    <a:off x="0" y="0"/>
                    <a:ext cx="746125" cy="526415"/>
                  </a:xfrm>
                  <a:prstGeom prst="rect">
                    <a:avLst/>
                  </a:prstGeom>
                  <a:noFill/>
                  <a:ln w="9525">
                    <a:noFill/>
                    <a:miter lim="800000"/>
                    <a:headEnd/>
                    <a:tailEnd/>
                  </a:ln>
                </pic:spPr>
              </pic:pic>
            </a:graphicData>
          </a:graphic>
        </wp:inline>
      </w:drawing>
    </w:r>
    <w:r w:rsidR="00801B78" w:rsidRPr="00840F8C">
      <w:rPr>
        <w:rFonts w:ascii="Thorndale" w:eastAsia="Andale Sans UI" w:hAnsi="Thorndale"/>
        <w:color w:val="000000"/>
        <w:sz w:val="24"/>
        <w:szCs w:val="24"/>
        <w:lang w:val="it-IT" w:bidi="en-US"/>
      </w:rPr>
      <w:t xml:space="preserve">                                 </w:t>
    </w:r>
    <w:r w:rsidR="00801B78">
      <w:rPr>
        <w:rFonts w:ascii="Thorndale" w:eastAsia="Andale Sans UI" w:hAnsi="Thorndale"/>
        <w:color w:val="000000"/>
        <w:sz w:val="24"/>
        <w:szCs w:val="24"/>
        <w:lang w:val="it-IT" w:bidi="en-US"/>
      </w:rPr>
      <w:t xml:space="preserve">         </w:t>
    </w:r>
    <w:r w:rsidR="00801B78" w:rsidRPr="00840F8C">
      <w:rPr>
        <w:rFonts w:ascii="Thorndale" w:eastAsia="Andale Sans UI" w:hAnsi="Thorndale"/>
        <w:color w:val="000000"/>
        <w:sz w:val="24"/>
        <w:szCs w:val="24"/>
        <w:lang w:val="it-IT" w:bidi="en-US"/>
      </w:rPr>
      <w:t xml:space="preserve">            </w:t>
    </w:r>
    <w:r w:rsidR="00801B78">
      <w:rPr>
        <w:rFonts w:ascii="Thorndale" w:eastAsia="Andale Sans UI" w:hAnsi="Thorndale"/>
        <w:color w:val="000000"/>
        <w:sz w:val="24"/>
        <w:szCs w:val="24"/>
        <w:lang w:val="it-IT" w:bidi="en-US"/>
      </w:rPr>
      <w:t xml:space="preserve">  </w:t>
    </w:r>
    <w:r w:rsidR="00801B78" w:rsidRPr="00840F8C">
      <w:rPr>
        <w:rFonts w:ascii="Thorndale" w:eastAsia="Andale Sans UI" w:hAnsi="Thorndale"/>
        <w:color w:val="000000"/>
        <w:sz w:val="24"/>
        <w:szCs w:val="24"/>
        <w:lang w:val="it-IT" w:bidi="en-US"/>
      </w:rPr>
      <w:t xml:space="preserve">                      </w:t>
    </w:r>
    <w:bookmarkStart w:id="9" w:name="_MON_1542095183"/>
    <w:bookmarkEnd w:id="9"/>
    <w:r w:rsidR="00801B78" w:rsidRPr="003A2435">
      <w:rPr>
        <w:rFonts w:ascii="Thorndale" w:eastAsia="Andale Sans UI" w:hAnsi="Thorndale"/>
        <w:color w:val="000000"/>
        <w:sz w:val="24"/>
        <w:szCs w:val="24"/>
        <w:lang w:bidi="en-US"/>
      </w:rPr>
      <w:object w:dxaOrig="405" w:dyaOrig="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1.5pt" o:ole="" filled="t">
          <v:fill color2="black"/>
          <v:imagedata r:id="rId4" o:title=""/>
        </v:shape>
        <o:OLEObject Type="Embed" ProgID="Word.Picture.8" ShapeID="_x0000_i1025" DrawAspect="Content" ObjectID="_1628501818" r:id="rId5"/>
      </w:object>
    </w:r>
  </w:p>
  <w:p w:rsidR="00801B78" w:rsidRDefault="00801B78" w:rsidP="00BD7E49">
    <w:pPr>
      <w:pStyle w:val="Didascalia1"/>
      <w:ind w:right="30" w:firstLine="6521"/>
      <w:rPr>
        <w:rFonts w:asciiTheme="majorHAnsi" w:eastAsiaTheme="minorHAnsi" w:hAnsiTheme="majorHAnsi" w:cstheme="minorBidi"/>
        <w:sz w:val="16"/>
        <w:szCs w:val="28"/>
        <w:lang w:eastAsia="en-US"/>
      </w:rPr>
    </w:pPr>
    <w:r w:rsidRPr="00091F9A">
      <w:rPr>
        <w:rFonts w:asciiTheme="majorHAnsi" w:eastAsiaTheme="minorHAnsi" w:hAnsiTheme="majorHAnsi" w:cstheme="minorBidi"/>
        <w:sz w:val="16"/>
        <w:szCs w:val="28"/>
        <w:lang w:eastAsia="en-US"/>
      </w:rPr>
      <w:t>Regione Siciliana</w:t>
    </w:r>
  </w:p>
  <w:p w:rsidR="00801B78" w:rsidRDefault="00801B78" w:rsidP="00840F8C">
    <w:pPr>
      <w:jc w:val="both"/>
      <w:rPr>
        <w:rFonts w:asciiTheme="majorHAnsi" w:hAnsiTheme="majorHAnsi"/>
        <w:i/>
        <w:sz w:val="16"/>
        <w:szCs w:val="16"/>
        <w:lang w:val="it-IT"/>
      </w:rPr>
    </w:pPr>
    <w:r w:rsidRPr="00B6106C">
      <w:rPr>
        <w:rFonts w:asciiTheme="majorHAnsi" w:hAnsiTheme="majorHAnsi"/>
        <w:i/>
        <w:sz w:val="16"/>
        <w:szCs w:val="16"/>
        <w:lang w:val="it-IT"/>
      </w:rPr>
      <w:t>Fondo Europeo Agricolo per lo Sviluppo Rurale</w:t>
    </w:r>
    <w:r w:rsidRPr="007D5CEC">
      <w:rPr>
        <w:rFonts w:asciiTheme="majorHAnsi" w:hAnsiTheme="majorHAnsi"/>
        <w:i/>
        <w:sz w:val="16"/>
        <w:szCs w:val="16"/>
        <w:lang w:val="it-IT"/>
      </w:rPr>
      <w:t xml:space="preserve"> </w:t>
    </w:r>
    <w:r>
      <w:rPr>
        <w:rFonts w:asciiTheme="majorHAnsi" w:hAnsiTheme="majorHAnsi"/>
        <w:i/>
        <w:sz w:val="16"/>
        <w:szCs w:val="16"/>
        <w:lang w:val="it-IT"/>
      </w:rPr>
      <w:t xml:space="preserve">                                                                                  </w:t>
    </w:r>
    <w:r w:rsidRPr="00091F9A">
      <w:rPr>
        <w:rFonts w:asciiTheme="majorHAnsi" w:hAnsiTheme="majorHAnsi"/>
        <w:b/>
        <w:bCs/>
        <w:iCs/>
        <w:sz w:val="16"/>
        <w:lang w:val="it-IT"/>
      </w:rPr>
      <w:t>ASSESSORATO REGIONALE</w:t>
    </w:r>
  </w:p>
  <w:p w:rsidR="00801B78" w:rsidRDefault="00801B78" w:rsidP="00B6106C">
    <w:pPr>
      <w:ind w:firstLine="426"/>
      <w:jc w:val="both"/>
      <w:rPr>
        <w:rFonts w:asciiTheme="majorHAnsi" w:hAnsiTheme="majorHAnsi"/>
        <w:b/>
        <w:bCs/>
        <w:iCs/>
        <w:sz w:val="16"/>
        <w:lang w:val="it-IT"/>
      </w:rPr>
    </w:pPr>
    <w:r w:rsidRPr="007D5CEC">
      <w:rPr>
        <w:rFonts w:asciiTheme="majorHAnsi" w:hAnsiTheme="majorHAnsi"/>
        <w:i/>
        <w:sz w:val="16"/>
        <w:szCs w:val="16"/>
        <w:lang w:val="it-IT"/>
      </w:rPr>
      <w:t>L’Europa investe nelle zone rurali</w:t>
    </w:r>
    <w:r>
      <w:rPr>
        <w:rFonts w:asciiTheme="majorHAnsi" w:hAnsiTheme="majorHAnsi"/>
        <w:i/>
        <w:sz w:val="16"/>
        <w:szCs w:val="16"/>
        <w:lang w:val="it-IT"/>
      </w:rPr>
      <w:t xml:space="preserve">                                                                            </w:t>
    </w:r>
    <w:r w:rsidRPr="00091F9A">
      <w:rPr>
        <w:rFonts w:asciiTheme="majorHAnsi" w:hAnsiTheme="majorHAnsi"/>
        <w:b/>
        <w:bCs/>
        <w:iCs/>
        <w:sz w:val="16"/>
        <w:lang w:val="it-IT"/>
      </w:rPr>
      <w:t>DELL’AGRICOLTURA,</w:t>
    </w:r>
    <w:r>
      <w:rPr>
        <w:rFonts w:asciiTheme="majorHAnsi" w:hAnsiTheme="majorHAnsi"/>
        <w:b/>
        <w:bCs/>
        <w:iCs/>
        <w:sz w:val="16"/>
        <w:lang w:val="it-IT"/>
      </w:rPr>
      <w:t xml:space="preserve"> </w:t>
    </w:r>
    <w:r w:rsidRPr="00091F9A">
      <w:rPr>
        <w:rFonts w:asciiTheme="majorHAnsi" w:hAnsiTheme="majorHAnsi"/>
        <w:b/>
        <w:bCs/>
        <w:iCs/>
        <w:sz w:val="16"/>
        <w:lang w:val="it-IT"/>
      </w:rPr>
      <w:t xml:space="preserve">DELLO SVILUPPO RURALE </w:t>
    </w:r>
  </w:p>
  <w:p w:rsidR="00801B78" w:rsidRPr="00EC2150" w:rsidRDefault="00801B78" w:rsidP="00840F8C">
    <w:pPr>
      <w:ind w:firstLine="5529"/>
      <w:jc w:val="both"/>
      <w:rPr>
        <w:lang w:val="it-IT"/>
      </w:rPr>
    </w:pPr>
    <w:r>
      <w:rPr>
        <w:rFonts w:asciiTheme="majorHAnsi" w:hAnsiTheme="majorHAnsi"/>
        <w:b/>
        <w:bCs/>
        <w:iCs/>
        <w:sz w:val="16"/>
        <w:lang w:val="it-IT"/>
      </w:rPr>
      <w:t xml:space="preserve">              </w:t>
    </w:r>
    <w:r w:rsidRPr="00091F9A">
      <w:rPr>
        <w:rFonts w:asciiTheme="majorHAnsi" w:hAnsiTheme="majorHAnsi"/>
        <w:b/>
        <w:bCs/>
        <w:iCs/>
        <w:sz w:val="16"/>
        <w:lang w:val="it-IT"/>
      </w:rPr>
      <w:t>E DELLA PESCA MEDITERRANEA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757" w:rsidRDefault="00AF2757">
    <w:pPr>
      <w:pStyle w:val="Intestazio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B78" w:rsidRPr="00840F8C" w:rsidRDefault="00801B78" w:rsidP="007703FE">
    <w:pPr>
      <w:pStyle w:val="Intestazione"/>
      <w:rPr>
        <w:rFonts w:ascii="Thorndale" w:eastAsia="Andale Sans UI" w:hAnsi="Thorndale"/>
        <w:color w:val="000000"/>
        <w:sz w:val="24"/>
        <w:szCs w:val="24"/>
        <w:lang w:val="it-IT" w:bidi="en-US"/>
      </w:rPr>
    </w:pP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sidRPr="007703FE">
      <w:rPr>
        <w:noProof/>
        <w:lang w:val="it-IT" w:eastAsia="it-IT"/>
      </w:rPr>
      <w:drawing>
        <wp:inline distT="0" distB="0" distL="0" distR="0">
          <wp:extent cx="746125" cy="526415"/>
          <wp:effectExtent l="19050" t="0" r="0" b="0"/>
          <wp:docPr id="7"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46125" cy="526415"/>
                  </a:xfrm>
                  <a:prstGeom prst="rect">
                    <a:avLst/>
                  </a:prstGeom>
                  <a:noFill/>
                  <a:ln w="9525">
                    <a:noFill/>
                    <a:miter lim="800000"/>
                    <a:headEnd/>
                    <a:tailEnd/>
                  </a:ln>
                </pic:spPr>
              </pic:pic>
            </a:graphicData>
          </a:graphic>
        </wp:inline>
      </w:drawing>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sidRPr="003A2435">
      <w:rPr>
        <w:rFonts w:ascii="Thorndale" w:eastAsia="Andale Sans UI" w:hAnsi="Thorndale"/>
        <w:color w:val="000000"/>
        <w:sz w:val="24"/>
        <w:szCs w:val="24"/>
        <w:lang w:bidi="en-US"/>
      </w:rPr>
      <w:object w:dxaOrig="405" w:dyaOrig="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6.25pt;height:31.5pt" o:ole="" filled="t">
          <v:fill color2="black"/>
          <v:imagedata r:id="rId2" o:title=""/>
        </v:shape>
        <o:OLEObject Type="Embed" ProgID="Word.Picture.8" ShapeID="_x0000_i1026" DrawAspect="Content" ObjectID="_1628501819" r:id="rId3"/>
      </w:object>
    </w:r>
  </w:p>
  <w:p w:rsidR="00801B78" w:rsidRDefault="00801B78" w:rsidP="00B6106C">
    <w:pPr>
      <w:pStyle w:val="Didascalia1"/>
      <w:ind w:right="30" w:firstLine="6096"/>
      <w:rPr>
        <w:rFonts w:asciiTheme="majorHAnsi" w:eastAsiaTheme="minorHAnsi" w:hAnsiTheme="majorHAnsi" w:cstheme="minorBidi"/>
        <w:sz w:val="16"/>
        <w:szCs w:val="28"/>
        <w:lang w:eastAsia="en-US"/>
      </w:rPr>
    </w:pPr>
    <w:r>
      <w:rPr>
        <w:rFonts w:asciiTheme="majorHAnsi" w:eastAsiaTheme="minorHAnsi" w:hAnsiTheme="majorHAnsi" w:cstheme="minorBidi"/>
        <w:sz w:val="16"/>
        <w:szCs w:val="28"/>
        <w:lang w:eastAsia="en-US"/>
      </w:rPr>
      <w:t xml:space="preserve">                                                                                                                                         </w:t>
    </w:r>
    <w:r w:rsidRPr="00091F9A">
      <w:rPr>
        <w:rFonts w:asciiTheme="majorHAnsi" w:eastAsiaTheme="minorHAnsi" w:hAnsiTheme="majorHAnsi" w:cstheme="minorBidi"/>
        <w:sz w:val="16"/>
        <w:szCs w:val="28"/>
        <w:lang w:eastAsia="en-US"/>
      </w:rPr>
      <w:t>Regione Siciliana</w:t>
    </w:r>
  </w:p>
  <w:p w:rsidR="00801B78" w:rsidRDefault="00801B78" w:rsidP="00840F8C">
    <w:pPr>
      <w:jc w:val="both"/>
      <w:rPr>
        <w:rFonts w:asciiTheme="majorHAnsi" w:hAnsiTheme="majorHAnsi"/>
        <w:i/>
        <w:sz w:val="16"/>
        <w:szCs w:val="16"/>
        <w:lang w:val="it-IT"/>
      </w:rPr>
    </w:pPr>
    <w:r>
      <w:rPr>
        <w:rFonts w:asciiTheme="majorHAnsi" w:hAnsiTheme="majorHAnsi"/>
        <w:i/>
        <w:sz w:val="16"/>
        <w:szCs w:val="16"/>
        <w:lang w:val="it-IT"/>
      </w:rPr>
      <w:t xml:space="preserve">                                                                  </w:t>
    </w:r>
    <w:r w:rsidRPr="00B6106C">
      <w:rPr>
        <w:rFonts w:asciiTheme="majorHAnsi" w:hAnsiTheme="majorHAnsi"/>
        <w:i/>
        <w:sz w:val="16"/>
        <w:szCs w:val="16"/>
        <w:lang w:val="it-IT"/>
      </w:rPr>
      <w:t>Fondo Europeo Agricolo per lo Sviluppo Rurale</w:t>
    </w:r>
    <w:r w:rsidRPr="007D5CEC">
      <w:rPr>
        <w:rFonts w:asciiTheme="majorHAnsi" w:hAnsiTheme="majorHAnsi"/>
        <w:i/>
        <w:sz w:val="16"/>
        <w:szCs w:val="16"/>
        <w:lang w:val="it-IT"/>
      </w:rPr>
      <w:t xml:space="preserve"> </w:t>
    </w:r>
    <w:r>
      <w:rPr>
        <w:rFonts w:asciiTheme="majorHAnsi" w:hAnsiTheme="majorHAnsi"/>
        <w:i/>
        <w:sz w:val="16"/>
        <w:szCs w:val="16"/>
        <w:lang w:val="it-IT"/>
      </w:rPr>
      <w:t xml:space="preserve">                                                                                                                                              </w:t>
    </w:r>
    <w:r w:rsidRPr="00091F9A">
      <w:rPr>
        <w:rFonts w:asciiTheme="majorHAnsi" w:hAnsiTheme="majorHAnsi"/>
        <w:b/>
        <w:bCs/>
        <w:iCs/>
        <w:sz w:val="16"/>
        <w:lang w:val="it-IT"/>
      </w:rPr>
      <w:t>ASSESSORATO REGIONALE</w:t>
    </w:r>
  </w:p>
  <w:p w:rsidR="00801B78" w:rsidRDefault="00801B78" w:rsidP="00B6106C">
    <w:pPr>
      <w:ind w:firstLine="426"/>
      <w:jc w:val="both"/>
      <w:rPr>
        <w:rFonts w:asciiTheme="majorHAnsi" w:hAnsiTheme="majorHAnsi"/>
        <w:b/>
        <w:bCs/>
        <w:iCs/>
        <w:sz w:val="16"/>
        <w:lang w:val="it-IT"/>
      </w:rPr>
    </w:pPr>
    <w:r>
      <w:rPr>
        <w:rFonts w:asciiTheme="majorHAnsi" w:hAnsiTheme="majorHAnsi"/>
        <w:i/>
        <w:sz w:val="16"/>
        <w:szCs w:val="16"/>
        <w:lang w:val="it-IT"/>
      </w:rPr>
      <w:t xml:space="preserve">                                                                  </w:t>
    </w:r>
    <w:r w:rsidRPr="007D5CEC">
      <w:rPr>
        <w:rFonts w:asciiTheme="majorHAnsi" w:hAnsiTheme="majorHAnsi"/>
        <w:i/>
        <w:sz w:val="16"/>
        <w:szCs w:val="16"/>
        <w:lang w:val="it-IT"/>
      </w:rPr>
      <w:t>L’Europa investe nelle zone rurali</w:t>
    </w:r>
    <w:r>
      <w:rPr>
        <w:rFonts w:asciiTheme="majorHAnsi" w:hAnsiTheme="majorHAnsi"/>
        <w:i/>
        <w:sz w:val="16"/>
        <w:szCs w:val="16"/>
        <w:lang w:val="it-IT"/>
      </w:rPr>
      <w:t xml:space="preserve">                                                                                                                                      </w:t>
    </w:r>
    <w:r w:rsidRPr="00091F9A">
      <w:rPr>
        <w:rFonts w:asciiTheme="majorHAnsi" w:hAnsiTheme="majorHAnsi"/>
        <w:b/>
        <w:bCs/>
        <w:iCs/>
        <w:sz w:val="16"/>
        <w:lang w:val="it-IT"/>
      </w:rPr>
      <w:t>DELL’AGRICOLTURA,</w:t>
    </w:r>
    <w:r>
      <w:rPr>
        <w:rFonts w:asciiTheme="majorHAnsi" w:hAnsiTheme="majorHAnsi"/>
        <w:b/>
        <w:bCs/>
        <w:iCs/>
        <w:sz w:val="16"/>
        <w:lang w:val="it-IT"/>
      </w:rPr>
      <w:t xml:space="preserve"> </w:t>
    </w:r>
    <w:r w:rsidRPr="00091F9A">
      <w:rPr>
        <w:rFonts w:asciiTheme="majorHAnsi" w:hAnsiTheme="majorHAnsi"/>
        <w:b/>
        <w:bCs/>
        <w:iCs/>
        <w:sz w:val="16"/>
        <w:lang w:val="it-IT"/>
      </w:rPr>
      <w:t xml:space="preserve">DELLO SVILUPPO RURALE </w:t>
    </w:r>
  </w:p>
  <w:p w:rsidR="00801B78" w:rsidRPr="00EC2150" w:rsidRDefault="00801B78" w:rsidP="00840F8C">
    <w:pPr>
      <w:ind w:firstLine="5529"/>
      <w:jc w:val="both"/>
      <w:rPr>
        <w:lang w:val="it-IT"/>
      </w:rPr>
    </w:pPr>
    <w:r>
      <w:rPr>
        <w:rFonts w:asciiTheme="majorHAnsi" w:hAnsiTheme="majorHAnsi"/>
        <w:b/>
        <w:bCs/>
        <w:iCs/>
        <w:sz w:val="16"/>
        <w:lang w:val="it-IT"/>
      </w:rPr>
      <w:t xml:space="preserve">                                                                                                                                       </w:t>
    </w:r>
    <w:r w:rsidRPr="00091F9A">
      <w:rPr>
        <w:rFonts w:asciiTheme="majorHAnsi" w:hAnsiTheme="majorHAnsi"/>
        <w:b/>
        <w:bCs/>
        <w:iCs/>
        <w:sz w:val="16"/>
        <w:lang w:val="it-IT"/>
      </w:rPr>
      <w:t>E DELLA PESCA MEDITERRANEA</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B78" w:rsidRPr="00840F8C" w:rsidRDefault="00801B78" w:rsidP="007703FE">
    <w:pPr>
      <w:pStyle w:val="Intestazione"/>
      <w:rPr>
        <w:rFonts w:ascii="Thorndale" w:eastAsia="Andale Sans UI" w:hAnsi="Thorndale"/>
        <w:color w:val="000000"/>
        <w:sz w:val="24"/>
        <w:szCs w:val="24"/>
        <w:lang w:val="it-IT" w:bidi="en-US"/>
      </w:rPr>
    </w:pP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sidRPr="007703FE">
      <w:rPr>
        <w:noProof/>
        <w:lang w:val="it-IT" w:eastAsia="it-IT"/>
      </w:rPr>
      <w:drawing>
        <wp:inline distT="0" distB="0" distL="0" distR="0">
          <wp:extent cx="746125" cy="526415"/>
          <wp:effectExtent l="19050" t="0" r="0" b="0"/>
          <wp:docPr id="8"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46125" cy="526415"/>
                  </a:xfrm>
                  <a:prstGeom prst="rect">
                    <a:avLst/>
                  </a:prstGeom>
                  <a:noFill/>
                  <a:ln w="9525">
                    <a:noFill/>
                    <a:miter lim="800000"/>
                    <a:headEnd/>
                    <a:tailEnd/>
                  </a:ln>
                </pic:spPr>
              </pic:pic>
            </a:graphicData>
          </a:graphic>
        </wp:inline>
      </w:drawing>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3A2435">
      <w:rPr>
        <w:rFonts w:ascii="Thorndale" w:eastAsia="Andale Sans UI" w:hAnsi="Thorndale"/>
        <w:color w:val="000000"/>
        <w:sz w:val="24"/>
        <w:szCs w:val="24"/>
        <w:lang w:bidi="en-US"/>
      </w:rPr>
      <w:object w:dxaOrig="405" w:dyaOrig="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6.25pt;height:31.5pt" o:ole="" filled="t">
          <v:fill color2="black"/>
          <v:imagedata r:id="rId2" o:title=""/>
        </v:shape>
        <o:OLEObject Type="Embed" ProgID="Word.Picture.8" ShapeID="_x0000_i1027" DrawAspect="Content" ObjectID="_1628501820" r:id="rId3"/>
      </w:object>
    </w:r>
  </w:p>
  <w:p w:rsidR="00801B78" w:rsidRDefault="00801B78" w:rsidP="00BD7E49">
    <w:pPr>
      <w:pStyle w:val="Didascalia1"/>
      <w:ind w:right="30" w:firstLine="6521"/>
      <w:rPr>
        <w:rFonts w:asciiTheme="majorHAnsi" w:eastAsiaTheme="minorHAnsi" w:hAnsiTheme="majorHAnsi" w:cstheme="minorBidi"/>
        <w:sz w:val="16"/>
        <w:szCs w:val="28"/>
        <w:lang w:eastAsia="en-US"/>
      </w:rPr>
    </w:pPr>
    <w:r w:rsidRPr="00091F9A">
      <w:rPr>
        <w:rFonts w:asciiTheme="majorHAnsi" w:eastAsiaTheme="minorHAnsi" w:hAnsiTheme="majorHAnsi" w:cstheme="minorBidi"/>
        <w:sz w:val="16"/>
        <w:szCs w:val="28"/>
        <w:lang w:eastAsia="en-US"/>
      </w:rPr>
      <w:t>Regione Siciliana</w:t>
    </w:r>
  </w:p>
  <w:p w:rsidR="00801B78" w:rsidRDefault="00801B78" w:rsidP="00BD7E49">
    <w:pPr>
      <w:jc w:val="both"/>
      <w:rPr>
        <w:rFonts w:asciiTheme="majorHAnsi" w:hAnsiTheme="majorHAnsi"/>
        <w:i/>
        <w:sz w:val="16"/>
        <w:szCs w:val="16"/>
        <w:lang w:val="it-IT"/>
      </w:rPr>
    </w:pPr>
    <w:r w:rsidRPr="00B6106C">
      <w:rPr>
        <w:rFonts w:asciiTheme="majorHAnsi" w:hAnsiTheme="majorHAnsi"/>
        <w:i/>
        <w:sz w:val="16"/>
        <w:szCs w:val="16"/>
        <w:lang w:val="it-IT"/>
      </w:rPr>
      <w:t>Fondo Europeo Agricolo per lo Sviluppo Rurale</w:t>
    </w:r>
    <w:r w:rsidRPr="007D5CEC">
      <w:rPr>
        <w:rFonts w:asciiTheme="majorHAnsi" w:hAnsiTheme="majorHAnsi"/>
        <w:i/>
        <w:sz w:val="16"/>
        <w:szCs w:val="16"/>
        <w:lang w:val="it-IT"/>
      </w:rPr>
      <w:t xml:space="preserve"> </w:t>
    </w:r>
    <w:r>
      <w:rPr>
        <w:rFonts w:asciiTheme="majorHAnsi" w:hAnsiTheme="majorHAnsi"/>
        <w:i/>
        <w:sz w:val="16"/>
        <w:szCs w:val="16"/>
        <w:lang w:val="it-IT"/>
      </w:rPr>
      <w:t xml:space="preserve">                                                                                  </w:t>
    </w:r>
    <w:r w:rsidRPr="00091F9A">
      <w:rPr>
        <w:rFonts w:asciiTheme="majorHAnsi" w:hAnsiTheme="majorHAnsi"/>
        <w:b/>
        <w:bCs/>
        <w:iCs/>
        <w:sz w:val="16"/>
        <w:lang w:val="it-IT"/>
      </w:rPr>
      <w:t>ASSESSORATO REGIONALE</w:t>
    </w:r>
  </w:p>
  <w:p w:rsidR="00801B78" w:rsidRDefault="00801B78" w:rsidP="00BD7E49">
    <w:pPr>
      <w:ind w:firstLine="426"/>
      <w:jc w:val="both"/>
      <w:rPr>
        <w:rFonts w:asciiTheme="majorHAnsi" w:hAnsiTheme="majorHAnsi"/>
        <w:b/>
        <w:bCs/>
        <w:iCs/>
        <w:sz w:val="16"/>
        <w:lang w:val="it-IT"/>
      </w:rPr>
    </w:pPr>
    <w:r w:rsidRPr="007D5CEC">
      <w:rPr>
        <w:rFonts w:asciiTheme="majorHAnsi" w:hAnsiTheme="majorHAnsi"/>
        <w:i/>
        <w:sz w:val="16"/>
        <w:szCs w:val="16"/>
        <w:lang w:val="it-IT"/>
      </w:rPr>
      <w:t>L’Europa investe nelle zone rurali</w:t>
    </w:r>
    <w:r>
      <w:rPr>
        <w:rFonts w:asciiTheme="majorHAnsi" w:hAnsiTheme="majorHAnsi"/>
        <w:i/>
        <w:sz w:val="16"/>
        <w:szCs w:val="16"/>
        <w:lang w:val="it-IT"/>
      </w:rPr>
      <w:t xml:space="preserve">                                                                            </w:t>
    </w:r>
    <w:r w:rsidRPr="00091F9A">
      <w:rPr>
        <w:rFonts w:asciiTheme="majorHAnsi" w:hAnsiTheme="majorHAnsi"/>
        <w:b/>
        <w:bCs/>
        <w:iCs/>
        <w:sz w:val="16"/>
        <w:lang w:val="it-IT"/>
      </w:rPr>
      <w:t>DELL’AGRICOLTURA,</w:t>
    </w:r>
    <w:r>
      <w:rPr>
        <w:rFonts w:asciiTheme="majorHAnsi" w:hAnsiTheme="majorHAnsi"/>
        <w:b/>
        <w:bCs/>
        <w:iCs/>
        <w:sz w:val="16"/>
        <w:lang w:val="it-IT"/>
      </w:rPr>
      <w:t xml:space="preserve"> </w:t>
    </w:r>
    <w:r w:rsidRPr="00091F9A">
      <w:rPr>
        <w:rFonts w:asciiTheme="majorHAnsi" w:hAnsiTheme="majorHAnsi"/>
        <w:b/>
        <w:bCs/>
        <w:iCs/>
        <w:sz w:val="16"/>
        <w:lang w:val="it-IT"/>
      </w:rPr>
      <w:t xml:space="preserve">DELLO SVILUPPO RURALE </w:t>
    </w:r>
  </w:p>
  <w:p w:rsidR="00801B78" w:rsidRPr="00EC2150" w:rsidRDefault="00801B78" w:rsidP="00BD7E49">
    <w:pPr>
      <w:ind w:firstLine="5529"/>
      <w:jc w:val="both"/>
      <w:rPr>
        <w:lang w:val="it-IT"/>
      </w:rPr>
    </w:pPr>
    <w:r>
      <w:rPr>
        <w:rFonts w:asciiTheme="majorHAnsi" w:hAnsiTheme="majorHAnsi"/>
        <w:b/>
        <w:bCs/>
        <w:iCs/>
        <w:sz w:val="16"/>
        <w:lang w:val="it-IT"/>
      </w:rPr>
      <w:t xml:space="preserve">              </w:t>
    </w:r>
    <w:r w:rsidRPr="00091F9A">
      <w:rPr>
        <w:rFonts w:asciiTheme="majorHAnsi" w:hAnsiTheme="majorHAnsi"/>
        <w:b/>
        <w:bCs/>
        <w:iCs/>
        <w:sz w:val="16"/>
        <w:lang w:val="it-IT"/>
      </w:rPr>
      <w:t>E DELLA PESCA MEDITERRANEA</w:t>
    </w:r>
  </w:p>
  <w:p w:rsidR="00801B78" w:rsidRPr="00EC2150" w:rsidRDefault="00801B78" w:rsidP="00BD7E49">
    <w:pPr>
      <w:pStyle w:val="Didascalia1"/>
      <w:ind w:right="30" w:firstLine="609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689780E"/>
    <w:multiLevelType w:val="hybridMultilevel"/>
    <w:tmpl w:val="F380180E"/>
    <w:lvl w:ilvl="0" w:tplc="37DA1F5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643F3E"/>
    <w:multiLevelType w:val="hybridMultilevel"/>
    <w:tmpl w:val="F9D899A8"/>
    <w:lvl w:ilvl="0" w:tplc="F2C8A37A">
      <w:start w:val="1"/>
      <w:numFmt w:val="bullet"/>
      <w:lvlText w:val="-"/>
      <w:lvlJc w:val="left"/>
      <w:pPr>
        <w:ind w:left="720" w:hanging="360"/>
      </w:pPr>
      <w:rPr>
        <w:rFonts w:ascii="Calibri" w:eastAsia="Calibri" w:hAnsi="Calibri"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E256F0"/>
    <w:multiLevelType w:val="hybridMultilevel"/>
    <w:tmpl w:val="EFDECEC8"/>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C51ADC"/>
    <w:multiLevelType w:val="hybridMultilevel"/>
    <w:tmpl w:val="4ED0D6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4937F1"/>
    <w:multiLevelType w:val="hybridMultilevel"/>
    <w:tmpl w:val="251AD854"/>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6" w15:restartNumberingAfterBreak="0">
    <w:nsid w:val="0ED36401"/>
    <w:multiLevelType w:val="hybridMultilevel"/>
    <w:tmpl w:val="8578E86C"/>
    <w:lvl w:ilvl="0" w:tplc="506EF362">
      <w:numFmt w:val="bullet"/>
      <w:lvlText w:val="-"/>
      <w:lvlJc w:val="left"/>
      <w:pPr>
        <w:ind w:left="644"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F5969FF"/>
    <w:multiLevelType w:val="hybridMultilevel"/>
    <w:tmpl w:val="6A12B4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2447571"/>
    <w:multiLevelType w:val="hybridMultilevel"/>
    <w:tmpl w:val="B846F538"/>
    <w:lvl w:ilvl="0" w:tplc="D0D4F6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2592159"/>
    <w:multiLevelType w:val="hybridMultilevel"/>
    <w:tmpl w:val="27345B2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2A203C1"/>
    <w:multiLevelType w:val="hybridMultilevel"/>
    <w:tmpl w:val="F3FE213C"/>
    <w:lvl w:ilvl="0" w:tplc="F4723E3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47742F4"/>
    <w:multiLevelType w:val="hybridMultilevel"/>
    <w:tmpl w:val="67CEB716"/>
    <w:lvl w:ilvl="0" w:tplc="5854EBB4">
      <w:start w:val="1"/>
      <w:numFmt w:val="decimal"/>
      <w:lvlText w:val="(%1)"/>
      <w:lvlJc w:val="left"/>
      <w:pPr>
        <w:ind w:left="927" w:hanging="360"/>
      </w:pPr>
      <w:rPr>
        <w:rFonts w:hint="default"/>
        <w:b w:val="0"/>
        <w:sz w:val="16"/>
        <w:szCs w:val="16"/>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2" w15:restartNumberingAfterBreak="0">
    <w:nsid w:val="1477541E"/>
    <w:multiLevelType w:val="hybridMultilevel"/>
    <w:tmpl w:val="8D684F92"/>
    <w:lvl w:ilvl="0" w:tplc="F2C8A37A">
      <w:start w:val="1"/>
      <w:numFmt w:val="bullet"/>
      <w:lvlText w:val="-"/>
      <w:lvlJc w:val="left"/>
      <w:pPr>
        <w:ind w:hanging="128"/>
      </w:pPr>
      <w:rPr>
        <w:rFonts w:ascii="Calibri" w:eastAsia="Calibri" w:hAnsi="Calibri" w:hint="default"/>
        <w:sz w:val="24"/>
        <w:szCs w:val="24"/>
      </w:rPr>
    </w:lvl>
    <w:lvl w:ilvl="1" w:tplc="314A3ADC">
      <w:start w:val="1"/>
      <w:numFmt w:val="bullet"/>
      <w:lvlText w:val="•"/>
      <w:lvlJc w:val="left"/>
      <w:rPr>
        <w:rFonts w:hint="default"/>
      </w:rPr>
    </w:lvl>
    <w:lvl w:ilvl="2" w:tplc="77124ADC">
      <w:start w:val="1"/>
      <w:numFmt w:val="bullet"/>
      <w:lvlText w:val="•"/>
      <w:lvlJc w:val="left"/>
      <w:rPr>
        <w:rFonts w:hint="default"/>
      </w:rPr>
    </w:lvl>
    <w:lvl w:ilvl="3" w:tplc="3F66A928">
      <w:start w:val="1"/>
      <w:numFmt w:val="bullet"/>
      <w:lvlText w:val="•"/>
      <w:lvlJc w:val="left"/>
      <w:rPr>
        <w:rFonts w:hint="default"/>
      </w:rPr>
    </w:lvl>
    <w:lvl w:ilvl="4" w:tplc="12D851A4">
      <w:start w:val="1"/>
      <w:numFmt w:val="bullet"/>
      <w:lvlText w:val="•"/>
      <w:lvlJc w:val="left"/>
      <w:rPr>
        <w:rFonts w:hint="default"/>
      </w:rPr>
    </w:lvl>
    <w:lvl w:ilvl="5" w:tplc="551C6D7A">
      <w:start w:val="1"/>
      <w:numFmt w:val="bullet"/>
      <w:lvlText w:val="•"/>
      <w:lvlJc w:val="left"/>
      <w:rPr>
        <w:rFonts w:hint="default"/>
      </w:rPr>
    </w:lvl>
    <w:lvl w:ilvl="6" w:tplc="415CC558">
      <w:start w:val="1"/>
      <w:numFmt w:val="bullet"/>
      <w:lvlText w:val="•"/>
      <w:lvlJc w:val="left"/>
      <w:rPr>
        <w:rFonts w:hint="default"/>
      </w:rPr>
    </w:lvl>
    <w:lvl w:ilvl="7" w:tplc="349236E4">
      <w:start w:val="1"/>
      <w:numFmt w:val="bullet"/>
      <w:lvlText w:val="•"/>
      <w:lvlJc w:val="left"/>
      <w:rPr>
        <w:rFonts w:hint="default"/>
      </w:rPr>
    </w:lvl>
    <w:lvl w:ilvl="8" w:tplc="10DAD1B4">
      <w:start w:val="1"/>
      <w:numFmt w:val="bullet"/>
      <w:lvlText w:val="•"/>
      <w:lvlJc w:val="left"/>
      <w:rPr>
        <w:rFonts w:hint="default"/>
      </w:rPr>
    </w:lvl>
  </w:abstractNum>
  <w:abstractNum w:abstractNumId="13" w15:restartNumberingAfterBreak="0">
    <w:nsid w:val="167404F1"/>
    <w:multiLevelType w:val="hybridMultilevel"/>
    <w:tmpl w:val="6F5CB06E"/>
    <w:lvl w:ilvl="0" w:tplc="506EF362">
      <w:numFmt w:val="bullet"/>
      <w:lvlText w:val="-"/>
      <w:lvlJc w:val="left"/>
      <w:pPr>
        <w:ind w:left="717" w:hanging="360"/>
      </w:pPr>
      <w:rPr>
        <w:rFonts w:ascii="Verdana" w:eastAsia="Calibri" w:hAnsi="Verdana" w:cs="Times New Roman"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14" w15:restartNumberingAfterBreak="0">
    <w:nsid w:val="18B17198"/>
    <w:multiLevelType w:val="hybridMultilevel"/>
    <w:tmpl w:val="6700F24E"/>
    <w:lvl w:ilvl="0" w:tplc="093A455C">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15" w15:restartNumberingAfterBreak="0">
    <w:nsid w:val="1A4752DF"/>
    <w:multiLevelType w:val="hybridMultilevel"/>
    <w:tmpl w:val="0CDCA872"/>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CE023F"/>
    <w:multiLevelType w:val="hybridMultilevel"/>
    <w:tmpl w:val="9176063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D200717"/>
    <w:multiLevelType w:val="hybridMultilevel"/>
    <w:tmpl w:val="52841D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0C3131A"/>
    <w:multiLevelType w:val="hybridMultilevel"/>
    <w:tmpl w:val="0D141F5C"/>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1CF4392"/>
    <w:multiLevelType w:val="multilevel"/>
    <w:tmpl w:val="3E98A168"/>
    <w:lvl w:ilvl="0">
      <w:start w:val="4"/>
      <w:numFmt w:val="decimal"/>
      <w:lvlText w:val="%1"/>
      <w:lvlJc w:val="left"/>
      <w:pPr>
        <w:ind w:hanging="334"/>
      </w:pPr>
      <w:rPr>
        <w:rFonts w:hint="default"/>
      </w:rPr>
    </w:lvl>
    <w:lvl w:ilvl="1">
      <w:start w:val="3"/>
      <w:numFmt w:val="decimal"/>
      <w:lvlText w:val="%1.%2"/>
      <w:lvlJc w:val="left"/>
      <w:pPr>
        <w:ind w:hanging="334"/>
      </w:pPr>
      <w:rPr>
        <w:rFonts w:ascii="Arial" w:eastAsia="Arial" w:hAnsi="Arial" w:hint="default"/>
        <w:sz w:val="20"/>
        <w:szCs w:val="20"/>
      </w:rPr>
    </w:lvl>
    <w:lvl w:ilvl="2">
      <w:start w:val="1"/>
      <w:numFmt w:val="upperLetter"/>
      <w:lvlText w:val="%3."/>
      <w:lvlJc w:val="left"/>
      <w:pPr>
        <w:ind w:hanging="133"/>
      </w:pPr>
      <w:rPr>
        <w:rFonts w:ascii="Calibri" w:eastAsia="Calibri" w:hAnsi="Calibri" w:hint="default"/>
        <w:w w:val="99"/>
        <w:sz w:val="16"/>
        <w:szCs w:val="16"/>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 w15:restartNumberingAfterBreak="0">
    <w:nsid w:val="22EE4BED"/>
    <w:multiLevelType w:val="hybridMultilevel"/>
    <w:tmpl w:val="FC644CAC"/>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E042A6"/>
    <w:multiLevelType w:val="hybridMultilevel"/>
    <w:tmpl w:val="966403E2"/>
    <w:lvl w:ilvl="0" w:tplc="57DCFAFA">
      <w:start w:val="3"/>
      <w:numFmt w:val="upperLetter"/>
      <w:lvlText w:val="%1."/>
      <w:lvlJc w:val="left"/>
      <w:pPr>
        <w:ind w:hanging="126"/>
      </w:pPr>
      <w:rPr>
        <w:rFonts w:ascii="Calibri" w:eastAsia="Calibri" w:hAnsi="Calibri" w:hint="default"/>
        <w:sz w:val="16"/>
        <w:szCs w:val="16"/>
      </w:rPr>
    </w:lvl>
    <w:lvl w:ilvl="1" w:tplc="14820492">
      <w:start w:val="1"/>
      <w:numFmt w:val="bullet"/>
      <w:lvlText w:val="•"/>
      <w:lvlJc w:val="left"/>
      <w:rPr>
        <w:rFonts w:hint="default"/>
      </w:rPr>
    </w:lvl>
    <w:lvl w:ilvl="2" w:tplc="9F54EEE0">
      <w:start w:val="1"/>
      <w:numFmt w:val="bullet"/>
      <w:lvlText w:val="•"/>
      <w:lvlJc w:val="left"/>
      <w:rPr>
        <w:rFonts w:hint="default"/>
      </w:rPr>
    </w:lvl>
    <w:lvl w:ilvl="3" w:tplc="B9FC8256">
      <w:start w:val="1"/>
      <w:numFmt w:val="bullet"/>
      <w:lvlText w:val="•"/>
      <w:lvlJc w:val="left"/>
      <w:rPr>
        <w:rFonts w:hint="default"/>
      </w:rPr>
    </w:lvl>
    <w:lvl w:ilvl="4" w:tplc="A35ECC30">
      <w:start w:val="1"/>
      <w:numFmt w:val="bullet"/>
      <w:lvlText w:val="•"/>
      <w:lvlJc w:val="left"/>
      <w:rPr>
        <w:rFonts w:hint="default"/>
      </w:rPr>
    </w:lvl>
    <w:lvl w:ilvl="5" w:tplc="E1AAD4AA">
      <w:start w:val="1"/>
      <w:numFmt w:val="bullet"/>
      <w:lvlText w:val="•"/>
      <w:lvlJc w:val="left"/>
      <w:rPr>
        <w:rFonts w:hint="default"/>
      </w:rPr>
    </w:lvl>
    <w:lvl w:ilvl="6" w:tplc="F5EAADF0">
      <w:start w:val="1"/>
      <w:numFmt w:val="bullet"/>
      <w:lvlText w:val="•"/>
      <w:lvlJc w:val="left"/>
      <w:rPr>
        <w:rFonts w:hint="default"/>
      </w:rPr>
    </w:lvl>
    <w:lvl w:ilvl="7" w:tplc="55701FD8">
      <w:start w:val="1"/>
      <w:numFmt w:val="bullet"/>
      <w:lvlText w:val="•"/>
      <w:lvlJc w:val="left"/>
      <w:rPr>
        <w:rFonts w:hint="default"/>
      </w:rPr>
    </w:lvl>
    <w:lvl w:ilvl="8" w:tplc="06A070EC">
      <w:start w:val="1"/>
      <w:numFmt w:val="bullet"/>
      <w:lvlText w:val="•"/>
      <w:lvlJc w:val="left"/>
      <w:rPr>
        <w:rFonts w:hint="default"/>
      </w:rPr>
    </w:lvl>
  </w:abstractNum>
  <w:abstractNum w:abstractNumId="22" w15:restartNumberingAfterBreak="0">
    <w:nsid w:val="2A5111DB"/>
    <w:multiLevelType w:val="hybridMultilevel"/>
    <w:tmpl w:val="50E252C8"/>
    <w:lvl w:ilvl="0" w:tplc="927C37E2">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AAA6F44"/>
    <w:multiLevelType w:val="hybridMultilevel"/>
    <w:tmpl w:val="C87839EC"/>
    <w:lvl w:ilvl="0" w:tplc="04100001">
      <w:start w:val="1"/>
      <w:numFmt w:val="bullet"/>
      <w:lvlText w:val=""/>
      <w:lvlJc w:val="left"/>
      <w:pPr>
        <w:ind w:left="928" w:hanging="360"/>
      </w:pPr>
      <w:rPr>
        <w:rFonts w:ascii="Symbol" w:hAnsi="Symbol" w:hint="default"/>
      </w:rPr>
    </w:lvl>
    <w:lvl w:ilvl="1" w:tplc="04100003">
      <w:start w:val="1"/>
      <w:numFmt w:val="bullet"/>
      <w:pStyle w:val="Titolo2"/>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C0275D8"/>
    <w:multiLevelType w:val="hybridMultilevel"/>
    <w:tmpl w:val="6D7CA598"/>
    <w:lvl w:ilvl="0" w:tplc="927C37E2">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F440373"/>
    <w:multiLevelType w:val="hybridMultilevel"/>
    <w:tmpl w:val="062ACE8C"/>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2D30D21"/>
    <w:multiLevelType w:val="hybridMultilevel"/>
    <w:tmpl w:val="BBBA61BA"/>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442044E"/>
    <w:multiLevelType w:val="hybridMultilevel"/>
    <w:tmpl w:val="AB76589E"/>
    <w:lvl w:ilvl="0" w:tplc="F2C8A37A">
      <w:start w:val="1"/>
      <w:numFmt w:val="bullet"/>
      <w:lvlText w:val="-"/>
      <w:lvlJc w:val="left"/>
      <w:pPr>
        <w:ind w:left="720" w:hanging="360"/>
      </w:pPr>
      <w:rPr>
        <w:rFonts w:ascii="Calibri" w:eastAsia="Calibri" w:hAnsi="Calibri"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542733B"/>
    <w:multiLevelType w:val="hybridMultilevel"/>
    <w:tmpl w:val="00B2224A"/>
    <w:lvl w:ilvl="0" w:tplc="37DA1F5A">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62F68E4"/>
    <w:multiLevelType w:val="hybridMultilevel"/>
    <w:tmpl w:val="7076EC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85C546C"/>
    <w:multiLevelType w:val="hybridMultilevel"/>
    <w:tmpl w:val="F9886820"/>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8B12AC8"/>
    <w:multiLevelType w:val="hybridMultilevel"/>
    <w:tmpl w:val="23B417B6"/>
    <w:lvl w:ilvl="0" w:tplc="506EF362">
      <w:numFmt w:val="bullet"/>
      <w:lvlText w:val="-"/>
      <w:lvlJc w:val="left"/>
      <w:pPr>
        <w:ind w:left="786" w:hanging="360"/>
      </w:pPr>
      <w:rPr>
        <w:rFonts w:ascii="Verdana" w:eastAsia="Calibri" w:hAnsi="Verdana"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2" w15:restartNumberingAfterBreak="0">
    <w:nsid w:val="39DE311B"/>
    <w:multiLevelType w:val="hybridMultilevel"/>
    <w:tmpl w:val="E130B022"/>
    <w:lvl w:ilvl="0" w:tplc="04100001">
      <w:start w:val="1"/>
      <w:numFmt w:val="bullet"/>
      <w:lvlText w:val=""/>
      <w:lvlJc w:val="left"/>
      <w:pPr>
        <w:ind w:left="928"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3A3243D1"/>
    <w:multiLevelType w:val="hybridMultilevel"/>
    <w:tmpl w:val="E22069A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4" w15:restartNumberingAfterBreak="0">
    <w:nsid w:val="3B236E6F"/>
    <w:multiLevelType w:val="hybridMultilevel"/>
    <w:tmpl w:val="E9563D1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3C4C5D5A"/>
    <w:multiLevelType w:val="hybridMultilevel"/>
    <w:tmpl w:val="35926A7A"/>
    <w:lvl w:ilvl="0" w:tplc="2F5E8732">
      <w:start w:val="1"/>
      <w:numFmt w:val="bullet"/>
      <w:lvlText w:val="•"/>
      <w:lvlJc w:val="left"/>
      <w:pPr>
        <w:ind w:hanging="360"/>
      </w:pPr>
      <w:rPr>
        <w:rFonts w:ascii="Courier New" w:eastAsia="Courier New" w:hAnsi="Courier New" w:hint="default"/>
        <w:sz w:val="20"/>
        <w:szCs w:val="20"/>
      </w:rPr>
    </w:lvl>
    <w:lvl w:ilvl="1" w:tplc="1BF839D0">
      <w:start w:val="1"/>
      <w:numFmt w:val="bullet"/>
      <w:lvlText w:val="•"/>
      <w:lvlJc w:val="left"/>
      <w:rPr>
        <w:rFonts w:hint="default"/>
      </w:rPr>
    </w:lvl>
    <w:lvl w:ilvl="2" w:tplc="3A3A2426">
      <w:start w:val="1"/>
      <w:numFmt w:val="bullet"/>
      <w:lvlText w:val="•"/>
      <w:lvlJc w:val="left"/>
      <w:rPr>
        <w:rFonts w:hint="default"/>
      </w:rPr>
    </w:lvl>
    <w:lvl w:ilvl="3" w:tplc="1BC6C9A2">
      <w:start w:val="1"/>
      <w:numFmt w:val="bullet"/>
      <w:lvlText w:val="•"/>
      <w:lvlJc w:val="left"/>
      <w:rPr>
        <w:rFonts w:hint="default"/>
      </w:rPr>
    </w:lvl>
    <w:lvl w:ilvl="4" w:tplc="CCB4C9D6">
      <w:start w:val="1"/>
      <w:numFmt w:val="bullet"/>
      <w:lvlText w:val="•"/>
      <w:lvlJc w:val="left"/>
      <w:rPr>
        <w:rFonts w:hint="default"/>
      </w:rPr>
    </w:lvl>
    <w:lvl w:ilvl="5" w:tplc="BBE24B98">
      <w:start w:val="1"/>
      <w:numFmt w:val="bullet"/>
      <w:lvlText w:val="•"/>
      <w:lvlJc w:val="left"/>
      <w:rPr>
        <w:rFonts w:hint="default"/>
      </w:rPr>
    </w:lvl>
    <w:lvl w:ilvl="6" w:tplc="9588FE30">
      <w:start w:val="1"/>
      <w:numFmt w:val="bullet"/>
      <w:lvlText w:val="•"/>
      <w:lvlJc w:val="left"/>
      <w:rPr>
        <w:rFonts w:hint="default"/>
      </w:rPr>
    </w:lvl>
    <w:lvl w:ilvl="7" w:tplc="19505488">
      <w:start w:val="1"/>
      <w:numFmt w:val="bullet"/>
      <w:lvlText w:val="•"/>
      <w:lvlJc w:val="left"/>
      <w:rPr>
        <w:rFonts w:hint="default"/>
      </w:rPr>
    </w:lvl>
    <w:lvl w:ilvl="8" w:tplc="404CEF8A">
      <w:start w:val="1"/>
      <w:numFmt w:val="bullet"/>
      <w:lvlText w:val="•"/>
      <w:lvlJc w:val="left"/>
      <w:rPr>
        <w:rFonts w:hint="default"/>
      </w:rPr>
    </w:lvl>
  </w:abstractNum>
  <w:abstractNum w:abstractNumId="36" w15:restartNumberingAfterBreak="0">
    <w:nsid w:val="3F4A33BC"/>
    <w:multiLevelType w:val="hybridMultilevel"/>
    <w:tmpl w:val="3034BE44"/>
    <w:lvl w:ilvl="0" w:tplc="5708325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3F8C1970"/>
    <w:multiLevelType w:val="hybridMultilevel"/>
    <w:tmpl w:val="1CCE6938"/>
    <w:lvl w:ilvl="0" w:tplc="1C66C166">
      <w:start w:val="2"/>
      <w:numFmt w:val="upperLetter"/>
      <w:lvlText w:val="%1."/>
      <w:lvlJc w:val="left"/>
      <w:pPr>
        <w:ind w:hanging="127"/>
      </w:pPr>
      <w:rPr>
        <w:rFonts w:ascii="Calibri" w:eastAsia="Calibri" w:hAnsi="Calibri" w:hint="default"/>
        <w:sz w:val="16"/>
        <w:szCs w:val="16"/>
      </w:rPr>
    </w:lvl>
    <w:lvl w:ilvl="1" w:tplc="DCFE7EC0">
      <w:start w:val="1"/>
      <w:numFmt w:val="bullet"/>
      <w:lvlText w:val="•"/>
      <w:lvlJc w:val="left"/>
      <w:rPr>
        <w:rFonts w:hint="default"/>
      </w:rPr>
    </w:lvl>
    <w:lvl w:ilvl="2" w:tplc="20909C74">
      <w:start w:val="1"/>
      <w:numFmt w:val="bullet"/>
      <w:lvlText w:val="•"/>
      <w:lvlJc w:val="left"/>
      <w:rPr>
        <w:rFonts w:hint="default"/>
      </w:rPr>
    </w:lvl>
    <w:lvl w:ilvl="3" w:tplc="A3D238D6">
      <w:start w:val="1"/>
      <w:numFmt w:val="bullet"/>
      <w:lvlText w:val="•"/>
      <w:lvlJc w:val="left"/>
      <w:rPr>
        <w:rFonts w:hint="default"/>
      </w:rPr>
    </w:lvl>
    <w:lvl w:ilvl="4" w:tplc="D264EF18">
      <w:start w:val="1"/>
      <w:numFmt w:val="bullet"/>
      <w:lvlText w:val="•"/>
      <w:lvlJc w:val="left"/>
      <w:rPr>
        <w:rFonts w:hint="default"/>
      </w:rPr>
    </w:lvl>
    <w:lvl w:ilvl="5" w:tplc="08E6E146">
      <w:start w:val="1"/>
      <w:numFmt w:val="bullet"/>
      <w:lvlText w:val="•"/>
      <w:lvlJc w:val="left"/>
      <w:rPr>
        <w:rFonts w:hint="default"/>
      </w:rPr>
    </w:lvl>
    <w:lvl w:ilvl="6" w:tplc="DA626A04">
      <w:start w:val="1"/>
      <w:numFmt w:val="bullet"/>
      <w:lvlText w:val="•"/>
      <w:lvlJc w:val="left"/>
      <w:rPr>
        <w:rFonts w:hint="default"/>
      </w:rPr>
    </w:lvl>
    <w:lvl w:ilvl="7" w:tplc="818C5698">
      <w:start w:val="1"/>
      <w:numFmt w:val="bullet"/>
      <w:lvlText w:val="•"/>
      <w:lvlJc w:val="left"/>
      <w:rPr>
        <w:rFonts w:hint="default"/>
      </w:rPr>
    </w:lvl>
    <w:lvl w:ilvl="8" w:tplc="96965D1A">
      <w:start w:val="1"/>
      <w:numFmt w:val="bullet"/>
      <w:lvlText w:val="•"/>
      <w:lvlJc w:val="left"/>
      <w:rPr>
        <w:rFonts w:hint="default"/>
      </w:rPr>
    </w:lvl>
  </w:abstractNum>
  <w:abstractNum w:abstractNumId="38" w15:restartNumberingAfterBreak="0">
    <w:nsid w:val="416340D8"/>
    <w:multiLevelType w:val="hybridMultilevel"/>
    <w:tmpl w:val="A85A1A3C"/>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23A7E66"/>
    <w:multiLevelType w:val="hybridMultilevel"/>
    <w:tmpl w:val="F4864FF2"/>
    <w:lvl w:ilvl="0" w:tplc="04100001">
      <w:start w:val="1"/>
      <w:numFmt w:val="bullet"/>
      <w:lvlText w:val=""/>
      <w:lvlJc w:val="left"/>
      <w:pPr>
        <w:ind w:left="1338" w:hanging="360"/>
      </w:pPr>
      <w:rPr>
        <w:rFonts w:ascii="Symbol" w:hAnsi="Symbol" w:hint="default"/>
      </w:rPr>
    </w:lvl>
    <w:lvl w:ilvl="1" w:tplc="04100003">
      <w:start w:val="1"/>
      <w:numFmt w:val="bullet"/>
      <w:lvlText w:val="o"/>
      <w:lvlJc w:val="left"/>
      <w:pPr>
        <w:ind w:left="1920" w:hanging="360"/>
      </w:pPr>
      <w:rPr>
        <w:rFonts w:ascii="Courier New" w:hAnsi="Courier New" w:cs="Courier New" w:hint="default"/>
      </w:rPr>
    </w:lvl>
    <w:lvl w:ilvl="2" w:tplc="04100005">
      <w:start w:val="1"/>
      <w:numFmt w:val="bullet"/>
      <w:lvlText w:val=""/>
      <w:lvlJc w:val="left"/>
      <w:pPr>
        <w:ind w:left="2778" w:hanging="360"/>
      </w:pPr>
      <w:rPr>
        <w:rFonts w:ascii="Wingdings" w:hAnsi="Wingdings" w:hint="default"/>
      </w:rPr>
    </w:lvl>
    <w:lvl w:ilvl="3" w:tplc="04100001" w:tentative="1">
      <w:start w:val="1"/>
      <w:numFmt w:val="bullet"/>
      <w:lvlText w:val=""/>
      <w:lvlJc w:val="left"/>
      <w:pPr>
        <w:ind w:left="3498" w:hanging="360"/>
      </w:pPr>
      <w:rPr>
        <w:rFonts w:ascii="Symbol" w:hAnsi="Symbol" w:hint="default"/>
      </w:rPr>
    </w:lvl>
    <w:lvl w:ilvl="4" w:tplc="04100003" w:tentative="1">
      <w:start w:val="1"/>
      <w:numFmt w:val="bullet"/>
      <w:lvlText w:val="o"/>
      <w:lvlJc w:val="left"/>
      <w:pPr>
        <w:ind w:left="4218" w:hanging="360"/>
      </w:pPr>
      <w:rPr>
        <w:rFonts w:ascii="Courier New" w:hAnsi="Courier New" w:cs="Courier New" w:hint="default"/>
      </w:rPr>
    </w:lvl>
    <w:lvl w:ilvl="5" w:tplc="04100005" w:tentative="1">
      <w:start w:val="1"/>
      <w:numFmt w:val="bullet"/>
      <w:lvlText w:val=""/>
      <w:lvlJc w:val="left"/>
      <w:pPr>
        <w:ind w:left="4938" w:hanging="360"/>
      </w:pPr>
      <w:rPr>
        <w:rFonts w:ascii="Wingdings" w:hAnsi="Wingdings" w:hint="default"/>
      </w:rPr>
    </w:lvl>
    <w:lvl w:ilvl="6" w:tplc="04100001" w:tentative="1">
      <w:start w:val="1"/>
      <w:numFmt w:val="bullet"/>
      <w:lvlText w:val=""/>
      <w:lvlJc w:val="left"/>
      <w:pPr>
        <w:ind w:left="5658" w:hanging="360"/>
      </w:pPr>
      <w:rPr>
        <w:rFonts w:ascii="Symbol" w:hAnsi="Symbol" w:hint="default"/>
      </w:rPr>
    </w:lvl>
    <w:lvl w:ilvl="7" w:tplc="04100003" w:tentative="1">
      <w:start w:val="1"/>
      <w:numFmt w:val="bullet"/>
      <w:lvlText w:val="o"/>
      <w:lvlJc w:val="left"/>
      <w:pPr>
        <w:ind w:left="6378" w:hanging="360"/>
      </w:pPr>
      <w:rPr>
        <w:rFonts w:ascii="Courier New" w:hAnsi="Courier New" w:cs="Courier New" w:hint="default"/>
      </w:rPr>
    </w:lvl>
    <w:lvl w:ilvl="8" w:tplc="04100005" w:tentative="1">
      <w:start w:val="1"/>
      <w:numFmt w:val="bullet"/>
      <w:lvlText w:val=""/>
      <w:lvlJc w:val="left"/>
      <w:pPr>
        <w:ind w:left="7098" w:hanging="360"/>
      </w:pPr>
      <w:rPr>
        <w:rFonts w:ascii="Wingdings" w:hAnsi="Wingdings" w:hint="default"/>
      </w:rPr>
    </w:lvl>
  </w:abstractNum>
  <w:abstractNum w:abstractNumId="40" w15:restartNumberingAfterBreak="0">
    <w:nsid w:val="42BA2D5E"/>
    <w:multiLevelType w:val="hybridMultilevel"/>
    <w:tmpl w:val="5930F87A"/>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43414DE5"/>
    <w:multiLevelType w:val="hybridMultilevel"/>
    <w:tmpl w:val="43F6A61A"/>
    <w:lvl w:ilvl="0" w:tplc="506EF362">
      <w:numFmt w:val="bullet"/>
      <w:lvlText w:val="-"/>
      <w:lvlJc w:val="left"/>
      <w:pPr>
        <w:ind w:left="786" w:hanging="360"/>
      </w:pPr>
      <w:rPr>
        <w:rFonts w:ascii="Verdana" w:eastAsia="Calibri" w:hAnsi="Verdana"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2" w15:restartNumberingAfterBreak="0">
    <w:nsid w:val="456D3A00"/>
    <w:multiLevelType w:val="hybridMultilevel"/>
    <w:tmpl w:val="7DAA80C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47AC4313"/>
    <w:multiLevelType w:val="hybridMultilevel"/>
    <w:tmpl w:val="D9648B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4F070B29"/>
    <w:multiLevelType w:val="hybridMultilevel"/>
    <w:tmpl w:val="D8722B44"/>
    <w:lvl w:ilvl="0" w:tplc="04100001">
      <w:start w:val="1"/>
      <w:numFmt w:val="bullet"/>
      <w:lvlText w:val=""/>
      <w:lvlJc w:val="left"/>
      <w:pPr>
        <w:ind w:left="720" w:hanging="360"/>
      </w:pPr>
      <w:rPr>
        <w:rFonts w:ascii="Symbol" w:hAnsi="Symbol" w:hint="default"/>
      </w:rPr>
    </w:lvl>
    <w:lvl w:ilvl="1" w:tplc="E6F87C2A">
      <w:numFmt w:val="bullet"/>
      <w:lvlText w:val="-"/>
      <w:lvlJc w:val="left"/>
      <w:pPr>
        <w:ind w:left="1440" w:hanging="360"/>
      </w:pPr>
      <w:rPr>
        <w:rFonts w:ascii="Times New Roman" w:eastAsia="Times New Roman" w:hAnsi="Times New Roman" w:cs="Times New Roman"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4FA94517"/>
    <w:multiLevelType w:val="hybridMultilevel"/>
    <w:tmpl w:val="51A451C8"/>
    <w:lvl w:ilvl="0" w:tplc="73282778">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501610F7"/>
    <w:multiLevelType w:val="hybridMultilevel"/>
    <w:tmpl w:val="E668AD18"/>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515D27E7"/>
    <w:multiLevelType w:val="hybridMultilevel"/>
    <w:tmpl w:val="EC12FEFA"/>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53DE2E16"/>
    <w:multiLevelType w:val="hybridMultilevel"/>
    <w:tmpl w:val="A1AE1886"/>
    <w:lvl w:ilvl="0" w:tplc="04100001">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572A20C3"/>
    <w:multiLevelType w:val="hybridMultilevel"/>
    <w:tmpl w:val="4DF04F5E"/>
    <w:lvl w:ilvl="0" w:tplc="506EF362">
      <w:numFmt w:val="bullet"/>
      <w:lvlText w:val="-"/>
      <w:lvlJc w:val="left"/>
      <w:pPr>
        <w:ind w:left="786" w:hanging="360"/>
      </w:pPr>
      <w:rPr>
        <w:rFonts w:ascii="Verdana" w:eastAsia="Calibri" w:hAnsi="Verdana" w:cs="Times New Roman" w:hint="default"/>
      </w:rPr>
    </w:lvl>
    <w:lvl w:ilvl="1" w:tplc="04100003">
      <w:start w:val="1"/>
      <w:numFmt w:val="bullet"/>
      <w:lvlText w:val="o"/>
      <w:lvlJc w:val="left"/>
      <w:pPr>
        <w:ind w:left="1582" w:hanging="360"/>
      </w:pPr>
      <w:rPr>
        <w:rFonts w:ascii="Courier New" w:hAnsi="Courier New" w:cs="Courier New" w:hint="default"/>
      </w:rPr>
    </w:lvl>
    <w:lvl w:ilvl="2" w:tplc="04100005">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0" w15:restartNumberingAfterBreak="0">
    <w:nsid w:val="5B035AEA"/>
    <w:multiLevelType w:val="hybridMultilevel"/>
    <w:tmpl w:val="84C883C4"/>
    <w:lvl w:ilvl="0" w:tplc="3990CE2E">
      <w:start w:val="11"/>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5B61689A"/>
    <w:multiLevelType w:val="hybridMultilevel"/>
    <w:tmpl w:val="611AA9C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5FAB7F9F"/>
    <w:multiLevelType w:val="hybridMultilevel"/>
    <w:tmpl w:val="77F6A7C4"/>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64EC0BA4"/>
    <w:multiLevelType w:val="hybridMultilevel"/>
    <w:tmpl w:val="86BC7B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66CF657D"/>
    <w:multiLevelType w:val="hybridMultilevel"/>
    <w:tmpl w:val="5D0C0CB2"/>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69E30603"/>
    <w:multiLevelType w:val="hybridMultilevel"/>
    <w:tmpl w:val="8624B58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6C5972E4"/>
    <w:multiLevelType w:val="hybridMultilevel"/>
    <w:tmpl w:val="C7AE00D6"/>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6ED66783"/>
    <w:multiLevelType w:val="hybridMultilevel"/>
    <w:tmpl w:val="A0CAD1B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278378B"/>
    <w:multiLevelType w:val="hybridMultilevel"/>
    <w:tmpl w:val="2F4488E0"/>
    <w:lvl w:ilvl="0" w:tplc="506EF362">
      <w:numFmt w:val="bullet"/>
      <w:lvlText w:val="-"/>
      <w:lvlJc w:val="left"/>
      <w:pPr>
        <w:ind w:left="785" w:hanging="360"/>
      </w:pPr>
      <w:rPr>
        <w:rFonts w:ascii="Verdana" w:eastAsia="Calibri" w:hAnsi="Verdana"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59" w15:restartNumberingAfterBreak="0">
    <w:nsid w:val="73636CD4"/>
    <w:multiLevelType w:val="hybridMultilevel"/>
    <w:tmpl w:val="B81C792E"/>
    <w:lvl w:ilvl="0" w:tplc="04100003">
      <w:start w:val="1"/>
      <w:numFmt w:val="bullet"/>
      <w:lvlText w:val="o"/>
      <w:lvlJc w:val="left"/>
      <w:pPr>
        <w:ind w:left="720" w:hanging="360"/>
      </w:pPr>
      <w:rPr>
        <w:rFonts w:ascii="Courier New" w:hAnsi="Courier New" w:cs="Courier New" w:hint="default"/>
      </w:rPr>
    </w:lvl>
    <w:lvl w:ilvl="1" w:tplc="506EF362">
      <w:numFmt w:val="bullet"/>
      <w:lvlText w:val="-"/>
      <w:lvlJc w:val="left"/>
      <w:pPr>
        <w:ind w:left="1440" w:hanging="360"/>
      </w:pPr>
      <w:rPr>
        <w:rFonts w:ascii="Verdana" w:eastAsia="Calibri" w:hAnsi="Verdana"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73F55233"/>
    <w:multiLevelType w:val="hybridMultilevel"/>
    <w:tmpl w:val="81425142"/>
    <w:lvl w:ilvl="0" w:tplc="04100001">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744010E2"/>
    <w:multiLevelType w:val="hybridMultilevel"/>
    <w:tmpl w:val="E8327D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744A7EB0"/>
    <w:multiLevelType w:val="hybridMultilevel"/>
    <w:tmpl w:val="DEA640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74EE2BA2"/>
    <w:multiLevelType w:val="hybridMultilevel"/>
    <w:tmpl w:val="126057DE"/>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750806E3"/>
    <w:multiLevelType w:val="hybridMultilevel"/>
    <w:tmpl w:val="DBE0B4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76EE55CA"/>
    <w:multiLevelType w:val="hybridMultilevel"/>
    <w:tmpl w:val="EBEC6CC4"/>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798004F5"/>
    <w:multiLevelType w:val="hybridMultilevel"/>
    <w:tmpl w:val="A44A229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7" w15:restartNumberingAfterBreak="0">
    <w:nsid w:val="79FA32FF"/>
    <w:multiLevelType w:val="hybridMultilevel"/>
    <w:tmpl w:val="8B58482E"/>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7B3B5BA6"/>
    <w:multiLevelType w:val="hybridMultilevel"/>
    <w:tmpl w:val="6A6E9CBE"/>
    <w:lvl w:ilvl="0" w:tplc="3B629FB6">
      <w:numFmt w:val="bullet"/>
      <w:lvlText w:val="-"/>
      <w:lvlJc w:val="left"/>
      <w:pPr>
        <w:ind w:left="720" w:hanging="360"/>
      </w:pPr>
      <w:rPr>
        <w:rFonts w:ascii="Palatino Linotype" w:eastAsia="Times New Roman" w:hAnsi="Palatino Linotyp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7C9A0321"/>
    <w:multiLevelType w:val="hybridMultilevel"/>
    <w:tmpl w:val="6A5A9D52"/>
    <w:lvl w:ilvl="0" w:tplc="04100001">
      <w:start w:val="1"/>
      <w:numFmt w:val="bullet"/>
      <w:lvlText w:val=""/>
      <w:lvlJc w:val="left"/>
      <w:pPr>
        <w:ind w:left="720" w:hanging="360"/>
      </w:pPr>
      <w:rPr>
        <w:rFonts w:ascii="Symbol" w:hAnsi="Symbol" w:hint="default"/>
      </w:rPr>
    </w:lvl>
    <w:lvl w:ilvl="1" w:tplc="E6F87C2A">
      <w:numFmt w:val="bullet"/>
      <w:lvlText w:val="-"/>
      <w:lvlJc w:val="left"/>
      <w:pPr>
        <w:ind w:left="1440" w:hanging="360"/>
      </w:pPr>
      <w:rPr>
        <w:rFonts w:ascii="Times New Roman" w:eastAsia="Times New Roman" w:hAnsi="Times New Roman" w:cs="Times New Roman"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1"/>
  </w:num>
  <w:num w:numId="2">
    <w:abstractNumId w:val="37"/>
  </w:num>
  <w:num w:numId="3">
    <w:abstractNumId w:val="19"/>
  </w:num>
  <w:num w:numId="4">
    <w:abstractNumId w:val="12"/>
  </w:num>
  <w:num w:numId="5">
    <w:abstractNumId w:val="35"/>
  </w:num>
  <w:num w:numId="6">
    <w:abstractNumId w:val="49"/>
  </w:num>
  <w:num w:numId="7">
    <w:abstractNumId w:val="39"/>
  </w:num>
  <w:num w:numId="8">
    <w:abstractNumId w:val="50"/>
  </w:num>
  <w:num w:numId="9">
    <w:abstractNumId w:val="32"/>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44"/>
  </w:num>
  <w:num w:numId="13">
    <w:abstractNumId w:val="7"/>
  </w:num>
  <w:num w:numId="14">
    <w:abstractNumId w:val="59"/>
  </w:num>
  <w:num w:numId="15">
    <w:abstractNumId w:val="55"/>
  </w:num>
  <w:num w:numId="16">
    <w:abstractNumId w:val="29"/>
  </w:num>
  <w:num w:numId="17">
    <w:abstractNumId w:val="16"/>
  </w:num>
  <w:num w:numId="18">
    <w:abstractNumId w:val="51"/>
  </w:num>
  <w:num w:numId="19">
    <w:abstractNumId w:val="67"/>
  </w:num>
  <w:num w:numId="20">
    <w:abstractNumId w:val="30"/>
  </w:num>
  <w:num w:numId="21">
    <w:abstractNumId w:val="26"/>
  </w:num>
  <w:num w:numId="22">
    <w:abstractNumId w:val="38"/>
  </w:num>
  <w:num w:numId="23">
    <w:abstractNumId w:val="63"/>
  </w:num>
  <w:num w:numId="24">
    <w:abstractNumId w:val="3"/>
  </w:num>
  <w:num w:numId="25">
    <w:abstractNumId w:val="36"/>
  </w:num>
  <w:num w:numId="26">
    <w:abstractNumId w:val="5"/>
  </w:num>
  <w:num w:numId="27">
    <w:abstractNumId w:val="45"/>
  </w:num>
  <w:num w:numId="28">
    <w:abstractNumId w:val="24"/>
  </w:num>
  <w:num w:numId="29">
    <w:abstractNumId w:val="22"/>
  </w:num>
  <w:num w:numId="30">
    <w:abstractNumId w:val="56"/>
  </w:num>
  <w:num w:numId="31">
    <w:abstractNumId w:val="52"/>
  </w:num>
  <w:num w:numId="32">
    <w:abstractNumId w:val="4"/>
  </w:num>
  <w:num w:numId="33">
    <w:abstractNumId w:val="8"/>
  </w:num>
  <w:num w:numId="34">
    <w:abstractNumId w:val="15"/>
  </w:num>
  <w:num w:numId="35">
    <w:abstractNumId w:val="47"/>
  </w:num>
  <w:num w:numId="36">
    <w:abstractNumId w:val="40"/>
  </w:num>
  <w:num w:numId="37">
    <w:abstractNumId w:val="48"/>
  </w:num>
  <w:num w:numId="38">
    <w:abstractNumId w:val="14"/>
  </w:num>
  <w:num w:numId="39">
    <w:abstractNumId w:val="25"/>
  </w:num>
  <w:num w:numId="40">
    <w:abstractNumId w:val="60"/>
  </w:num>
  <w:num w:numId="41">
    <w:abstractNumId w:val="28"/>
  </w:num>
  <w:num w:numId="42">
    <w:abstractNumId w:val="1"/>
  </w:num>
  <w:num w:numId="43">
    <w:abstractNumId w:val="69"/>
  </w:num>
  <w:num w:numId="44">
    <w:abstractNumId w:val="42"/>
  </w:num>
  <w:num w:numId="45">
    <w:abstractNumId w:val="64"/>
  </w:num>
  <w:num w:numId="46">
    <w:abstractNumId w:val="68"/>
  </w:num>
  <w:num w:numId="47">
    <w:abstractNumId w:val="54"/>
  </w:num>
  <w:num w:numId="48">
    <w:abstractNumId w:val="46"/>
  </w:num>
  <w:num w:numId="49">
    <w:abstractNumId w:val="17"/>
  </w:num>
  <w:num w:numId="50">
    <w:abstractNumId w:val="53"/>
  </w:num>
  <w:num w:numId="51">
    <w:abstractNumId w:val="65"/>
  </w:num>
  <w:num w:numId="52">
    <w:abstractNumId w:val="11"/>
  </w:num>
  <w:num w:numId="53">
    <w:abstractNumId w:val="10"/>
  </w:num>
  <w:num w:numId="54">
    <w:abstractNumId w:val="6"/>
  </w:num>
  <w:num w:numId="55">
    <w:abstractNumId w:val="18"/>
  </w:num>
  <w:num w:numId="56">
    <w:abstractNumId w:val="34"/>
  </w:num>
  <w:num w:numId="57">
    <w:abstractNumId w:val="20"/>
  </w:num>
  <w:num w:numId="58">
    <w:abstractNumId w:val="43"/>
  </w:num>
  <w:num w:numId="59">
    <w:abstractNumId w:val="9"/>
  </w:num>
  <w:num w:numId="60">
    <w:abstractNumId w:val="57"/>
  </w:num>
  <w:num w:numId="61">
    <w:abstractNumId w:val="33"/>
  </w:num>
  <w:num w:numId="62">
    <w:abstractNumId w:val="13"/>
  </w:num>
  <w:num w:numId="63">
    <w:abstractNumId w:val="66"/>
  </w:num>
  <w:num w:numId="64">
    <w:abstractNumId w:val="61"/>
  </w:num>
  <w:num w:numId="65">
    <w:abstractNumId w:val="62"/>
  </w:num>
  <w:num w:numId="66">
    <w:abstractNumId w:val="2"/>
  </w:num>
  <w:num w:numId="67">
    <w:abstractNumId w:val="31"/>
  </w:num>
  <w:num w:numId="68">
    <w:abstractNumId w:val="58"/>
  </w:num>
  <w:num w:numId="69">
    <w:abstractNumId w:val="41"/>
  </w:num>
  <w:num w:numId="70">
    <w:abstractNumId w:val="2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283"/>
  <w:drawingGridHorizontalSpacing w:val="110"/>
  <w:displayHorizontalDrawingGridEvery w:val="2"/>
  <w:characterSpacingControl w:val="doNotCompress"/>
  <w:hdrShapeDefaults>
    <o:shapedefaults v:ext="edit" spidmax="209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145166"/>
    <w:rsid w:val="000079C1"/>
    <w:rsid w:val="00007BDD"/>
    <w:rsid w:val="00016A03"/>
    <w:rsid w:val="00017E6C"/>
    <w:rsid w:val="000228CB"/>
    <w:rsid w:val="00027EE8"/>
    <w:rsid w:val="000435BC"/>
    <w:rsid w:val="00066861"/>
    <w:rsid w:val="00072631"/>
    <w:rsid w:val="000739AF"/>
    <w:rsid w:val="000760E5"/>
    <w:rsid w:val="00082E0C"/>
    <w:rsid w:val="00083DD6"/>
    <w:rsid w:val="000862D8"/>
    <w:rsid w:val="000922A4"/>
    <w:rsid w:val="000A05BC"/>
    <w:rsid w:val="000A3712"/>
    <w:rsid w:val="000A7D5B"/>
    <w:rsid w:val="000C0A45"/>
    <w:rsid w:val="000C4CD0"/>
    <w:rsid w:val="000D2273"/>
    <w:rsid w:val="000D69E0"/>
    <w:rsid w:val="000E0FA5"/>
    <w:rsid w:val="000E74BE"/>
    <w:rsid w:val="000F0D04"/>
    <w:rsid w:val="000F53AE"/>
    <w:rsid w:val="00106DAC"/>
    <w:rsid w:val="00122204"/>
    <w:rsid w:val="00123381"/>
    <w:rsid w:val="0012428A"/>
    <w:rsid w:val="00125807"/>
    <w:rsid w:val="001406E7"/>
    <w:rsid w:val="00143FEF"/>
    <w:rsid w:val="00145166"/>
    <w:rsid w:val="00147EBC"/>
    <w:rsid w:val="00150F1F"/>
    <w:rsid w:val="00156824"/>
    <w:rsid w:val="001623D6"/>
    <w:rsid w:val="0016616E"/>
    <w:rsid w:val="00167F7E"/>
    <w:rsid w:val="001708B7"/>
    <w:rsid w:val="00171FC8"/>
    <w:rsid w:val="00172354"/>
    <w:rsid w:val="00175063"/>
    <w:rsid w:val="0018046F"/>
    <w:rsid w:val="00180CF9"/>
    <w:rsid w:val="00181DE3"/>
    <w:rsid w:val="00191DA7"/>
    <w:rsid w:val="001943D0"/>
    <w:rsid w:val="001B4B7C"/>
    <w:rsid w:val="001C0CFF"/>
    <w:rsid w:val="001C710D"/>
    <w:rsid w:val="001D5C82"/>
    <w:rsid w:val="001D6ACB"/>
    <w:rsid w:val="001F38CB"/>
    <w:rsid w:val="001F54B3"/>
    <w:rsid w:val="00200BCF"/>
    <w:rsid w:val="00211ADE"/>
    <w:rsid w:val="00212A8B"/>
    <w:rsid w:val="00217978"/>
    <w:rsid w:val="00222547"/>
    <w:rsid w:val="0022293E"/>
    <w:rsid w:val="002440F0"/>
    <w:rsid w:val="00247BAE"/>
    <w:rsid w:val="00254DA7"/>
    <w:rsid w:val="00256EFF"/>
    <w:rsid w:val="00260454"/>
    <w:rsid w:val="0026348A"/>
    <w:rsid w:val="00264A30"/>
    <w:rsid w:val="00266A82"/>
    <w:rsid w:val="00267B12"/>
    <w:rsid w:val="00271164"/>
    <w:rsid w:val="00276D10"/>
    <w:rsid w:val="00277C7C"/>
    <w:rsid w:val="0028672C"/>
    <w:rsid w:val="002870CE"/>
    <w:rsid w:val="002B0346"/>
    <w:rsid w:val="002B3974"/>
    <w:rsid w:val="002D054A"/>
    <w:rsid w:val="002D0E5A"/>
    <w:rsid w:val="002E0AA3"/>
    <w:rsid w:val="002F6A66"/>
    <w:rsid w:val="0030755E"/>
    <w:rsid w:val="00307A94"/>
    <w:rsid w:val="00312336"/>
    <w:rsid w:val="00325560"/>
    <w:rsid w:val="003263D8"/>
    <w:rsid w:val="00342D27"/>
    <w:rsid w:val="00343447"/>
    <w:rsid w:val="00347C7E"/>
    <w:rsid w:val="00354A36"/>
    <w:rsid w:val="0036307A"/>
    <w:rsid w:val="003666BF"/>
    <w:rsid w:val="0036696A"/>
    <w:rsid w:val="003717FC"/>
    <w:rsid w:val="0038269D"/>
    <w:rsid w:val="00383EA4"/>
    <w:rsid w:val="00395AA5"/>
    <w:rsid w:val="00395E30"/>
    <w:rsid w:val="003972BB"/>
    <w:rsid w:val="003A20B9"/>
    <w:rsid w:val="003A3E3E"/>
    <w:rsid w:val="003B18FB"/>
    <w:rsid w:val="003B4921"/>
    <w:rsid w:val="003B7559"/>
    <w:rsid w:val="003C1ECA"/>
    <w:rsid w:val="003C52DE"/>
    <w:rsid w:val="003D1D5E"/>
    <w:rsid w:val="003D22A3"/>
    <w:rsid w:val="003F0CEF"/>
    <w:rsid w:val="003F1C71"/>
    <w:rsid w:val="003F75A9"/>
    <w:rsid w:val="004022F7"/>
    <w:rsid w:val="00403F08"/>
    <w:rsid w:val="00405FD3"/>
    <w:rsid w:val="004074B5"/>
    <w:rsid w:val="004112CE"/>
    <w:rsid w:val="004236CF"/>
    <w:rsid w:val="004337C3"/>
    <w:rsid w:val="004349B9"/>
    <w:rsid w:val="004356B8"/>
    <w:rsid w:val="0043601B"/>
    <w:rsid w:val="00437D57"/>
    <w:rsid w:val="0044430A"/>
    <w:rsid w:val="00450176"/>
    <w:rsid w:val="004618E0"/>
    <w:rsid w:val="00464FB2"/>
    <w:rsid w:val="00473A21"/>
    <w:rsid w:val="00493CAA"/>
    <w:rsid w:val="004A1D79"/>
    <w:rsid w:val="004A2350"/>
    <w:rsid w:val="004A7F15"/>
    <w:rsid w:val="004B0545"/>
    <w:rsid w:val="004B41DB"/>
    <w:rsid w:val="004D5022"/>
    <w:rsid w:val="004D7659"/>
    <w:rsid w:val="004E0FFE"/>
    <w:rsid w:val="004E5FEE"/>
    <w:rsid w:val="004E715F"/>
    <w:rsid w:val="004F16B1"/>
    <w:rsid w:val="004F42BB"/>
    <w:rsid w:val="004F5116"/>
    <w:rsid w:val="004F5967"/>
    <w:rsid w:val="00504748"/>
    <w:rsid w:val="00511822"/>
    <w:rsid w:val="00512E37"/>
    <w:rsid w:val="00516A64"/>
    <w:rsid w:val="00516CB1"/>
    <w:rsid w:val="00516D41"/>
    <w:rsid w:val="00524759"/>
    <w:rsid w:val="00542552"/>
    <w:rsid w:val="00553E1F"/>
    <w:rsid w:val="00563EDB"/>
    <w:rsid w:val="00567476"/>
    <w:rsid w:val="005676E5"/>
    <w:rsid w:val="005808CA"/>
    <w:rsid w:val="00585F9D"/>
    <w:rsid w:val="00587567"/>
    <w:rsid w:val="005A64AC"/>
    <w:rsid w:val="005B26DE"/>
    <w:rsid w:val="005B53D8"/>
    <w:rsid w:val="005C06BE"/>
    <w:rsid w:val="005C2A8D"/>
    <w:rsid w:val="005D4FE4"/>
    <w:rsid w:val="005D58ED"/>
    <w:rsid w:val="005E0595"/>
    <w:rsid w:val="005E0C6E"/>
    <w:rsid w:val="005E4520"/>
    <w:rsid w:val="005F4C20"/>
    <w:rsid w:val="005F569F"/>
    <w:rsid w:val="006059FB"/>
    <w:rsid w:val="00611CE3"/>
    <w:rsid w:val="00612DE4"/>
    <w:rsid w:val="00616A76"/>
    <w:rsid w:val="00642229"/>
    <w:rsid w:val="00645127"/>
    <w:rsid w:val="00645890"/>
    <w:rsid w:val="006459D3"/>
    <w:rsid w:val="00651C49"/>
    <w:rsid w:val="00654E06"/>
    <w:rsid w:val="00665C50"/>
    <w:rsid w:val="00687A18"/>
    <w:rsid w:val="006B0C3C"/>
    <w:rsid w:val="006D1849"/>
    <w:rsid w:val="006D3AA7"/>
    <w:rsid w:val="006F273C"/>
    <w:rsid w:val="006F3BF3"/>
    <w:rsid w:val="006F3ED5"/>
    <w:rsid w:val="006F5FC2"/>
    <w:rsid w:val="00701EFE"/>
    <w:rsid w:val="00704367"/>
    <w:rsid w:val="00715CB0"/>
    <w:rsid w:val="0072132E"/>
    <w:rsid w:val="00730902"/>
    <w:rsid w:val="00734C89"/>
    <w:rsid w:val="007372EF"/>
    <w:rsid w:val="007417E9"/>
    <w:rsid w:val="007477BF"/>
    <w:rsid w:val="007703FE"/>
    <w:rsid w:val="00780246"/>
    <w:rsid w:val="00790898"/>
    <w:rsid w:val="007923F2"/>
    <w:rsid w:val="007A1EC8"/>
    <w:rsid w:val="007A673E"/>
    <w:rsid w:val="007B45F8"/>
    <w:rsid w:val="007B76D2"/>
    <w:rsid w:val="007C13CA"/>
    <w:rsid w:val="007C2768"/>
    <w:rsid w:val="007D22D0"/>
    <w:rsid w:val="007D5CEC"/>
    <w:rsid w:val="007D7442"/>
    <w:rsid w:val="007E1A4A"/>
    <w:rsid w:val="007E5903"/>
    <w:rsid w:val="007F159C"/>
    <w:rsid w:val="007F6CDF"/>
    <w:rsid w:val="00801B78"/>
    <w:rsid w:val="008062CE"/>
    <w:rsid w:val="00813311"/>
    <w:rsid w:val="00814B6F"/>
    <w:rsid w:val="008161F1"/>
    <w:rsid w:val="00835C93"/>
    <w:rsid w:val="00840F8C"/>
    <w:rsid w:val="008479DB"/>
    <w:rsid w:val="00854F79"/>
    <w:rsid w:val="00856CA7"/>
    <w:rsid w:val="008628B1"/>
    <w:rsid w:val="008672A7"/>
    <w:rsid w:val="008712D6"/>
    <w:rsid w:val="00887265"/>
    <w:rsid w:val="00896158"/>
    <w:rsid w:val="00897719"/>
    <w:rsid w:val="008A2FC1"/>
    <w:rsid w:val="008A7504"/>
    <w:rsid w:val="008B1AE7"/>
    <w:rsid w:val="008B583A"/>
    <w:rsid w:val="008C1292"/>
    <w:rsid w:val="008C54DE"/>
    <w:rsid w:val="008C7139"/>
    <w:rsid w:val="008D68D1"/>
    <w:rsid w:val="008E2537"/>
    <w:rsid w:val="008E7F4F"/>
    <w:rsid w:val="008F1548"/>
    <w:rsid w:val="008F1E9A"/>
    <w:rsid w:val="008F351A"/>
    <w:rsid w:val="008F6363"/>
    <w:rsid w:val="00902411"/>
    <w:rsid w:val="009041A3"/>
    <w:rsid w:val="00904438"/>
    <w:rsid w:val="009107FB"/>
    <w:rsid w:val="00923B1A"/>
    <w:rsid w:val="00923C2A"/>
    <w:rsid w:val="00924CBF"/>
    <w:rsid w:val="00924D50"/>
    <w:rsid w:val="009277E3"/>
    <w:rsid w:val="00927CBF"/>
    <w:rsid w:val="009378D4"/>
    <w:rsid w:val="00944CA8"/>
    <w:rsid w:val="00950BE1"/>
    <w:rsid w:val="0095291A"/>
    <w:rsid w:val="00954724"/>
    <w:rsid w:val="00957825"/>
    <w:rsid w:val="00964F2B"/>
    <w:rsid w:val="009650C7"/>
    <w:rsid w:val="009763FC"/>
    <w:rsid w:val="0098607B"/>
    <w:rsid w:val="009947EE"/>
    <w:rsid w:val="009A41AA"/>
    <w:rsid w:val="009B060E"/>
    <w:rsid w:val="009B4925"/>
    <w:rsid w:val="009D5EDE"/>
    <w:rsid w:val="009E4301"/>
    <w:rsid w:val="009F2EA9"/>
    <w:rsid w:val="009F7E92"/>
    <w:rsid w:val="00A05240"/>
    <w:rsid w:val="00A054AF"/>
    <w:rsid w:val="00A26015"/>
    <w:rsid w:val="00A33098"/>
    <w:rsid w:val="00A347F1"/>
    <w:rsid w:val="00A46BC5"/>
    <w:rsid w:val="00A511C5"/>
    <w:rsid w:val="00A613DF"/>
    <w:rsid w:val="00A64E26"/>
    <w:rsid w:val="00A664E9"/>
    <w:rsid w:val="00A7425F"/>
    <w:rsid w:val="00A75831"/>
    <w:rsid w:val="00A80EDD"/>
    <w:rsid w:val="00A819A8"/>
    <w:rsid w:val="00A848EE"/>
    <w:rsid w:val="00A84F8E"/>
    <w:rsid w:val="00A858BC"/>
    <w:rsid w:val="00A865EA"/>
    <w:rsid w:val="00A91F23"/>
    <w:rsid w:val="00A93BFA"/>
    <w:rsid w:val="00A96766"/>
    <w:rsid w:val="00AA1AA1"/>
    <w:rsid w:val="00AA387C"/>
    <w:rsid w:val="00AA3974"/>
    <w:rsid w:val="00AA4A71"/>
    <w:rsid w:val="00AB376D"/>
    <w:rsid w:val="00AB5BFD"/>
    <w:rsid w:val="00AD109F"/>
    <w:rsid w:val="00AD1836"/>
    <w:rsid w:val="00AD456B"/>
    <w:rsid w:val="00AE1206"/>
    <w:rsid w:val="00AE153E"/>
    <w:rsid w:val="00AF06C3"/>
    <w:rsid w:val="00AF2757"/>
    <w:rsid w:val="00AF4DCC"/>
    <w:rsid w:val="00AF7BFE"/>
    <w:rsid w:val="00B010A3"/>
    <w:rsid w:val="00B024CD"/>
    <w:rsid w:val="00B0254B"/>
    <w:rsid w:val="00B14CA0"/>
    <w:rsid w:val="00B1730B"/>
    <w:rsid w:val="00B274AD"/>
    <w:rsid w:val="00B328C8"/>
    <w:rsid w:val="00B32B30"/>
    <w:rsid w:val="00B52ED1"/>
    <w:rsid w:val="00B5343F"/>
    <w:rsid w:val="00B57DCE"/>
    <w:rsid w:val="00B6106C"/>
    <w:rsid w:val="00B62B8F"/>
    <w:rsid w:val="00B63944"/>
    <w:rsid w:val="00B6519B"/>
    <w:rsid w:val="00B82D9D"/>
    <w:rsid w:val="00B8394C"/>
    <w:rsid w:val="00B85EE8"/>
    <w:rsid w:val="00B8782B"/>
    <w:rsid w:val="00BC28EC"/>
    <w:rsid w:val="00BC413C"/>
    <w:rsid w:val="00BC469D"/>
    <w:rsid w:val="00BD7E49"/>
    <w:rsid w:val="00BE06E5"/>
    <w:rsid w:val="00C017C4"/>
    <w:rsid w:val="00C01ED3"/>
    <w:rsid w:val="00C06B02"/>
    <w:rsid w:val="00C16F8B"/>
    <w:rsid w:val="00C35551"/>
    <w:rsid w:val="00C4106E"/>
    <w:rsid w:val="00C41FC3"/>
    <w:rsid w:val="00C429E7"/>
    <w:rsid w:val="00C511D9"/>
    <w:rsid w:val="00C52A1E"/>
    <w:rsid w:val="00C600F2"/>
    <w:rsid w:val="00C60223"/>
    <w:rsid w:val="00C66272"/>
    <w:rsid w:val="00C87872"/>
    <w:rsid w:val="00C942CE"/>
    <w:rsid w:val="00CA0DA1"/>
    <w:rsid w:val="00CA42D9"/>
    <w:rsid w:val="00CB07A8"/>
    <w:rsid w:val="00CC4F59"/>
    <w:rsid w:val="00CD1DD9"/>
    <w:rsid w:val="00CE75C4"/>
    <w:rsid w:val="00D10758"/>
    <w:rsid w:val="00D25534"/>
    <w:rsid w:val="00D30572"/>
    <w:rsid w:val="00D3094F"/>
    <w:rsid w:val="00D3329B"/>
    <w:rsid w:val="00D36BCA"/>
    <w:rsid w:val="00D4038D"/>
    <w:rsid w:val="00D4332C"/>
    <w:rsid w:val="00D4469C"/>
    <w:rsid w:val="00D45D68"/>
    <w:rsid w:val="00D56BA5"/>
    <w:rsid w:val="00D62EE2"/>
    <w:rsid w:val="00D7627D"/>
    <w:rsid w:val="00D76E48"/>
    <w:rsid w:val="00D806A6"/>
    <w:rsid w:val="00D839B3"/>
    <w:rsid w:val="00DA6704"/>
    <w:rsid w:val="00DB6F4B"/>
    <w:rsid w:val="00DC7DD7"/>
    <w:rsid w:val="00DD58A0"/>
    <w:rsid w:val="00DE2394"/>
    <w:rsid w:val="00DE5FCD"/>
    <w:rsid w:val="00E12B7F"/>
    <w:rsid w:val="00E223FB"/>
    <w:rsid w:val="00E26365"/>
    <w:rsid w:val="00E2694D"/>
    <w:rsid w:val="00E36F20"/>
    <w:rsid w:val="00E42D4E"/>
    <w:rsid w:val="00E435B0"/>
    <w:rsid w:val="00E51082"/>
    <w:rsid w:val="00E513F2"/>
    <w:rsid w:val="00E61E94"/>
    <w:rsid w:val="00E66DE9"/>
    <w:rsid w:val="00E7348C"/>
    <w:rsid w:val="00E80269"/>
    <w:rsid w:val="00E83FDF"/>
    <w:rsid w:val="00EA130B"/>
    <w:rsid w:val="00EB0AFE"/>
    <w:rsid w:val="00EB43C0"/>
    <w:rsid w:val="00EB67AE"/>
    <w:rsid w:val="00EB7F89"/>
    <w:rsid w:val="00EC188E"/>
    <w:rsid w:val="00ED0258"/>
    <w:rsid w:val="00ED07E6"/>
    <w:rsid w:val="00ED1771"/>
    <w:rsid w:val="00ED17C9"/>
    <w:rsid w:val="00ED292D"/>
    <w:rsid w:val="00EE593E"/>
    <w:rsid w:val="00F02575"/>
    <w:rsid w:val="00F100E9"/>
    <w:rsid w:val="00F13ED4"/>
    <w:rsid w:val="00F24714"/>
    <w:rsid w:val="00F309D1"/>
    <w:rsid w:val="00F46F60"/>
    <w:rsid w:val="00F633ED"/>
    <w:rsid w:val="00F759A4"/>
    <w:rsid w:val="00F81DD8"/>
    <w:rsid w:val="00F85D1F"/>
    <w:rsid w:val="00F9790C"/>
    <w:rsid w:val="00FA36B6"/>
    <w:rsid w:val="00FA49F3"/>
    <w:rsid w:val="00FB0186"/>
    <w:rsid w:val="00FB53DF"/>
    <w:rsid w:val="00FB617C"/>
    <w:rsid w:val="00FC5400"/>
    <w:rsid w:val="00FC5956"/>
    <w:rsid w:val="00FD4AEB"/>
    <w:rsid w:val="00FD4EAB"/>
    <w:rsid w:val="00FD56A1"/>
    <w:rsid w:val="00FD6459"/>
    <w:rsid w:val="00FD6749"/>
    <w:rsid w:val="00FD675A"/>
    <w:rsid w:val="00FD6F46"/>
    <w:rsid w:val="00FE1BAD"/>
    <w:rsid w:val="00FE7A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93"/>
    <o:shapelayout v:ext="edit">
      <o:idmap v:ext="edit" data="1"/>
    </o:shapelayout>
  </w:shapeDefaults>
  <w:decimalSymbol w:val=","/>
  <w:listSeparator w:val=";"/>
  <w15:docId w15:val="{85C4F288-A330-4F11-9836-084281C57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145166"/>
  </w:style>
  <w:style w:type="paragraph" w:styleId="Titolo1">
    <w:name w:val="heading 1"/>
    <w:basedOn w:val="Normale"/>
    <w:next w:val="Normale"/>
    <w:link w:val="Titolo1Carattere"/>
    <w:uiPriority w:val="9"/>
    <w:qFormat/>
    <w:rsid w:val="001C0CFF"/>
    <w:pPr>
      <w:keepNext/>
      <w:keepLines/>
      <w:widowControl/>
      <w:spacing w:before="480" w:line="276" w:lineRule="auto"/>
      <w:outlineLvl w:val="0"/>
    </w:pPr>
    <w:rPr>
      <w:rFonts w:eastAsiaTheme="majorEastAsia" w:cstheme="majorBidi"/>
      <w:b/>
      <w:bCs/>
      <w:color w:val="548DD4" w:themeColor="text2" w:themeTint="99"/>
      <w:sz w:val="36"/>
      <w:szCs w:val="28"/>
      <w:lang w:val="it-IT"/>
    </w:rPr>
  </w:style>
  <w:style w:type="paragraph" w:styleId="Titolo2">
    <w:name w:val="heading 2"/>
    <w:basedOn w:val="Normale"/>
    <w:next w:val="Normale"/>
    <w:link w:val="Titolo2Carattere"/>
    <w:autoRedefine/>
    <w:uiPriority w:val="9"/>
    <w:unhideWhenUsed/>
    <w:qFormat/>
    <w:rsid w:val="00790898"/>
    <w:pPr>
      <w:keepNext/>
      <w:numPr>
        <w:ilvl w:val="1"/>
        <w:numId w:val="11"/>
      </w:numPr>
      <w:suppressAutoHyphens/>
      <w:spacing w:before="240" w:after="60"/>
      <w:outlineLvl w:val="1"/>
    </w:pPr>
    <w:rPr>
      <w:rFonts w:eastAsia="Andale Sans UI" w:cs="Arial"/>
      <w:b/>
      <w:bCs/>
      <w:iCs/>
      <w:color w:val="000000"/>
      <w:sz w:val="28"/>
      <w:szCs w:val="28"/>
      <w:lang w:bidi="en-US"/>
    </w:rPr>
  </w:style>
  <w:style w:type="paragraph" w:styleId="Titolo4">
    <w:name w:val="heading 4"/>
    <w:basedOn w:val="Normale"/>
    <w:next w:val="Normale"/>
    <w:link w:val="Titolo4Carattere"/>
    <w:uiPriority w:val="9"/>
    <w:semiHidden/>
    <w:unhideWhenUsed/>
    <w:qFormat/>
    <w:rsid w:val="006B0C3C"/>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C0CFF"/>
    <w:rPr>
      <w:rFonts w:eastAsiaTheme="majorEastAsia" w:cstheme="majorBidi"/>
      <w:b/>
      <w:bCs/>
      <w:color w:val="548DD4" w:themeColor="text2" w:themeTint="99"/>
      <w:sz w:val="36"/>
      <w:szCs w:val="28"/>
      <w:lang w:val="it-IT"/>
    </w:rPr>
  </w:style>
  <w:style w:type="character" w:customStyle="1" w:styleId="Titolo2Carattere">
    <w:name w:val="Titolo 2 Carattere"/>
    <w:basedOn w:val="Carpredefinitoparagrafo"/>
    <w:link w:val="Titolo2"/>
    <w:uiPriority w:val="9"/>
    <w:rsid w:val="00790898"/>
    <w:rPr>
      <w:rFonts w:eastAsia="Andale Sans UI" w:cs="Arial"/>
      <w:b/>
      <w:bCs/>
      <w:iCs/>
      <w:color w:val="000000"/>
      <w:sz w:val="28"/>
      <w:szCs w:val="28"/>
      <w:lang w:bidi="en-US"/>
    </w:rPr>
  </w:style>
  <w:style w:type="character" w:customStyle="1" w:styleId="Titolo4Carattere">
    <w:name w:val="Titolo 4 Carattere"/>
    <w:basedOn w:val="Carpredefinitoparagrafo"/>
    <w:link w:val="Titolo4"/>
    <w:uiPriority w:val="9"/>
    <w:semiHidden/>
    <w:rsid w:val="006B0C3C"/>
    <w:rPr>
      <w:rFonts w:asciiTheme="majorHAnsi" w:eastAsiaTheme="majorEastAsia" w:hAnsiTheme="majorHAnsi" w:cstheme="majorBidi"/>
      <w:b/>
      <w:bCs/>
      <w:i/>
      <w:iCs/>
      <w:color w:val="4F81BD" w:themeColor="accent1"/>
    </w:rPr>
  </w:style>
  <w:style w:type="table" w:customStyle="1" w:styleId="TableNormal">
    <w:name w:val="Table Normal"/>
    <w:uiPriority w:val="2"/>
    <w:semiHidden/>
    <w:unhideWhenUsed/>
    <w:qFormat/>
    <w:rsid w:val="00145166"/>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145166"/>
    <w:pPr>
      <w:ind w:left="20"/>
    </w:pPr>
    <w:rPr>
      <w:rFonts w:ascii="Calibri" w:eastAsia="Calibri" w:hAnsi="Calibri"/>
      <w:sz w:val="18"/>
      <w:szCs w:val="18"/>
    </w:rPr>
  </w:style>
  <w:style w:type="paragraph" w:customStyle="1" w:styleId="Titolo11">
    <w:name w:val="Titolo 11"/>
    <w:basedOn w:val="Normale"/>
    <w:uiPriority w:val="1"/>
    <w:qFormat/>
    <w:rsid w:val="00145166"/>
    <w:pPr>
      <w:spacing w:before="44"/>
      <w:ind w:left="1039"/>
      <w:outlineLvl w:val="1"/>
    </w:pPr>
    <w:rPr>
      <w:rFonts w:ascii="Cambria" w:eastAsia="Cambria" w:hAnsi="Cambria"/>
      <w:sz w:val="40"/>
      <w:szCs w:val="40"/>
    </w:rPr>
  </w:style>
  <w:style w:type="paragraph" w:customStyle="1" w:styleId="Titolo21">
    <w:name w:val="Titolo 21"/>
    <w:basedOn w:val="Normale"/>
    <w:uiPriority w:val="1"/>
    <w:qFormat/>
    <w:rsid w:val="00790898"/>
    <w:pPr>
      <w:spacing w:before="49"/>
      <w:ind w:left="607"/>
      <w:outlineLvl w:val="2"/>
    </w:pPr>
    <w:rPr>
      <w:rFonts w:eastAsia="Cambria"/>
      <w:b/>
      <w:bCs/>
      <w:sz w:val="28"/>
      <w:szCs w:val="36"/>
    </w:rPr>
  </w:style>
  <w:style w:type="paragraph" w:customStyle="1" w:styleId="Titolo31">
    <w:name w:val="Titolo 31"/>
    <w:basedOn w:val="Normale"/>
    <w:uiPriority w:val="1"/>
    <w:qFormat/>
    <w:rsid w:val="00145166"/>
    <w:pPr>
      <w:spacing w:before="43"/>
      <w:outlineLvl w:val="3"/>
    </w:pPr>
    <w:rPr>
      <w:rFonts w:ascii="Calibri" w:eastAsia="Calibri" w:hAnsi="Calibri"/>
      <w:b/>
      <w:bCs/>
      <w:sz w:val="28"/>
      <w:szCs w:val="28"/>
    </w:rPr>
  </w:style>
  <w:style w:type="paragraph" w:customStyle="1" w:styleId="Titolo41">
    <w:name w:val="Titolo 41"/>
    <w:basedOn w:val="Normale"/>
    <w:uiPriority w:val="1"/>
    <w:qFormat/>
    <w:rsid w:val="00145166"/>
    <w:pPr>
      <w:spacing w:before="63"/>
      <w:ind w:left="497"/>
      <w:outlineLvl w:val="4"/>
    </w:pPr>
    <w:rPr>
      <w:rFonts w:ascii="Trebuchet MS" w:eastAsia="Trebuchet MS" w:hAnsi="Trebuchet MS"/>
      <w:b/>
      <w:bCs/>
      <w:i/>
      <w:sz w:val="28"/>
      <w:szCs w:val="28"/>
    </w:rPr>
  </w:style>
  <w:style w:type="paragraph" w:customStyle="1" w:styleId="Titolo51">
    <w:name w:val="Titolo 51"/>
    <w:basedOn w:val="Normale"/>
    <w:uiPriority w:val="1"/>
    <w:qFormat/>
    <w:rsid w:val="00145166"/>
    <w:pPr>
      <w:spacing w:before="51"/>
      <w:ind w:left="1114"/>
      <w:outlineLvl w:val="5"/>
    </w:pPr>
    <w:rPr>
      <w:rFonts w:ascii="Calibri" w:eastAsia="Calibri" w:hAnsi="Calibri"/>
      <w:b/>
      <w:bCs/>
      <w:sz w:val="24"/>
      <w:szCs w:val="24"/>
    </w:rPr>
  </w:style>
  <w:style w:type="paragraph" w:customStyle="1" w:styleId="Titolo61">
    <w:name w:val="Titolo 61"/>
    <w:basedOn w:val="Normale"/>
    <w:uiPriority w:val="1"/>
    <w:qFormat/>
    <w:rsid w:val="00145166"/>
    <w:pPr>
      <w:ind w:left="1714" w:hanging="360"/>
      <w:outlineLvl w:val="6"/>
    </w:pPr>
    <w:rPr>
      <w:rFonts w:ascii="Calibri" w:eastAsia="Calibri" w:hAnsi="Calibri"/>
      <w:sz w:val="24"/>
      <w:szCs w:val="24"/>
    </w:rPr>
  </w:style>
  <w:style w:type="paragraph" w:customStyle="1" w:styleId="Titolo71">
    <w:name w:val="Titolo 71"/>
    <w:basedOn w:val="Normale"/>
    <w:uiPriority w:val="1"/>
    <w:qFormat/>
    <w:rsid w:val="00145166"/>
    <w:pPr>
      <w:spacing w:before="55"/>
      <w:ind w:left="678"/>
      <w:outlineLvl w:val="7"/>
    </w:pPr>
    <w:rPr>
      <w:rFonts w:ascii="Calibri" w:eastAsia="Calibri" w:hAnsi="Calibri"/>
      <w:b/>
      <w:bCs/>
    </w:rPr>
  </w:style>
  <w:style w:type="paragraph" w:customStyle="1" w:styleId="Titolo81">
    <w:name w:val="Titolo 81"/>
    <w:basedOn w:val="Normale"/>
    <w:uiPriority w:val="1"/>
    <w:qFormat/>
    <w:rsid w:val="00145166"/>
    <w:pPr>
      <w:spacing w:before="63"/>
      <w:outlineLvl w:val="8"/>
    </w:pPr>
    <w:rPr>
      <w:rFonts w:ascii="Calibri" w:eastAsia="Calibri" w:hAnsi="Calibri"/>
      <w:b/>
      <w:bCs/>
      <w:sz w:val="18"/>
      <w:szCs w:val="18"/>
    </w:rPr>
  </w:style>
  <w:style w:type="paragraph" w:styleId="Paragrafoelenco">
    <w:name w:val="List Paragraph"/>
    <w:basedOn w:val="Normale"/>
    <w:uiPriority w:val="34"/>
    <w:qFormat/>
    <w:rsid w:val="00145166"/>
  </w:style>
  <w:style w:type="paragraph" w:customStyle="1" w:styleId="TableParagraph">
    <w:name w:val="Table Paragraph"/>
    <w:basedOn w:val="Normale"/>
    <w:uiPriority w:val="1"/>
    <w:qFormat/>
    <w:rsid w:val="00145166"/>
  </w:style>
  <w:style w:type="paragraph" w:styleId="Testofumetto">
    <w:name w:val="Balloon Text"/>
    <w:basedOn w:val="Normale"/>
    <w:link w:val="TestofumettoCarattere"/>
    <w:uiPriority w:val="99"/>
    <w:semiHidden/>
    <w:unhideWhenUsed/>
    <w:rsid w:val="0012428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428A"/>
    <w:rPr>
      <w:rFonts w:ascii="Tahoma" w:hAnsi="Tahoma" w:cs="Tahoma"/>
      <w:sz w:val="16"/>
      <w:szCs w:val="16"/>
    </w:rPr>
  </w:style>
  <w:style w:type="paragraph" w:styleId="Intestazione">
    <w:name w:val="header"/>
    <w:basedOn w:val="Normale"/>
    <w:link w:val="IntestazioneCarattere"/>
    <w:uiPriority w:val="99"/>
    <w:unhideWhenUsed/>
    <w:rsid w:val="00D56BA5"/>
    <w:pPr>
      <w:tabs>
        <w:tab w:val="center" w:pos="4819"/>
        <w:tab w:val="right" w:pos="9638"/>
      </w:tabs>
    </w:pPr>
  </w:style>
  <w:style w:type="character" w:customStyle="1" w:styleId="IntestazioneCarattere">
    <w:name w:val="Intestazione Carattere"/>
    <w:basedOn w:val="Carpredefinitoparagrafo"/>
    <w:link w:val="Intestazione"/>
    <w:uiPriority w:val="99"/>
    <w:rsid w:val="00D56BA5"/>
  </w:style>
  <w:style w:type="paragraph" w:styleId="Pidipagina">
    <w:name w:val="footer"/>
    <w:basedOn w:val="Normale"/>
    <w:link w:val="PidipaginaCarattere"/>
    <w:uiPriority w:val="99"/>
    <w:unhideWhenUsed/>
    <w:rsid w:val="00D56BA5"/>
    <w:pPr>
      <w:tabs>
        <w:tab w:val="center" w:pos="4819"/>
        <w:tab w:val="right" w:pos="9638"/>
      </w:tabs>
    </w:pPr>
  </w:style>
  <w:style w:type="character" w:customStyle="1" w:styleId="PidipaginaCarattere">
    <w:name w:val="Piè di pagina Carattere"/>
    <w:basedOn w:val="Carpredefinitoparagrafo"/>
    <w:link w:val="Pidipagina"/>
    <w:uiPriority w:val="99"/>
    <w:rsid w:val="00D56BA5"/>
  </w:style>
  <w:style w:type="table" w:styleId="Grigliatabella">
    <w:name w:val="Table Grid"/>
    <w:basedOn w:val="Tabellanormale"/>
    <w:uiPriority w:val="59"/>
    <w:rsid w:val="00167F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6B0C3C"/>
    <w:rPr>
      <w:color w:val="0000FF"/>
      <w:u w:val="single"/>
    </w:rPr>
  </w:style>
  <w:style w:type="paragraph" w:customStyle="1" w:styleId="Didascalia1">
    <w:name w:val="Didascalia1"/>
    <w:basedOn w:val="Normale"/>
    <w:next w:val="Normale"/>
    <w:rsid w:val="007923F2"/>
    <w:pPr>
      <w:widowControl/>
      <w:ind w:right="5528"/>
    </w:pPr>
    <w:rPr>
      <w:rFonts w:ascii="Times New Roman" w:eastAsia="Times New Roman" w:hAnsi="Times New Roman" w:cs="Times New Roman"/>
      <w:i/>
      <w:sz w:val="40"/>
      <w:szCs w:val="20"/>
      <w:lang w:val="it-IT" w:eastAsia="ar-SA"/>
    </w:rPr>
  </w:style>
  <w:style w:type="paragraph" w:styleId="Sommario1">
    <w:name w:val="toc 1"/>
    <w:basedOn w:val="Normale"/>
    <w:next w:val="Normale"/>
    <w:autoRedefine/>
    <w:uiPriority w:val="39"/>
    <w:unhideWhenUsed/>
    <w:rsid w:val="007923F2"/>
    <w:pPr>
      <w:widowControl/>
      <w:spacing w:after="100" w:line="276" w:lineRule="auto"/>
    </w:pPr>
    <w:rPr>
      <w:lang w:val="it-IT"/>
    </w:rPr>
  </w:style>
  <w:style w:type="paragraph" w:styleId="Titolo">
    <w:name w:val="Title"/>
    <w:basedOn w:val="Normale"/>
    <w:next w:val="Normale"/>
    <w:link w:val="TitoloCarattere"/>
    <w:uiPriority w:val="10"/>
    <w:qFormat/>
    <w:rsid w:val="007923F2"/>
    <w:pPr>
      <w:widowControl/>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it-IT"/>
    </w:rPr>
  </w:style>
  <w:style w:type="character" w:customStyle="1" w:styleId="TitoloCarattere">
    <w:name w:val="Titolo Carattere"/>
    <w:basedOn w:val="Carpredefinitoparagrafo"/>
    <w:link w:val="Titolo"/>
    <w:uiPriority w:val="10"/>
    <w:rsid w:val="007923F2"/>
    <w:rPr>
      <w:rFonts w:asciiTheme="majorHAnsi" w:eastAsiaTheme="majorEastAsia" w:hAnsiTheme="majorHAnsi" w:cstheme="majorBidi"/>
      <w:color w:val="17365D" w:themeColor="text2" w:themeShade="BF"/>
      <w:spacing w:val="5"/>
      <w:kern w:val="28"/>
      <w:sz w:val="52"/>
      <w:szCs w:val="52"/>
      <w:lang w:val="it-IT"/>
    </w:rPr>
  </w:style>
  <w:style w:type="paragraph" w:customStyle="1" w:styleId="Corpodeltesto21">
    <w:name w:val="Corpo del testo 21"/>
    <w:basedOn w:val="Normale"/>
    <w:rsid w:val="007923F2"/>
    <w:pPr>
      <w:widowControl/>
      <w:suppressAutoHyphens/>
      <w:spacing w:line="539" w:lineRule="exact"/>
      <w:jc w:val="both"/>
    </w:pPr>
    <w:rPr>
      <w:rFonts w:ascii="Times New Roman" w:eastAsia="Times New Roman" w:hAnsi="Times New Roman" w:cs="Times New Roman"/>
      <w:sz w:val="20"/>
      <w:szCs w:val="20"/>
      <w:lang w:val="it-IT" w:eastAsia="ar-SA"/>
    </w:rPr>
  </w:style>
  <w:style w:type="character" w:customStyle="1" w:styleId="TestocommentoCarattere">
    <w:name w:val="Testo commento Carattere"/>
    <w:basedOn w:val="Carpredefinitoparagrafo"/>
    <w:link w:val="Testocommento"/>
    <w:uiPriority w:val="99"/>
    <w:semiHidden/>
    <w:rsid w:val="007923F2"/>
    <w:rPr>
      <w:sz w:val="20"/>
      <w:szCs w:val="20"/>
    </w:rPr>
  </w:style>
  <w:style w:type="paragraph" w:styleId="Testocommento">
    <w:name w:val="annotation text"/>
    <w:basedOn w:val="Normale"/>
    <w:link w:val="TestocommentoCarattere"/>
    <w:uiPriority w:val="99"/>
    <w:semiHidden/>
    <w:unhideWhenUsed/>
    <w:rsid w:val="007923F2"/>
    <w:pPr>
      <w:widowControl/>
      <w:spacing w:after="200"/>
    </w:pPr>
    <w:rPr>
      <w:sz w:val="20"/>
      <w:szCs w:val="20"/>
    </w:rPr>
  </w:style>
  <w:style w:type="character" w:customStyle="1" w:styleId="TestocommentoCarattere1">
    <w:name w:val="Testo commento Carattere1"/>
    <w:basedOn w:val="Carpredefinitoparagrafo"/>
    <w:uiPriority w:val="99"/>
    <w:semiHidden/>
    <w:rsid w:val="007923F2"/>
    <w:rPr>
      <w:sz w:val="20"/>
      <w:szCs w:val="20"/>
    </w:rPr>
  </w:style>
  <w:style w:type="character" w:customStyle="1" w:styleId="SoggettocommentoCarattere">
    <w:name w:val="Soggetto commento Carattere"/>
    <w:basedOn w:val="TestocommentoCarattere"/>
    <w:link w:val="Soggettocommento"/>
    <w:uiPriority w:val="99"/>
    <w:semiHidden/>
    <w:rsid w:val="007923F2"/>
    <w:rPr>
      <w:b/>
      <w:bCs/>
      <w:sz w:val="20"/>
      <w:szCs w:val="20"/>
    </w:rPr>
  </w:style>
  <w:style w:type="paragraph" w:styleId="Soggettocommento">
    <w:name w:val="annotation subject"/>
    <w:basedOn w:val="Testocommento"/>
    <w:next w:val="Testocommento"/>
    <w:link w:val="SoggettocommentoCarattere"/>
    <w:uiPriority w:val="99"/>
    <w:semiHidden/>
    <w:unhideWhenUsed/>
    <w:rsid w:val="007923F2"/>
    <w:rPr>
      <w:b/>
      <w:bCs/>
    </w:rPr>
  </w:style>
  <w:style w:type="character" w:customStyle="1" w:styleId="SoggettocommentoCarattere1">
    <w:name w:val="Soggetto commento Carattere1"/>
    <w:basedOn w:val="TestocommentoCarattere1"/>
    <w:uiPriority w:val="99"/>
    <w:semiHidden/>
    <w:rsid w:val="007923F2"/>
    <w:rPr>
      <w:b/>
      <w:bCs/>
      <w:sz w:val="20"/>
      <w:szCs w:val="20"/>
    </w:rPr>
  </w:style>
  <w:style w:type="character" w:customStyle="1" w:styleId="titleid1siteid0">
    <w:name w:val="titleid1siteid0"/>
    <w:basedOn w:val="Carpredefinitoparagrafo"/>
    <w:rsid w:val="007923F2"/>
  </w:style>
  <w:style w:type="character" w:customStyle="1" w:styleId="glyphicon1">
    <w:name w:val="glyphicon1"/>
    <w:basedOn w:val="Carpredefinitoparagrafo"/>
    <w:rsid w:val="007923F2"/>
    <w:rPr>
      <w:rFonts w:ascii="Glyphicons Halflings" w:hAnsi="Glyphicons Halflings" w:hint="default"/>
      <w:b w:val="0"/>
      <w:bCs w:val="0"/>
      <w:i w:val="0"/>
      <w:iCs w:val="0"/>
    </w:rPr>
  </w:style>
  <w:style w:type="paragraph" w:customStyle="1" w:styleId="Default">
    <w:name w:val="Default"/>
    <w:rsid w:val="007923F2"/>
    <w:pPr>
      <w:widowControl/>
      <w:autoSpaceDE w:val="0"/>
      <w:autoSpaceDN w:val="0"/>
      <w:adjustRightInd w:val="0"/>
    </w:pPr>
    <w:rPr>
      <w:rFonts w:ascii="Times New Roman" w:hAnsi="Times New Roman" w:cs="Times New Roman"/>
      <w:color w:val="000000"/>
      <w:sz w:val="24"/>
      <w:szCs w:val="24"/>
      <w:lang w:val="it-IT"/>
    </w:rPr>
  </w:style>
  <w:style w:type="character" w:customStyle="1" w:styleId="CorpotestoCarattere">
    <w:name w:val="Corpo testo Carattere"/>
    <w:basedOn w:val="Carpredefinitoparagrafo"/>
    <w:link w:val="Corpotesto"/>
    <w:uiPriority w:val="1"/>
    <w:rsid w:val="007C2768"/>
    <w:rPr>
      <w:rFonts w:ascii="Calibri" w:eastAsia="Calibri" w:hAnsi="Calibri"/>
      <w:sz w:val="18"/>
      <w:szCs w:val="18"/>
    </w:rPr>
  </w:style>
  <w:style w:type="paragraph" w:styleId="Titolosommario">
    <w:name w:val="TOC Heading"/>
    <w:basedOn w:val="Titolo1"/>
    <w:next w:val="Normale"/>
    <w:uiPriority w:val="39"/>
    <w:semiHidden/>
    <w:unhideWhenUsed/>
    <w:qFormat/>
    <w:rsid w:val="001C0CFF"/>
    <w:pPr>
      <w:outlineLvl w:val="9"/>
    </w:pPr>
    <w:rPr>
      <w:color w:val="365F91" w:themeColor="accent1" w:themeShade="BF"/>
      <w:sz w:val="28"/>
    </w:rPr>
  </w:style>
  <w:style w:type="paragraph" w:styleId="Sommario2">
    <w:name w:val="toc 2"/>
    <w:basedOn w:val="Normale"/>
    <w:next w:val="Normale"/>
    <w:autoRedefine/>
    <w:uiPriority w:val="39"/>
    <w:unhideWhenUsed/>
    <w:rsid w:val="001C0CFF"/>
    <w:pPr>
      <w:spacing w:after="100"/>
      <w:ind w:left="220"/>
    </w:pPr>
  </w:style>
  <w:style w:type="paragraph" w:styleId="Sommario3">
    <w:name w:val="toc 3"/>
    <w:basedOn w:val="Normale"/>
    <w:next w:val="Normale"/>
    <w:autoRedefine/>
    <w:uiPriority w:val="39"/>
    <w:unhideWhenUsed/>
    <w:rsid w:val="001C0CFF"/>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167338">
      <w:bodyDiv w:val="1"/>
      <w:marLeft w:val="0"/>
      <w:marRight w:val="0"/>
      <w:marTop w:val="0"/>
      <w:marBottom w:val="0"/>
      <w:divBdr>
        <w:top w:val="none" w:sz="0" w:space="0" w:color="auto"/>
        <w:left w:val="none" w:sz="0" w:space="0" w:color="auto"/>
        <w:bottom w:val="none" w:sz="0" w:space="0" w:color="auto"/>
        <w:right w:val="none" w:sz="0" w:space="0" w:color="auto"/>
      </w:divBdr>
    </w:div>
    <w:div w:id="1402481072">
      <w:bodyDiv w:val="1"/>
      <w:marLeft w:val="0"/>
      <w:marRight w:val="0"/>
      <w:marTop w:val="0"/>
      <w:marBottom w:val="0"/>
      <w:divBdr>
        <w:top w:val="none" w:sz="0" w:space="0" w:color="auto"/>
        <w:left w:val="none" w:sz="0" w:space="0" w:color="auto"/>
        <w:bottom w:val="none" w:sz="0" w:space="0" w:color="auto"/>
        <w:right w:val="none" w:sz="0" w:space="0" w:color="auto"/>
      </w:divBdr>
    </w:div>
    <w:div w:id="1486317075">
      <w:bodyDiv w:val="1"/>
      <w:marLeft w:val="0"/>
      <w:marRight w:val="0"/>
      <w:marTop w:val="0"/>
      <w:marBottom w:val="0"/>
      <w:divBdr>
        <w:top w:val="none" w:sz="0" w:space="0" w:color="auto"/>
        <w:left w:val="none" w:sz="0" w:space="0" w:color="auto"/>
        <w:bottom w:val="none" w:sz="0" w:space="0" w:color="auto"/>
        <w:right w:val="none" w:sz="0" w:space="0" w:color="auto"/>
      </w:divBdr>
    </w:div>
    <w:div w:id="1881090922">
      <w:bodyDiv w:val="1"/>
      <w:marLeft w:val="0"/>
      <w:marRight w:val="0"/>
      <w:marTop w:val="0"/>
      <w:marBottom w:val="0"/>
      <w:divBdr>
        <w:top w:val="none" w:sz="0" w:space="0" w:color="auto"/>
        <w:left w:val="none" w:sz="0" w:space="0" w:color="auto"/>
        <w:bottom w:val="none" w:sz="0" w:space="0" w:color="auto"/>
        <w:right w:val="none" w:sz="0" w:space="0" w:color="auto"/>
      </w:divBdr>
    </w:div>
    <w:div w:id="21402180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bilanciosemplificato.inea.it" TargetMode="External"/><Relationship Id="rId26" Type="http://schemas.openxmlformats.org/officeDocument/2006/relationships/image" Target="media/image8.emf"/><Relationship Id="rId21" Type="http://schemas.openxmlformats.org/officeDocument/2006/relationships/hyperlink" Target="http://www.bilanciosemplificato.inea.it"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7.png"/><Relationship Id="rId25" Type="http://schemas.openxmlformats.org/officeDocument/2006/relationships/hyperlink" Target="http://www.rica.inea.it/documentazione/?page_id=2588" TargetMode="External"/><Relationship Id="rId33" Type="http://schemas.openxmlformats.org/officeDocument/2006/relationships/image" Target="media/image15.e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4.xml"/><Relationship Id="rId29"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rica.inea.it/documentazione/wp-content/uploads/2013/10/Flusso-Conto-Economico.jpg" TargetMode="External"/><Relationship Id="rId32" Type="http://schemas.openxmlformats.org/officeDocument/2006/relationships/image" Target="media/image14.e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ilanciosemplificato.inea.it" TargetMode="External"/><Relationship Id="rId23" Type="http://schemas.openxmlformats.org/officeDocument/2006/relationships/hyperlink" Target="http://bilanciosemplificatorica.crea.gov.it" TargetMode="External"/><Relationship Id="rId28" Type="http://schemas.openxmlformats.org/officeDocument/2006/relationships/image" Target="media/image10.emf"/><Relationship Id="rId36" Type="http://schemas.openxmlformats.org/officeDocument/2006/relationships/image" Target="media/image17.emf"/><Relationship Id="rId10" Type="http://schemas.openxmlformats.org/officeDocument/2006/relationships/footer" Target="footer1.xml"/><Relationship Id="rId19" Type="http://schemas.openxmlformats.org/officeDocument/2006/relationships/header" Target="header4.xml"/><Relationship Id="rId31" Type="http://schemas.openxmlformats.org/officeDocument/2006/relationships/image" Target="media/image13.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sa.psrsicilia.it/PSA/FrontEnd/be6387a2-ed91-4218-bdaf-1543ce56f91a/ProgettoCronoprogramma" TargetMode="External"/><Relationship Id="rId22" Type="http://schemas.openxmlformats.org/officeDocument/2006/relationships/hyperlink" Target="http://bilanciosemplificatorica.crea.gov.it" TargetMode="External"/><Relationship Id="rId27" Type="http://schemas.openxmlformats.org/officeDocument/2006/relationships/image" Target="media/image9.emf"/><Relationship Id="rId30" Type="http://schemas.openxmlformats.org/officeDocument/2006/relationships/image" Target="media/image12.emf"/><Relationship Id="rId35" Type="http://schemas.openxmlformats.org/officeDocument/2006/relationships/image" Target="media/image16.emf"/><Relationship Id="rId8" Type="http://schemas.openxmlformats.org/officeDocument/2006/relationships/header" Target="header1.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oleObject" Target="embeddings/oleObject1.bin"/><Relationship Id="rId4" Type="http://schemas.openxmlformats.org/officeDocument/2006/relationships/image" Target="media/image4.png"/></Relationships>
</file>

<file path=word/_rels/header4.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image" Target="media/image4.png"/><Relationship Id="rId1" Type="http://schemas.openxmlformats.org/officeDocument/2006/relationships/image" Target="media/image3.emf"/></Relationships>
</file>

<file path=word/_rels/header5.xml.rels><?xml version="1.0" encoding="UTF-8" standalone="yes"?>
<Relationships xmlns="http://schemas.openxmlformats.org/package/2006/relationships"><Relationship Id="rId3" Type="http://schemas.openxmlformats.org/officeDocument/2006/relationships/oleObject" Target="embeddings/oleObject3.bin"/><Relationship Id="rId2" Type="http://schemas.openxmlformats.org/officeDocument/2006/relationships/image" Target="media/image4.png"/><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91D112-875E-4D2E-88F0-627219C05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8227</Words>
  <Characters>46896</Characters>
  <Application>Microsoft Office Word</Application>
  <DocSecurity>0</DocSecurity>
  <Lines>390</Lines>
  <Paragraphs>110</Paragraphs>
  <ScaleCrop>false</ScaleCrop>
  <HeadingPairs>
    <vt:vector size="2" baseType="variant">
      <vt:variant>
        <vt:lpstr>Titolo</vt:lpstr>
      </vt:variant>
      <vt:variant>
        <vt:i4>1</vt:i4>
      </vt:variant>
    </vt:vector>
  </HeadingPairs>
  <TitlesOfParts>
    <vt:vector size="1" baseType="lpstr">
      <vt:lpstr>ReportPSAS</vt:lpstr>
    </vt:vector>
  </TitlesOfParts>
  <Company>Hewlett-Packard Company</Company>
  <LinksUpToDate>false</LinksUpToDate>
  <CharactersWithSpaces>55013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ReportPSAS</dc:title>
  <dc:creator>Alessandra</dc:creator>
  <cp:lastModifiedBy>Promoten Enna</cp:lastModifiedBy>
  <cp:revision>8</cp:revision>
  <cp:lastPrinted>2019-08-28T10:50:00Z</cp:lastPrinted>
  <dcterms:created xsi:type="dcterms:W3CDTF">2017-06-28T15:49:00Z</dcterms:created>
  <dcterms:modified xsi:type="dcterms:W3CDTF">2019-08-28T10:50:00Z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2017-04-21T00:00:00Z</vt:filetime>
  </property>
  <property fmtid="{D5CDD505-2E9C-101B-9397-08002B2CF9AE}" pid="3" name="LastSaved">
    <vt:filetime>2017-04-21T00:00:00Z</vt:filetime>
  </property>
</Properties>
</file>